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27FB26D" w14:textId="620E02C4" w:rsidR="00733A11" w:rsidRPr="009F23A3" w:rsidRDefault="00733A11" w:rsidP="00DC5013">
      <w:pPr>
        <w:jc w:val="center"/>
        <w:rPr>
          <w:rFonts w:asciiTheme="minorHAnsi" w:hAnsiTheme="minorHAnsi" w:cstheme="minorHAnsi"/>
          <w:b/>
          <w:bCs/>
        </w:rPr>
      </w:pPr>
      <w:r w:rsidRPr="009F23A3">
        <w:rPr>
          <w:rFonts w:ascii="Calibri" w:hAnsi="Calibri" w:cs="Calibri"/>
          <w:b/>
          <w:bCs/>
        </w:rPr>
        <w:t xml:space="preserve">PREGÃO ELETRÔNICO </w:t>
      </w:r>
      <w:r w:rsidRPr="009F23A3">
        <w:rPr>
          <w:rFonts w:asciiTheme="minorHAnsi" w:hAnsiTheme="minorHAnsi" w:cstheme="minorHAnsi"/>
          <w:b/>
          <w:bCs/>
        </w:rPr>
        <w:t xml:space="preserve">EDITAL 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9F23A3" w:rsidRPr="009F23A3">
            <w:rPr>
              <w:rFonts w:asciiTheme="minorHAnsi" w:hAnsiTheme="minorHAnsi" w:cstheme="minorHAnsi"/>
              <w:b/>
            </w:rPr>
            <w:t>0936</w:t>
          </w:r>
        </w:sdtContent>
      </w:sdt>
      <w:r w:rsidR="00DB64CE" w:rsidRPr="009F23A3">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21" w:value="2021"/>
            <w:listItem w:displayText="2022" w:value="2022"/>
            <w:listItem w:displayText="2023" w:value="2023"/>
          </w:dropDownList>
        </w:sdtPr>
        <w:sdtEndPr/>
        <w:sdtContent>
          <w:r w:rsidR="00D7191D" w:rsidRPr="009F23A3">
            <w:rPr>
              <w:rFonts w:asciiTheme="minorHAnsi" w:hAnsiTheme="minorHAnsi" w:cstheme="minorHAnsi"/>
              <w:b/>
            </w:rPr>
            <w:t>2023</w:t>
          </w:r>
        </w:sdtContent>
      </w:sdt>
      <w:r w:rsidR="00DB64CE" w:rsidRPr="009F23A3">
        <w:rPr>
          <w:rFonts w:asciiTheme="minorHAnsi" w:hAnsiTheme="minorHAnsi" w:cstheme="minorHAnsi"/>
          <w:b/>
        </w:rPr>
        <w:t>.</w:t>
      </w:r>
    </w:p>
    <w:p w14:paraId="47ECB3F9" w14:textId="77777777" w:rsidR="00972B5B" w:rsidRPr="009F23A3" w:rsidRDefault="00972B5B">
      <w:pPr>
        <w:jc w:val="center"/>
        <w:rPr>
          <w:rFonts w:ascii="Calibri" w:hAnsi="Calibri" w:cs="Calibri"/>
          <w:b/>
          <w:bCs/>
        </w:rPr>
      </w:pPr>
    </w:p>
    <w:p w14:paraId="5EC13005" w14:textId="074E24BD" w:rsidR="00733A11" w:rsidRPr="009F23A3" w:rsidRDefault="00733A11">
      <w:pPr>
        <w:tabs>
          <w:tab w:val="left" w:pos="2552"/>
        </w:tabs>
        <w:jc w:val="both"/>
        <w:rPr>
          <w:rFonts w:ascii="Calibri" w:hAnsi="Calibri" w:cs="Calibri"/>
        </w:rPr>
      </w:pPr>
      <w:r w:rsidRPr="009F23A3">
        <w:rPr>
          <w:rFonts w:ascii="Calibri" w:hAnsi="Calibri" w:cs="Calibri"/>
        </w:rPr>
        <w:t xml:space="preserve">A </w:t>
      </w:r>
      <w:r w:rsidR="00936C00" w:rsidRPr="009F23A3">
        <w:rPr>
          <w:rFonts w:ascii="Calibri" w:hAnsi="Calibri" w:cs="Calibri"/>
          <w:b/>
        </w:rPr>
        <w:t>FUNDAÇÃO UNIVERSIDADE DO ESTADO</w:t>
      </w:r>
      <w:r w:rsidR="003C57D8" w:rsidRPr="009F23A3">
        <w:rPr>
          <w:rFonts w:ascii="Calibri" w:hAnsi="Calibri" w:cs="Calibri"/>
          <w:b/>
        </w:rPr>
        <w:t xml:space="preserve"> </w:t>
      </w:r>
      <w:r w:rsidR="00936C00" w:rsidRPr="009F23A3">
        <w:rPr>
          <w:rFonts w:ascii="Calibri" w:hAnsi="Calibri" w:cs="Calibri"/>
          <w:b/>
        </w:rPr>
        <w:t>DE SANTA CATARINA</w:t>
      </w:r>
      <w:r w:rsidR="00936C00" w:rsidRPr="009F23A3">
        <w:rPr>
          <w:rFonts w:ascii="Calibri" w:hAnsi="Calibri" w:cs="Calibri"/>
        </w:rPr>
        <w:t xml:space="preserve">, </w:t>
      </w:r>
      <w:r w:rsidR="00AB23E9" w:rsidRPr="009F23A3">
        <w:rPr>
          <w:rFonts w:ascii="Calibri" w:hAnsi="Calibri" w:cs="Calibri"/>
        </w:rPr>
        <w:t xml:space="preserve">com sede na Av. Madre </w:t>
      </w:r>
      <w:proofErr w:type="spellStart"/>
      <w:r w:rsidR="00AB23E9" w:rsidRPr="009F23A3">
        <w:rPr>
          <w:rFonts w:ascii="Calibri" w:hAnsi="Calibri" w:cs="Calibri"/>
        </w:rPr>
        <w:t>Benvenuta</w:t>
      </w:r>
      <w:proofErr w:type="spellEnd"/>
      <w:r w:rsidR="00AB23E9" w:rsidRPr="009F23A3">
        <w:rPr>
          <w:rFonts w:ascii="Calibri" w:hAnsi="Calibri" w:cs="Calibri"/>
        </w:rPr>
        <w:t xml:space="preserve">, nº 2007, </w:t>
      </w:r>
      <w:proofErr w:type="spellStart"/>
      <w:r w:rsidR="00AB23E9" w:rsidRPr="009F23A3">
        <w:rPr>
          <w:rFonts w:ascii="Calibri" w:hAnsi="Calibri" w:cs="Calibri"/>
        </w:rPr>
        <w:t>Itacorubi</w:t>
      </w:r>
      <w:proofErr w:type="spellEnd"/>
      <w:r w:rsidR="00AB23E9" w:rsidRPr="009F23A3">
        <w:rPr>
          <w:rFonts w:ascii="Calibri" w:hAnsi="Calibri" w:cs="Calibri"/>
        </w:rPr>
        <w:t>, Florianópolis/SC, inscrita</w:t>
      </w:r>
      <w:r w:rsidR="00AB23E9" w:rsidRPr="009F23A3">
        <w:t xml:space="preserve"> </w:t>
      </w:r>
      <w:r w:rsidR="00AB23E9" w:rsidRPr="009F23A3">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9F23A3" w:rsidRPr="009F23A3">
            <w:rPr>
              <w:rFonts w:asciiTheme="minorHAnsi" w:hAnsiTheme="minorHAnsi" w:cstheme="minorHAnsi"/>
            </w:rPr>
            <w:t>da Coordenadoria de Licitações e Compras da Reitoria</w:t>
          </w:r>
        </w:sdtContent>
      </w:sdt>
      <w:r w:rsidR="00AB23E9" w:rsidRPr="009F23A3">
        <w:rPr>
          <w:rFonts w:ascii="Calibri" w:hAnsi="Calibri" w:cs="Calibri"/>
        </w:rPr>
        <w:t xml:space="preserve">, </w:t>
      </w:r>
      <w:r w:rsidRPr="009F23A3">
        <w:rPr>
          <w:rFonts w:ascii="Calibri" w:hAnsi="Calibri" w:cs="Calibri"/>
        </w:rPr>
        <w:t xml:space="preserve">torna público que fará realizar licitação na modalidade </w:t>
      </w:r>
      <w:r w:rsidR="00AB23E9" w:rsidRPr="009F23A3">
        <w:rPr>
          <w:rFonts w:ascii="Calibri" w:hAnsi="Calibri" w:cs="Calibri"/>
        </w:rPr>
        <w:t>P</w:t>
      </w:r>
      <w:r w:rsidRPr="009F23A3">
        <w:rPr>
          <w:rFonts w:ascii="Calibri" w:hAnsi="Calibri" w:cs="Calibri"/>
        </w:rPr>
        <w:t xml:space="preserve">regão </w:t>
      </w:r>
      <w:r w:rsidR="00AB23E9" w:rsidRPr="009F23A3">
        <w:rPr>
          <w:rFonts w:ascii="Calibri" w:hAnsi="Calibri" w:cs="Calibri"/>
        </w:rPr>
        <w:t>E</w:t>
      </w:r>
      <w:r w:rsidRPr="009F23A3">
        <w:rPr>
          <w:rFonts w:ascii="Calibri" w:hAnsi="Calibri" w:cs="Calibri"/>
        </w:rPr>
        <w:t xml:space="preserve">letrônico, </w:t>
      </w:r>
      <w:r w:rsidR="007D78C9" w:rsidRPr="009F23A3">
        <w:rPr>
          <w:rFonts w:ascii="Calibri" w:hAnsi="Calibri" w:cs="Calibri"/>
        </w:rPr>
        <w:t xml:space="preserve">com critério de julgamento de </w:t>
      </w:r>
      <w:r w:rsidR="007D78C9" w:rsidRPr="009F23A3">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9F23A3" w:rsidRPr="009F23A3">
            <w:rPr>
              <w:rFonts w:asciiTheme="minorHAnsi" w:hAnsiTheme="minorHAnsi" w:cstheme="minorHAnsi"/>
            </w:rPr>
            <w:t>por lote</w:t>
          </w:r>
        </w:sdtContent>
      </w:sdt>
      <w:r w:rsidR="007D78C9" w:rsidRPr="009F23A3">
        <w:rPr>
          <w:rFonts w:asciiTheme="minorHAnsi" w:hAnsiTheme="minorHAnsi" w:cstheme="minorHAnsi"/>
        </w:rPr>
        <w:t xml:space="preserve">, </w:t>
      </w:r>
      <w:r w:rsidRPr="009F23A3">
        <w:rPr>
          <w:rFonts w:asciiTheme="minorHAnsi" w:hAnsiTheme="minorHAnsi" w:cstheme="minorHAnsi"/>
        </w:rPr>
        <w:t>para</w:t>
      </w:r>
      <w:r w:rsidRPr="009F23A3">
        <w:rPr>
          <w:rFonts w:ascii="Calibri" w:hAnsi="Calibri" w:cs="Calibri"/>
        </w:rPr>
        <w:t xml:space="preserve"> selecionar proposta objetivando o </w:t>
      </w:r>
      <w:r w:rsidRPr="009F23A3">
        <w:rPr>
          <w:rFonts w:ascii="Calibri" w:hAnsi="Calibri" w:cs="Calibri"/>
          <w:b/>
          <w:bCs/>
        </w:rPr>
        <w:t>REGISTRO DE PREÇOS</w:t>
      </w:r>
      <w:r w:rsidRPr="009F23A3">
        <w:rPr>
          <w:rFonts w:ascii="Calibri" w:hAnsi="Calibri" w:cs="Calibri"/>
        </w:rPr>
        <w:t>, nos termos da Lei Federal nº 10.520, de 17 de julho de 2002, Lei Estadual nº 12.337, de 05 de julho de 2002, com aplicação subsidiária da Lei Federal  nº 8.666, de 21 de junho de 1993, Lei Complementar nº 123, de 14 de dezembro de 2006, Decreto Estadual nº 2.617, de 16 de setembro de 2009, alterações posteriores, e demais normas legais federais e estaduais vigentes.</w:t>
      </w:r>
    </w:p>
    <w:p w14:paraId="345C247B" w14:textId="77777777" w:rsidR="00733A11" w:rsidRPr="009F23A3"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0A822B03" w:rsidR="00733A11" w:rsidRPr="00937F04" w:rsidRDefault="00733A11">
      <w:pPr>
        <w:jc w:val="both"/>
        <w:rPr>
          <w:rFonts w:ascii="Calibri" w:hAnsi="Calibri" w:cs="Calibri"/>
          <w:b/>
          <w:bCs/>
        </w:rPr>
      </w:pPr>
      <w:r w:rsidRPr="009F23A3">
        <w:rPr>
          <w:rFonts w:ascii="Calibri" w:hAnsi="Calibri" w:cs="Calibri"/>
          <w:b/>
          <w:bCs/>
        </w:rPr>
        <w:t>OBJETO:</w:t>
      </w:r>
      <w:r w:rsidRPr="009F23A3">
        <w:rPr>
          <w:rFonts w:ascii="Calibri" w:hAnsi="Calibri" w:cs="Calibri"/>
        </w:rPr>
        <w:t xml:space="preserve"> </w:t>
      </w:r>
      <w:r w:rsidR="0000699E" w:rsidRPr="009F23A3">
        <w:rPr>
          <w:rFonts w:ascii="Calibri" w:hAnsi="Calibri" w:cs="Calibri"/>
          <w:b/>
        </w:rPr>
        <w:t>AQUISIÇÃO DE MATERIAIS E EQUIPAMENTOS PARA REDE DE COMPUTADORES DA UDESC</w:t>
      </w:r>
      <w:r w:rsidR="0024214F" w:rsidRPr="009F23A3">
        <w:rPr>
          <w:rFonts w:ascii="Calibri" w:hAnsi="Calibri" w:cs="Calibri"/>
        </w:rPr>
        <w:t xml:space="preserve">, </w:t>
      </w:r>
      <w:r w:rsidRPr="009F23A3">
        <w:rPr>
          <w:rFonts w:ascii="Calibri" w:hAnsi="Calibri" w:cs="Calibri"/>
        </w:rPr>
        <w:t xml:space="preserve">conforme especificações constantes do </w:t>
      </w:r>
      <w:r w:rsidRPr="009F23A3">
        <w:rPr>
          <w:rFonts w:ascii="Calibri" w:hAnsi="Calibri" w:cs="Calibri"/>
          <w:b/>
          <w:bCs/>
        </w:rPr>
        <w:t xml:space="preserve">Anexo </w:t>
      </w:r>
      <w:r w:rsidR="00082D65" w:rsidRPr="009F23A3">
        <w:rPr>
          <w:rFonts w:ascii="Calibri" w:hAnsi="Calibri" w:cs="Calibri"/>
          <w:b/>
          <w:bCs/>
        </w:rPr>
        <w:t>I</w:t>
      </w:r>
      <w:r w:rsidR="00B44B3A" w:rsidRPr="009F23A3">
        <w:rPr>
          <w:rFonts w:ascii="Calibri" w:hAnsi="Calibri" w:cs="Calibri"/>
          <w:b/>
          <w:bCs/>
        </w:rPr>
        <w:t xml:space="preserve"> e I</w:t>
      </w:r>
      <w:r w:rsidRPr="009F23A3">
        <w:rPr>
          <w:rFonts w:ascii="Calibri" w:hAnsi="Calibri" w:cs="Calibri"/>
          <w:b/>
          <w:bCs/>
        </w:rPr>
        <w:t>I.</w:t>
      </w:r>
    </w:p>
    <w:p w14:paraId="18093EA4" w14:textId="77777777" w:rsidR="001C2FC0" w:rsidRPr="00937F04" w:rsidRDefault="001C2FC0">
      <w:pPr>
        <w:jc w:val="both"/>
        <w:rPr>
          <w:rFonts w:ascii="Calibri" w:hAnsi="Calibri" w:cs="Calibri"/>
        </w:rPr>
      </w:pPr>
    </w:p>
    <w:p w14:paraId="35B4D479" w14:textId="5BBF45BD" w:rsidR="001E3636" w:rsidRDefault="00B44B3A" w:rsidP="001E3636">
      <w:pPr>
        <w:jc w:val="center"/>
        <w:rPr>
          <w:rFonts w:ascii="Calibri" w:hAnsi="Calibri"/>
          <w:b/>
          <w:highlight w:val="yellow"/>
        </w:rPr>
      </w:pPr>
      <w:r>
        <w:rPr>
          <w:rFonts w:ascii="Calibri" w:hAnsi="Calibri"/>
          <w:b/>
          <w:highlight w:val="yellow"/>
        </w:rPr>
        <w:t xml:space="preserve">LOTES: </w:t>
      </w:r>
      <w:r w:rsidR="0000699E">
        <w:rPr>
          <w:rFonts w:ascii="Calibri" w:hAnsi="Calibri"/>
          <w:b/>
          <w:highlight w:val="yellow"/>
        </w:rPr>
        <w:t>4, 6, 7, 9, 10, 11, 12, 13, 14 e 15</w:t>
      </w:r>
      <w:r>
        <w:rPr>
          <w:rFonts w:ascii="Calibri" w:hAnsi="Calibri"/>
          <w:b/>
          <w:highlight w:val="yellow"/>
        </w:rPr>
        <w:t xml:space="preserve"> DO </w:t>
      </w:r>
      <w:r w:rsidR="00AA13C7" w:rsidRPr="00D019CC">
        <w:rPr>
          <w:rFonts w:ascii="Calibri" w:hAnsi="Calibri"/>
          <w:b/>
          <w:highlight w:val="yellow"/>
        </w:rPr>
        <w:t xml:space="preserve">PROCESSO </w:t>
      </w:r>
      <w:r>
        <w:rPr>
          <w:rFonts w:ascii="Calibri" w:hAnsi="Calibri"/>
          <w:b/>
          <w:highlight w:val="yellow"/>
        </w:rPr>
        <w:t xml:space="preserve">SÃO </w:t>
      </w:r>
      <w:r w:rsidR="00AA13C7" w:rsidRPr="00D019CC">
        <w:rPr>
          <w:rFonts w:ascii="Calibri" w:hAnsi="Calibri"/>
          <w:b/>
          <w:highlight w:val="yellow"/>
        </w:rPr>
        <w:t>EXCLUSIVO</w:t>
      </w:r>
      <w:r>
        <w:rPr>
          <w:rFonts w:ascii="Calibri" w:hAnsi="Calibri"/>
          <w:b/>
          <w:highlight w:val="yellow"/>
        </w:rPr>
        <w:t>S</w:t>
      </w:r>
      <w:r w:rsidR="00AA13C7" w:rsidRPr="00D019CC">
        <w:rPr>
          <w:rFonts w:ascii="Calibri" w:hAnsi="Calibri"/>
          <w:b/>
          <w:highlight w:val="yellow"/>
        </w:rPr>
        <w:t xml:space="preserve"> PARA MICROEMPRESAS E EMPRESAS DE PEQUENO </w:t>
      </w:r>
      <w:r w:rsidR="00DB5D35" w:rsidRPr="00DB5D35">
        <w:rPr>
          <w:rFonts w:ascii="Calibri" w:hAnsi="Calibri"/>
          <w:b/>
          <w:highlight w:val="yellow"/>
        </w:rPr>
        <w:t>PORTE</w:t>
      </w:r>
      <w:r>
        <w:rPr>
          <w:rFonts w:ascii="Calibri" w:hAnsi="Calibri"/>
          <w:b/>
          <w:highlight w:val="yellow"/>
        </w:rPr>
        <w:t>.</w:t>
      </w:r>
      <w:r w:rsidR="001E3636">
        <w:rPr>
          <w:rFonts w:ascii="Calibri" w:hAnsi="Calibri"/>
          <w:b/>
          <w:highlight w:val="yellow"/>
        </w:rPr>
        <w:t xml:space="preserve"> </w:t>
      </w:r>
    </w:p>
    <w:p w14:paraId="7547F6F4" w14:textId="77777777" w:rsidR="00AA13C7" w:rsidRPr="001836ED" w:rsidRDefault="00AA13C7">
      <w:pPr>
        <w:jc w:val="both"/>
        <w:rPr>
          <w:rFonts w:ascii="Calibri" w:hAnsi="Calibri" w:cs="Calibri"/>
          <w:b/>
          <w:bCs/>
          <w:sz w:val="12"/>
          <w:szCs w:val="12"/>
        </w:rPr>
      </w:pPr>
    </w:p>
    <w:p w14:paraId="64D9D60A"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13F530F3" w14:textId="77777777" w:rsidR="00733A11" w:rsidRPr="009F23A3" w:rsidRDefault="00733A11">
      <w:pPr>
        <w:pStyle w:val="Contedodoquadro"/>
        <w:rPr>
          <w:rFonts w:asciiTheme="minorHAnsi" w:hAnsiTheme="minorHAnsi" w:cstheme="minorHAnsi"/>
          <w:b/>
          <w:bCs/>
        </w:rPr>
      </w:pPr>
      <w:r w:rsidRPr="00937F04">
        <w:rPr>
          <w:rFonts w:ascii="Calibri" w:hAnsi="Calibri" w:cs="Calibri"/>
          <w:b/>
        </w:rPr>
        <w:t>site</w:t>
      </w:r>
      <w:r w:rsidRPr="009F23A3">
        <w:rPr>
          <w:rFonts w:ascii="Calibri" w:hAnsi="Calibri" w:cs="Calibri"/>
          <w:b/>
        </w:rPr>
        <w:t>:</w:t>
      </w:r>
      <w:r w:rsidRPr="009F23A3">
        <w:rPr>
          <w:rFonts w:ascii="Calibri" w:hAnsi="Calibri" w:cs="Calibri"/>
          <w:bCs/>
        </w:rPr>
        <w:t xml:space="preserve"> </w:t>
      </w:r>
      <w:hyperlink r:id="rId8" w:history="1">
        <w:r w:rsidRPr="009F23A3">
          <w:rPr>
            <w:rStyle w:val="Hyperlink"/>
            <w:rFonts w:asciiTheme="minorHAnsi" w:hAnsiTheme="minorHAnsi" w:cstheme="minorHAnsi"/>
          </w:rPr>
          <w:t>http://e-lic.sc.gov.br/</w:t>
        </w:r>
      </w:hyperlink>
    </w:p>
    <w:p w14:paraId="4063A2A9" w14:textId="463A4356" w:rsidR="00733A11" w:rsidRPr="009F23A3" w:rsidRDefault="00733A11">
      <w:pPr>
        <w:pStyle w:val="Contedodoquadro"/>
        <w:rPr>
          <w:rFonts w:asciiTheme="minorHAnsi" w:hAnsiTheme="minorHAnsi" w:cstheme="minorHAnsi"/>
          <w:szCs w:val="24"/>
        </w:rPr>
      </w:pPr>
      <w:r w:rsidRPr="009F23A3">
        <w:rPr>
          <w:rFonts w:asciiTheme="minorHAnsi" w:hAnsiTheme="minorHAnsi" w:cstheme="minorHAnsi"/>
          <w:b/>
          <w:bCs/>
        </w:rPr>
        <w:t>e-mail:</w:t>
      </w:r>
      <w:r w:rsidRPr="009F23A3">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9F23A3" w:rsidRPr="009F23A3">
            <w:rPr>
              <w:rFonts w:asciiTheme="minorHAnsi" w:hAnsiTheme="minorHAnsi" w:cstheme="minorHAnsi"/>
            </w:rPr>
            <w:t>licita@udesc.br</w:t>
          </w:r>
        </w:sdtContent>
      </w:sdt>
    </w:p>
    <w:p w14:paraId="4963F2B4" w14:textId="77777777" w:rsidR="00AB23E9" w:rsidRPr="009F23A3" w:rsidRDefault="00AB23E9">
      <w:pPr>
        <w:pStyle w:val="Contedodoquadro"/>
        <w:tabs>
          <w:tab w:val="left" w:pos="2552"/>
        </w:tabs>
        <w:rPr>
          <w:rFonts w:ascii="Calibri" w:hAnsi="Calibri" w:cs="Calibri"/>
          <w:sz w:val="12"/>
          <w:szCs w:val="12"/>
        </w:rPr>
      </w:pPr>
    </w:p>
    <w:p w14:paraId="1A62BDE8" w14:textId="77777777" w:rsidR="00733A11" w:rsidRPr="009F23A3" w:rsidRDefault="00733A11">
      <w:pPr>
        <w:tabs>
          <w:tab w:val="left" w:pos="2552"/>
        </w:tabs>
        <w:jc w:val="both"/>
        <w:rPr>
          <w:rFonts w:ascii="Calibri" w:hAnsi="Calibri" w:cs="Calibri"/>
          <w:b/>
        </w:rPr>
      </w:pPr>
      <w:r w:rsidRPr="009F23A3">
        <w:rPr>
          <w:rFonts w:ascii="Calibri" w:hAnsi="Calibri" w:cs="Calibri"/>
          <w:b/>
        </w:rPr>
        <w:t>1 – DISPOSIÇÕES PRELIMINARES</w:t>
      </w:r>
    </w:p>
    <w:p w14:paraId="591C30F1" w14:textId="5216F812" w:rsidR="00AB23E9" w:rsidRPr="00DB64CE" w:rsidRDefault="00AB23E9" w:rsidP="00AB23E9">
      <w:pPr>
        <w:tabs>
          <w:tab w:val="left" w:pos="2552"/>
        </w:tabs>
        <w:jc w:val="both"/>
        <w:rPr>
          <w:rFonts w:asciiTheme="minorHAnsi" w:hAnsiTheme="minorHAnsi" w:cstheme="minorHAnsi"/>
          <w:b/>
        </w:rPr>
      </w:pPr>
      <w:r w:rsidRPr="009F23A3">
        <w:rPr>
          <w:rFonts w:ascii="Calibri" w:hAnsi="Calibri" w:cs="Calibri"/>
          <w:b/>
        </w:rPr>
        <w:t>1.1 – Envio de proposta</w:t>
      </w:r>
      <w:r w:rsidRPr="00AB23E9">
        <w:rPr>
          <w:rFonts w:ascii="Calibri" w:hAnsi="Calibri" w:cs="Calibri"/>
          <w:b/>
        </w:rPr>
        <w:t xml:space="preserve">: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3-06-28T00:00:00Z">
            <w:dateFormat w:val="dd/MM/yyyy"/>
            <w:lid w:val="pt-BR"/>
            <w:storeMappedDataAs w:val="dateTime"/>
            <w:calendar w:val="gregorian"/>
          </w:date>
        </w:sdtPr>
        <w:sdtEndPr/>
        <w:sdtContent>
          <w:r w:rsidR="00850A2C">
            <w:rPr>
              <w:rFonts w:asciiTheme="minorHAnsi" w:hAnsiTheme="minorHAnsi" w:cstheme="minorHAnsi"/>
              <w:b/>
            </w:rPr>
            <w:t>28/06/2023</w:t>
          </w:r>
        </w:sdtContent>
      </w:sdt>
      <w:r w:rsidR="00DB64CE" w:rsidRPr="00DB64CE">
        <w:rPr>
          <w:rFonts w:asciiTheme="minorHAnsi" w:hAnsiTheme="minorHAnsi" w:cstheme="minorHAnsi"/>
          <w:b/>
        </w:rPr>
        <w:t>.</w:t>
      </w:r>
    </w:p>
    <w:p w14:paraId="298E6837" w14:textId="5AA658E1"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3-07-11T00:00:00Z">
            <w:dateFormat w:val="dd/MM/yyyy"/>
            <w:lid w:val="pt-BR"/>
            <w:storeMappedDataAs w:val="dateTime"/>
            <w:calendar w:val="gregorian"/>
          </w:date>
        </w:sdtPr>
        <w:sdtEndPr/>
        <w:sdtContent>
          <w:r w:rsidR="00850A2C">
            <w:rPr>
              <w:rFonts w:asciiTheme="minorHAnsi" w:hAnsiTheme="minorHAnsi" w:cstheme="minorHAnsi"/>
              <w:b/>
            </w:rPr>
            <w:t>11/07/2023</w:t>
          </w:r>
        </w:sdtContent>
      </w:sdt>
      <w:r w:rsidR="00DB64CE" w:rsidRPr="00DB64CE">
        <w:rPr>
          <w:rFonts w:asciiTheme="minorHAnsi" w:hAnsiTheme="minorHAnsi" w:cstheme="minorHAnsi"/>
          <w:b/>
        </w:rPr>
        <w:t>.</w:t>
      </w:r>
    </w:p>
    <w:p w14:paraId="5740D794" w14:textId="26FDC2AA"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3-07-11T00:00:00Z">
            <w:dateFormat w:val="dd/MM/yyyy"/>
            <w:lid w:val="pt-BR"/>
            <w:storeMappedDataAs w:val="dateTime"/>
            <w:calendar w:val="gregorian"/>
          </w:date>
        </w:sdtPr>
        <w:sdtEndPr/>
        <w:sdtContent>
          <w:r w:rsidR="00850A2C">
            <w:rPr>
              <w:rFonts w:asciiTheme="minorHAnsi" w:hAnsiTheme="minorHAnsi" w:cstheme="minorHAnsi"/>
              <w:b/>
            </w:rPr>
            <w:t>11/07/2023</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proofErr w:type="spellStart"/>
      <w:r w:rsidR="004868DD">
        <w:rPr>
          <w:rFonts w:ascii="Calibri" w:hAnsi="Calibri" w:cs="Calibri"/>
        </w:rPr>
        <w:t>Udesc</w:t>
      </w:r>
      <w:proofErr w:type="spellEnd"/>
      <w:r w:rsidR="00FD656D" w:rsidRPr="00FD656D">
        <w:rPr>
          <w:rFonts w:ascii="Calibri" w:hAnsi="Calibri" w:cs="Calibri"/>
        </w:rPr>
        <w:t>, denominados pregoeiro e equipe de apoio</w:t>
      </w:r>
      <w:r w:rsidR="007E015A">
        <w:rPr>
          <w:rFonts w:ascii="Calibri" w:hAnsi="Calibri" w:cs="Calibri"/>
        </w:rPr>
        <w:t xml:space="preserve">, conforme atribuições normatizadas pela Resolução nº 060/2010 - </w:t>
      </w:r>
      <w:proofErr w:type="spellStart"/>
      <w:r w:rsidR="007E015A">
        <w:rPr>
          <w:rFonts w:ascii="Calibri" w:hAnsi="Calibri" w:cs="Calibri"/>
        </w:rPr>
        <w:t>Consuni</w:t>
      </w:r>
      <w:proofErr w:type="spellEnd"/>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074964D1"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 xml:space="preserve">Quadro de Quantitativos e Especificações Mínimas dos </w:t>
      </w:r>
      <w:r>
        <w:rPr>
          <w:rFonts w:ascii="Calibri" w:hAnsi="Calibri" w:cs="Calibri"/>
        </w:rPr>
        <w:t>Ite</w:t>
      </w:r>
      <w:r w:rsidR="00264891">
        <w:rPr>
          <w:rFonts w:ascii="Calibri" w:hAnsi="Calibri" w:cs="Calibri"/>
        </w:rPr>
        <w:t>n</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w:t>
      </w:r>
      <w:r w:rsidRPr="00130A62">
        <w:rPr>
          <w:rFonts w:ascii="Calibri" w:hAnsi="Calibri" w:cs="Calibri"/>
          <w:bCs/>
          <w:szCs w:val="24"/>
        </w:rPr>
        <w:lastRenderedPageBreak/>
        <w:t>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proofErr w:type="spellStart"/>
      <w:r w:rsidR="004868DD">
        <w:rPr>
          <w:rFonts w:ascii="Calibri" w:hAnsi="Calibri" w:cs="Calibri"/>
        </w:rPr>
        <w:t>Udesc</w:t>
      </w:r>
      <w:proofErr w:type="spellEnd"/>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38C14DCD" w14:textId="77777777" w:rsidR="00E718DF" w:rsidRDefault="00E718DF" w:rsidP="00E718DF">
      <w:pPr>
        <w:jc w:val="both"/>
        <w:rPr>
          <w:rFonts w:ascii="Calibri" w:hAnsi="Calibri" w:cs="Calibri"/>
          <w:bCs/>
          <w:color w:val="000000"/>
        </w:rPr>
      </w:pPr>
      <w:bookmarkStart w:id="0" w:name="_Hlk92892273"/>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6AD2789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2768AE11"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75EA960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438A2179"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2532E8EA" w14:textId="5B030F95" w:rsidR="00E718DF" w:rsidRPr="00A71F98" w:rsidRDefault="00E718DF" w:rsidP="00E718D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Pr>
          <w:rFonts w:ascii="Calibri" w:hAnsi="Calibri" w:cs="Calibri"/>
        </w:rPr>
        <w:t>:</w:t>
      </w:r>
      <w:r w:rsidRPr="00A71F98">
        <w:rPr>
          <w:rFonts w:ascii="Calibri" w:hAnsi="Calibri" w:cs="Calibri"/>
          <w:b/>
          <w:bCs/>
        </w:rPr>
        <w:t xml:space="preserve">  </w:t>
      </w:r>
    </w:p>
    <w:p w14:paraId="2D1E1733" w14:textId="77777777" w:rsidR="00E718DF" w:rsidRPr="00DC6BAC" w:rsidRDefault="00E718DF" w:rsidP="00E718D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1" w:name="_Hlk38559946"/>
      <w:r w:rsidRPr="00A71F98">
        <w:rPr>
          <w:rFonts w:ascii="Calibri" w:hAnsi="Calibri" w:cs="Calibri"/>
        </w:rPr>
        <w:t>Instrução</w:t>
      </w:r>
      <w:r w:rsidRPr="00DC6BAC">
        <w:rPr>
          <w:rFonts w:ascii="Calibri" w:hAnsi="Calibri" w:cs="Calibri"/>
        </w:rPr>
        <w:t xml:space="preserve"> Normativa CGE/SEA Nº 1 DE 26/03/2020</w:t>
      </w:r>
      <w:bookmarkEnd w:id="1"/>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766CD03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477D0C9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23592705"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lastRenderedPageBreak/>
        <w:t>III -</w:t>
      </w:r>
      <w:r w:rsidRPr="00DC6BAC">
        <w:rPr>
          <w:rFonts w:ascii="Calibri" w:hAnsi="Calibri" w:cs="Calibri"/>
        </w:rPr>
        <w:t xml:space="preserve"> Comprometem-se em notificar à Controladoria-Geral do Estado qualquer irregularidade que tiverem conhecimento acerca da execução deste contrato;</w:t>
      </w:r>
    </w:p>
    <w:p w14:paraId="2E3AB1B3" w14:textId="77777777" w:rsidR="00E718DF" w:rsidRPr="00937F04" w:rsidRDefault="00E718DF" w:rsidP="00E718DF">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0"/>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 xml:space="preserve">a </w:t>
      </w:r>
      <w:proofErr w:type="spellStart"/>
      <w:r w:rsidR="004868DD">
        <w:rPr>
          <w:rFonts w:ascii="Calibri" w:hAnsi="Calibri" w:cs="Calibri"/>
        </w:rPr>
        <w:t>Udesc</w:t>
      </w:r>
      <w:proofErr w:type="spellEnd"/>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C95AC7">
        <w:rPr>
          <w:rFonts w:ascii="Calibri" w:hAnsi="Calibri" w:cs="Calibri"/>
          <w:bCs/>
        </w:rPr>
        <w:t>Udesc</w:t>
      </w:r>
      <w:proofErr w:type="spellEnd"/>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lastRenderedPageBreak/>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534E0240"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77777777"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1F27E041" w14:textId="77777777" w:rsidR="009F4742" w:rsidRDefault="009F4742" w:rsidP="009F4742">
      <w:pPr>
        <w:jc w:val="both"/>
        <w:rPr>
          <w:rFonts w:ascii="Calibri" w:hAnsi="Calibri" w:cs="Calibri"/>
        </w:rPr>
      </w:pPr>
    </w:p>
    <w:p w14:paraId="57D2E578" w14:textId="7777777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.2 – Da proposta on-line readequada:</w:t>
      </w:r>
    </w:p>
    <w:p w14:paraId="50BA0DDA" w14:textId="77777777"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102E4812"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2F7AB75" w14:textId="77777777" w:rsidR="00187118" w:rsidRDefault="00187118" w:rsidP="00187118">
      <w:pPr>
        <w:ind w:firstLine="284"/>
        <w:jc w:val="both"/>
        <w:rPr>
          <w:rFonts w:ascii="Calibri" w:hAnsi="Calibri" w:cs="Calibri"/>
          <w:b/>
          <w:lang w:val="pt-PT"/>
        </w:rPr>
      </w:pPr>
      <w:r w:rsidRPr="001E375A">
        <w:rPr>
          <w:rFonts w:ascii="Calibri" w:hAnsi="Calibri" w:cs="Calibri"/>
          <w:b/>
          <w:lang w:val="pt-PT"/>
        </w:rPr>
        <w:t>6.3 – DA FORMATAÇÃO DA PROPOSTA DE PREÇO:</w:t>
      </w:r>
    </w:p>
    <w:p w14:paraId="52799A38" w14:textId="77777777" w:rsidR="00187118" w:rsidRDefault="00187118" w:rsidP="00187118">
      <w:pPr>
        <w:ind w:firstLine="142"/>
        <w:jc w:val="both"/>
        <w:rPr>
          <w:rStyle w:val="Forte"/>
          <w:rFonts w:ascii="Calibri" w:hAnsi="Calibri" w:cs="Calibri"/>
          <w:b w:val="0"/>
        </w:rPr>
      </w:pPr>
      <w:r w:rsidRPr="001E375A">
        <w:rPr>
          <w:rStyle w:val="Forte"/>
          <w:rFonts w:asciiTheme="minorHAnsi" w:hAnsiTheme="minorHAnsi"/>
        </w:rPr>
        <w:t>6.3.1</w:t>
      </w:r>
      <w:r w:rsidRPr="001E375A">
        <w:rPr>
          <w:rStyle w:val="Forte"/>
          <w:b w:val="0"/>
        </w:rPr>
        <w:t xml:space="preserve"> - </w:t>
      </w:r>
      <w:r w:rsidRPr="001E375A">
        <w:rPr>
          <w:rStyle w:val="Forte"/>
          <w:rFonts w:ascii="Calibri" w:hAnsi="Calibri" w:cs="Calibri"/>
          <w:b w:val="0"/>
        </w:rPr>
        <w:t>Para comprovação das especificações exigidas, a licitante deverá apresentar em papel ou em formato digital (disponível no site do fabricante ou fornecido em mídia), sob pena de desclassificação da proposta, os prospectos técnicos e/ou catálogos do fabricante dos equipamentos cotados, informando marca, o modelo e o fabricante do equipamento, não sendo aceita a simples cópia da especificação geral do edital;</w:t>
      </w:r>
    </w:p>
    <w:p w14:paraId="1E1E33B5" w14:textId="39263418" w:rsidR="00187118" w:rsidRPr="001E375A" w:rsidRDefault="00187118" w:rsidP="00187118">
      <w:pPr>
        <w:ind w:firstLine="142"/>
        <w:jc w:val="both"/>
        <w:rPr>
          <w:rStyle w:val="Forte"/>
          <w:rFonts w:asciiTheme="minorHAnsi" w:hAnsiTheme="minorHAnsi"/>
        </w:rPr>
      </w:pPr>
      <w:r w:rsidRPr="001E375A">
        <w:rPr>
          <w:rStyle w:val="Forte"/>
          <w:rFonts w:asciiTheme="minorHAnsi" w:hAnsiTheme="minorHAnsi"/>
        </w:rPr>
        <w:t xml:space="preserve">6.3.2 - </w:t>
      </w:r>
      <w:r w:rsidRPr="001E375A">
        <w:rPr>
          <w:rStyle w:val="Forte"/>
          <w:rFonts w:asciiTheme="minorHAnsi" w:hAnsiTheme="minorHAnsi"/>
          <w:b w:val="0"/>
        </w:rPr>
        <w:t>O equipamento cotado deverá constar no portfólio de produtos do fabricante, sendo que o mesmo não deverá estar na lista de produtos a serem descontinuados (</w:t>
      </w:r>
      <w:proofErr w:type="spellStart"/>
      <w:r w:rsidRPr="001E375A">
        <w:rPr>
          <w:rStyle w:val="Forte"/>
          <w:rFonts w:asciiTheme="minorHAnsi" w:hAnsiTheme="minorHAnsi"/>
          <w:bCs w:val="0"/>
        </w:rPr>
        <w:t>End</w:t>
      </w:r>
      <w:proofErr w:type="spellEnd"/>
      <w:r w:rsidRPr="001E375A">
        <w:rPr>
          <w:rStyle w:val="Forte"/>
          <w:rFonts w:asciiTheme="minorHAnsi" w:hAnsiTheme="minorHAnsi"/>
          <w:bCs w:val="0"/>
        </w:rPr>
        <w:t>-</w:t>
      </w:r>
      <w:proofErr w:type="spellStart"/>
      <w:r w:rsidRPr="001E375A">
        <w:rPr>
          <w:rStyle w:val="Forte"/>
          <w:rFonts w:asciiTheme="minorHAnsi" w:hAnsiTheme="minorHAnsi"/>
          <w:bCs w:val="0"/>
        </w:rPr>
        <w:t>of-Life</w:t>
      </w:r>
      <w:proofErr w:type="spellEnd"/>
      <w:r w:rsidRPr="001E375A">
        <w:rPr>
          <w:rStyle w:val="Forte"/>
          <w:rFonts w:asciiTheme="minorHAnsi" w:hAnsiTheme="minorHAnsi"/>
          <w:bCs w:val="0"/>
        </w:rPr>
        <w:t xml:space="preserve"> e </w:t>
      </w:r>
      <w:proofErr w:type="spellStart"/>
      <w:r w:rsidRPr="001E375A">
        <w:rPr>
          <w:rStyle w:val="Forte"/>
          <w:rFonts w:asciiTheme="minorHAnsi" w:hAnsiTheme="minorHAnsi"/>
          <w:bCs w:val="0"/>
        </w:rPr>
        <w:t>End-of-Sale</w:t>
      </w:r>
      <w:proofErr w:type="spellEnd"/>
      <w:r w:rsidRPr="001E375A">
        <w:rPr>
          <w:rStyle w:val="Forte"/>
          <w:rFonts w:asciiTheme="minorHAnsi" w:hAnsiTheme="minorHAnsi"/>
          <w:b w:val="0"/>
        </w:rPr>
        <w:t>)</w:t>
      </w:r>
      <w:r w:rsidRPr="001E375A">
        <w:rPr>
          <w:rStyle w:val="Forte"/>
          <w:rFonts w:asciiTheme="minorHAnsi" w:hAnsiTheme="minorHAnsi"/>
        </w:rPr>
        <w:t>;</w:t>
      </w:r>
    </w:p>
    <w:p w14:paraId="07B266AC" w14:textId="77777777" w:rsidR="00187118" w:rsidRPr="001E375A" w:rsidRDefault="00187118" w:rsidP="00187118">
      <w:pPr>
        <w:ind w:firstLine="142"/>
        <w:jc w:val="both"/>
        <w:rPr>
          <w:rStyle w:val="Forte"/>
          <w:rFonts w:asciiTheme="minorHAnsi" w:hAnsiTheme="minorHAnsi"/>
        </w:rPr>
      </w:pPr>
      <w:r w:rsidRPr="001E375A">
        <w:rPr>
          <w:rStyle w:val="Forte"/>
          <w:rFonts w:asciiTheme="minorHAnsi" w:hAnsiTheme="minorHAnsi"/>
        </w:rPr>
        <w:lastRenderedPageBreak/>
        <w:t xml:space="preserve">6.3.3 - </w:t>
      </w:r>
      <w:r w:rsidRPr="001E375A">
        <w:rPr>
          <w:rStyle w:val="Forte"/>
          <w:rFonts w:asciiTheme="minorHAnsi" w:hAnsiTheme="minorHAnsi"/>
          <w:b w:val="0"/>
        </w:rPr>
        <w:t xml:space="preserve">Deverá ser fornecido, no formato de </w:t>
      </w:r>
      <w:r w:rsidRPr="001E375A">
        <w:rPr>
          <w:rStyle w:val="Forte"/>
          <w:rFonts w:asciiTheme="minorHAnsi" w:hAnsiTheme="minorHAnsi"/>
          <w:bCs w:val="0"/>
        </w:rPr>
        <w:t>planilha</w:t>
      </w:r>
      <w:r w:rsidRPr="001E375A">
        <w:rPr>
          <w:rStyle w:val="Forte"/>
          <w:rFonts w:asciiTheme="minorHAnsi" w:hAnsiTheme="minorHAnsi"/>
          <w:b w:val="0"/>
        </w:rPr>
        <w:t>, um documento que faça a associação do item especificado neste Anexo com o documento técnico que comprove a validação do mesmo.</w:t>
      </w:r>
    </w:p>
    <w:p w14:paraId="5A8F90C9" w14:textId="092DDC98" w:rsidR="00187118" w:rsidRPr="00187118" w:rsidRDefault="00187118" w:rsidP="00187118">
      <w:pPr>
        <w:ind w:firstLine="142"/>
        <w:jc w:val="both"/>
        <w:rPr>
          <w:rFonts w:asciiTheme="minorHAnsi" w:hAnsiTheme="minorHAnsi"/>
          <w:b/>
          <w:bCs/>
        </w:rPr>
      </w:pPr>
      <w:r w:rsidRPr="001E375A">
        <w:rPr>
          <w:rStyle w:val="Forte"/>
          <w:rFonts w:asciiTheme="minorHAnsi" w:hAnsiTheme="minorHAnsi"/>
        </w:rPr>
        <w:t xml:space="preserve">6.3.4 - </w:t>
      </w:r>
      <w:r w:rsidRPr="001E375A">
        <w:rPr>
          <w:rStyle w:val="Forte"/>
          <w:rFonts w:asciiTheme="minorHAnsi" w:hAnsiTheme="minorHAnsi"/>
          <w:b w:val="0"/>
        </w:rPr>
        <w:t xml:space="preserve">É pré-requisito obrigatório, para fins de comercialização e utilização no país, a certificação </w:t>
      </w:r>
      <w:r w:rsidRPr="001F3D8B">
        <w:rPr>
          <w:rStyle w:val="Forte"/>
          <w:rFonts w:asciiTheme="minorHAnsi" w:hAnsiTheme="minorHAnsi"/>
          <w:bCs w:val="0"/>
        </w:rPr>
        <w:t>ANATEL</w:t>
      </w:r>
      <w:r w:rsidRPr="001E375A">
        <w:rPr>
          <w:rStyle w:val="Forte"/>
          <w:rFonts w:asciiTheme="minorHAnsi" w:hAnsiTheme="minorHAnsi"/>
          <w:b w:val="0"/>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77777777"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46BA939E" w14:textId="77777777"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7.8</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r w:rsidRPr="00D67F2A">
        <w:rPr>
          <w:rFonts w:ascii="Calibri" w:hAnsi="Calibri" w:cs="Calibri"/>
          <w:shd w:val="clear" w:color="auto" w:fill="FFFFFF"/>
        </w:rPr>
        <w:lastRenderedPageBreak/>
        <w:t xml:space="preserve">para as </w:t>
      </w:r>
      <w:proofErr w:type="spellStart"/>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proofErr w:type="spellEnd"/>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7.9</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7777777" w:rsidR="00733A11" w:rsidRPr="00937F04" w:rsidRDefault="00695F34">
      <w:pPr>
        <w:tabs>
          <w:tab w:val="left" w:pos="2552"/>
        </w:tabs>
        <w:jc w:val="both"/>
        <w:rPr>
          <w:rFonts w:ascii="Calibri" w:hAnsi="Calibri" w:cs="Calibri"/>
        </w:rPr>
      </w:pPr>
      <w:r>
        <w:rPr>
          <w:rFonts w:ascii="Calibri" w:hAnsi="Calibri" w:cs="Calibri"/>
          <w:b/>
          <w:bCs/>
        </w:rPr>
        <w:t>7.11</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7777777" w:rsidR="00733A11" w:rsidRPr="00937F04" w:rsidRDefault="00695F34">
      <w:pPr>
        <w:tabs>
          <w:tab w:val="left" w:pos="2552"/>
        </w:tabs>
        <w:jc w:val="both"/>
        <w:rPr>
          <w:rFonts w:ascii="Calibri" w:hAnsi="Calibri" w:cs="Calibri"/>
        </w:rPr>
      </w:pPr>
      <w:r>
        <w:rPr>
          <w:rFonts w:ascii="Calibri" w:hAnsi="Calibri" w:cs="Calibri"/>
          <w:b/>
          <w:bCs/>
        </w:rPr>
        <w:t>7.12</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77777777" w:rsidR="00733A11" w:rsidRPr="00937F04" w:rsidRDefault="00695F34">
      <w:pPr>
        <w:tabs>
          <w:tab w:val="left" w:pos="2552"/>
        </w:tabs>
        <w:jc w:val="both"/>
        <w:rPr>
          <w:rFonts w:ascii="Calibri" w:hAnsi="Calibri" w:cs="Calibri"/>
        </w:rPr>
      </w:pPr>
      <w:r>
        <w:rPr>
          <w:rFonts w:ascii="Calibri" w:hAnsi="Calibri" w:cs="Calibri"/>
          <w:b/>
          <w:bCs/>
        </w:rPr>
        <w:t>7.13</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77777777" w:rsidR="00733A11" w:rsidRPr="00937F04" w:rsidRDefault="00695F34">
      <w:pPr>
        <w:tabs>
          <w:tab w:val="left" w:pos="2552"/>
        </w:tabs>
        <w:jc w:val="both"/>
        <w:rPr>
          <w:rFonts w:ascii="Calibri" w:hAnsi="Calibri" w:cs="Calibri"/>
        </w:rPr>
      </w:pPr>
      <w:r>
        <w:rPr>
          <w:rFonts w:ascii="Calibri" w:hAnsi="Calibri" w:cs="Calibri"/>
          <w:b/>
          <w:bCs/>
        </w:rPr>
        <w:t>7.14</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w:t>
      </w:r>
      <w:proofErr w:type="spellStart"/>
      <w:r w:rsidR="00733A11" w:rsidRPr="00937F04">
        <w:rPr>
          <w:rFonts w:ascii="Calibri" w:hAnsi="Calibri" w:cs="Calibri"/>
        </w:rPr>
        <w:t>habilitatórias</w:t>
      </w:r>
      <w:proofErr w:type="spellEnd"/>
      <w:r w:rsidR="00733A11" w:rsidRPr="00937F04">
        <w:rPr>
          <w:rFonts w:ascii="Calibri" w:hAnsi="Calibri" w:cs="Calibri"/>
        </w:rPr>
        <w:t xml:space="preserve">, o Pregoeiro examinará a proposta ou o lance </w:t>
      </w:r>
      <w:r w:rsidR="00FA3412" w:rsidRPr="00937F04">
        <w:rPr>
          <w:rFonts w:ascii="Calibri" w:hAnsi="Calibri" w:cs="Calibri"/>
        </w:rPr>
        <w:t>subsequente</w:t>
      </w:r>
      <w:r w:rsidR="00733A11" w:rsidRPr="00937F04">
        <w:rPr>
          <w:rFonts w:ascii="Calibri" w:hAnsi="Calibri" w:cs="Calibri"/>
        </w:rPr>
        <w:t xml:space="preserve">, verificando a sua compatibilidade e a habilitação do participante, na ordem de classificação, e assim sucessivamente, até a apuração de uma proposta ou lance que atenda o Edital. </w:t>
      </w:r>
    </w:p>
    <w:p w14:paraId="1B66BDFA" w14:textId="77777777" w:rsidR="00733A11" w:rsidRPr="00642651" w:rsidRDefault="00733A11">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77777777"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lastRenderedPageBreak/>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Os licitantes que se encontrarem em recuperação judicial ou extrajudicial devem demonstrar 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77777777"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671D266B" w14:textId="77777777" w:rsidR="001E3636" w:rsidRDefault="001E3636">
      <w:pPr>
        <w:tabs>
          <w:tab w:val="left" w:pos="2552"/>
        </w:tabs>
        <w:jc w:val="both"/>
        <w:rPr>
          <w:rFonts w:ascii="Calibri" w:hAnsi="Calibri" w:cs="Calibri"/>
          <w:sz w:val="20"/>
          <w:szCs w:val="20"/>
        </w:rPr>
      </w:pP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143CBB1E" w14:textId="4D40365B" w:rsidR="00733A11" w:rsidRPr="0000699E" w:rsidRDefault="00F45909">
      <w:pPr>
        <w:tabs>
          <w:tab w:val="left" w:pos="2552"/>
          <w:tab w:val="left" w:pos="9107"/>
        </w:tabs>
        <w:jc w:val="both"/>
        <w:rPr>
          <w:rFonts w:ascii="Calibri" w:hAnsi="Calibri" w:cs="Calibri"/>
        </w:rPr>
      </w:pPr>
      <w:r w:rsidRPr="0000699E">
        <w:rPr>
          <w:rFonts w:ascii="Calibri" w:hAnsi="Calibri" w:cs="Calibri"/>
          <w:b/>
          <w:bCs/>
        </w:rPr>
        <w:t>9</w:t>
      </w:r>
      <w:r w:rsidR="00733A11" w:rsidRPr="0000699E">
        <w:rPr>
          <w:rFonts w:ascii="Calibri" w:hAnsi="Calibri" w:cs="Calibri"/>
          <w:b/>
          <w:bCs/>
        </w:rPr>
        <w:t xml:space="preserve">.1 – </w:t>
      </w:r>
      <w:r w:rsidR="00733A11" w:rsidRPr="0000699E">
        <w:rPr>
          <w:rFonts w:ascii="Calibri" w:hAnsi="Calibri" w:cs="Calibri"/>
        </w:rPr>
        <w:t xml:space="preserve">Será considerada primeira classificada, a proposta que, obedecendo às condições, especificações e procedimentos </w:t>
      </w:r>
      <w:r w:rsidRPr="0000699E">
        <w:rPr>
          <w:rFonts w:ascii="Calibri" w:hAnsi="Calibri" w:cs="Calibri"/>
        </w:rPr>
        <w:t>d</w:t>
      </w:r>
      <w:r w:rsidR="00733A11" w:rsidRPr="0000699E">
        <w:rPr>
          <w:rFonts w:ascii="Calibri" w:hAnsi="Calibri" w:cs="Calibri"/>
        </w:rPr>
        <w:t xml:space="preserve">este edital, apresentar o </w:t>
      </w:r>
      <w:r w:rsidR="00D84E0F" w:rsidRPr="0000699E">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00699E" w:rsidRPr="0000699E">
            <w:rPr>
              <w:rFonts w:asciiTheme="minorHAnsi" w:hAnsiTheme="minorHAnsi" w:cstheme="minorHAnsi"/>
              <w:b/>
            </w:rPr>
            <w:t>por lote</w:t>
          </w:r>
        </w:sdtContent>
      </w:sdt>
      <w:r w:rsidR="00D84E0F" w:rsidRPr="0000699E">
        <w:rPr>
          <w:rFonts w:asciiTheme="minorHAnsi" w:hAnsiTheme="minorHAnsi" w:cstheme="minorHAnsi"/>
          <w:b/>
        </w:rPr>
        <w:t>,</w:t>
      </w:r>
      <w:r w:rsidR="00D84E0F" w:rsidRPr="0000699E">
        <w:rPr>
          <w:rFonts w:ascii="Calibri" w:hAnsi="Calibri" w:cs="Calibri"/>
        </w:rPr>
        <w:t xml:space="preserve"> </w:t>
      </w:r>
      <w:r w:rsidR="00733A11" w:rsidRPr="0000699E">
        <w:rPr>
          <w:rFonts w:ascii="Calibri" w:hAnsi="Calibri" w:cs="Calibri"/>
        </w:rPr>
        <w:t xml:space="preserve">conforme </w:t>
      </w:r>
      <w:r w:rsidR="00733A11" w:rsidRPr="0000699E">
        <w:rPr>
          <w:rFonts w:ascii="Calibri" w:hAnsi="Calibri" w:cs="Calibri"/>
          <w:b/>
          <w:bCs/>
        </w:rPr>
        <w:t>Anexo I</w:t>
      </w:r>
      <w:r w:rsidR="00082D65" w:rsidRPr="0000699E">
        <w:rPr>
          <w:rFonts w:ascii="Calibri" w:hAnsi="Calibri" w:cs="Calibri"/>
          <w:b/>
          <w:bCs/>
        </w:rPr>
        <w:t>I</w:t>
      </w:r>
      <w:r w:rsidR="00733A11" w:rsidRPr="0000699E">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sidRPr="0000699E">
        <w:rPr>
          <w:rFonts w:ascii="Calibri" w:hAnsi="Calibri" w:cs="Calibri"/>
          <w:b/>
          <w:bCs/>
        </w:rPr>
        <w:t xml:space="preserve">9.2 </w:t>
      </w:r>
      <w:r w:rsidR="00733A11" w:rsidRPr="0000699E">
        <w:rPr>
          <w:rFonts w:ascii="Calibri" w:hAnsi="Calibri" w:cs="Calibri"/>
          <w:b/>
          <w:bCs/>
        </w:rPr>
        <w:t>–</w:t>
      </w:r>
      <w:r w:rsidR="00733A11" w:rsidRPr="0000699E">
        <w:rPr>
          <w:rFonts w:ascii="Calibri" w:hAnsi="Calibri" w:cs="Calibri"/>
        </w:rPr>
        <w:t xml:space="preserve"> Quando na especificação do objeto forem estabelecidas medidas aproximadas, no julgamento serão adotadas as variações admitidas pela ABNT ou, na ausência</w:t>
      </w:r>
      <w:r w:rsidR="00733A11" w:rsidRPr="00937F04">
        <w:rPr>
          <w:rFonts w:ascii="Calibri" w:hAnsi="Calibri" w:cs="Calibri"/>
        </w:rPr>
        <w:t xml:space="preserve">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29BE46EE"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E718DF">
        <w:rPr>
          <w:rFonts w:ascii="Calibri" w:hAnsi="Calibri"/>
        </w:rPr>
        <w:t>.</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00699E"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w:t>
      </w:r>
      <w:r w:rsidRPr="0000699E">
        <w:rPr>
          <w:rFonts w:ascii="Calibri" w:hAnsi="Calibri" w:cs="Calibri"/>
        </w:rPr>
        <w:t>registrar a impugnação efetuando o login, acessando o processo eletrônico, botão “Impugnação”.</w:t>
      </w:r>
    </w:p>
    <w:p w14:paraId="292E14E7" w14:textId="3E0B3DDF" w:rsidR="00F36B64" w:rsidRPr="0000699E" w:rsidRDefault="00F36B64" w:rsidP="00D84E0F">
      <w:pPr>
        <w:pStyle w:val="Contedodoquadro"/>
        <w:rPr>
          <w:rFonts w:asciiTheme="minorHAnsi" w:hAnsiTheme="minorHAnsi" w:cstheme="minorHAnsi"/>
          <w:szCs w:val="24"/>
        </w:rPr>
      </w:pPr>
      <w:r w:rsidRPr="0000699E">
        <w:rPr>
          <w:rFonts w:ascii="Calibri" w:hAnsi="Calibri" w:cs="Calibri"/>
          <w:b/>
          <w:bCs/>
        </w:rPr>
        <w:t>1</w:t>
      </w:r>
      <w:r w:rsidR="00F45909" w:rsidRPr="0000699E">
        <w:rPr>
          <w:rFonts w:ascii="Calibri" w:hAnsi="Calibri" w:cs="Calibri"/>
          <w:b/>
          <w:bCs/>
        </w:rPr>
        <w:t>0</w:t>
      </w:r>
      <w:r w:rsidRPr="0000699E">
        <w:rPr>
          <w:rFonts w:ascii="Calibri" w:hAnsi="Calibri" w:cs="Calibri"/>
          <w:b/>
          <w:bCs/>
        </w:rPr>
        <w:t>.1.2 –</w:t>
      </w:r>
      <w:r w:rsidRPr="0000699E">
        <w:rPr>
          <w:rFonts w:ascii="Calibri" w:hAnsi="Calibri" w:cs="Calibri"/>
        </w:rPr>
        <w:t xml:space="preserve"> Excepcionalmente, a impugnação poderá ser realizada pelo </w:t>
      </w:r>
      <w:r w:rsidR="00D84E0F" w:rsidRPr="0000699E">
        <w:rPr>
          <w:rFonts w:asciiTheme="minorHAnsi" w:hAnsiTheme="minorHAnsi" w:cstheme="minorHAnsi"/>
          <w:b/>
          <w:bCs/>
        </w:rPr>
        <w:t>e-mail:</w:t>
      </w:r>
      <w:r w:rsidR="00D84E0F" w:rsidRPr="0000699E">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00699E" w:rsidRPr="0000699E">
            <w:rPr>
              <w:rFonts w:asciiTheme="minorHAnsi" w:hAnsiTheme="minorHAnsi" w:cstheme="minorHAnsi"/>
            </w:rPr>
            <w:t>licita@udesc.br</w:t>
          </w:r>
        </w:sdtContent>
      </w:sdt>
      <w:r w:rsidRPr="0000699E">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00699E">
        <w:rPr>
          <w:rFonts w:ascii="Calibri" w:hAnsi="Calibri" w:cs="Calibri"/>
          <w:b/>
          <w:bCs/>
        </w:rPr>
        <w:t>1</w:t>
      </w:r>
      <w:r w:rsidR="00F45909" w:rsidRPr="0000699E">
        <w:rPr>
          <w:rFonts w:ascii="Calibri" w:hAnsi="Calibri" w:cs="Calibri"/>
          <w:b/>
          <w:bCs/>
        </w:rPr>
        <w:t>0.1.3</w:t>
      </w:r>
      <w:r w:rsidRPr="0000699E">
        <w:rPr>
          <w:rFonts w:ascii="Calibri" w:hAnsi="Calibri" w:cs="Calibri"/>
          <w:b/>
          <w:bCs/>
        </w:rPr>
        <w:t xml:space="preserve"> –</w:t>
      </w:r>
      <w:r w:rsidRPr="0000699E">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lastRenderedPageBreak/>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proofErr w:type="spellStart"/>
      <w:r w:rsidR="005D7B10">
        <w:rPr>
          <w:rFonts w:ascii="Calibri" w:hAnsi="Calibri" w:cs="Calibri"/>
        </w:rPr>
        <w:t>SGP</w:t>
      </w:r>
      <w:r>
        <w:rPr>
          <w:rFonts w:ascii="Calibri" w:hAnsi="Calibri" w:cs="Calibri"/>
        </w:rPr>
        <w:t>e</w:t>
      </w:r>
      <w:proofErr w:type="spellEnd"/>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proofErr w:type="spellStart"/>
      <w:r w:rsidR="005D7B10">
        <w:rPr>
          <w:rFonts w:ascii="Calibri" w:hAnsi="Calibri" w:cs="Calibri"/>
        </w:rPr>
        <w:t>Udesc</w:t>
      </w:r>
      <w:proofErr w:type="spellEnd"/>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2"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2"/>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lastRenderedPageBreak/>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proofErr w:type="spellStart"/>
      <w:r w:rsidR="000A37B7">
        <w:rPr>
          <w:rFonts w:ascii="Calibri" w:hAnsi="Calibri" w:cs="Calibri"/>
        </w:rPr>
        <w:t>Udesc</w:t>
      </w:r>
      <w:proofErr w:type="spellEnd"/>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4D3F3D5F"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523E78DE" w14:textId="77777777" w:rsidR="005071E8" w:rsidRDefault="005071E8" w:rsidP="005071E8">
      <w:pPr>
        <w:jc w:val="both"/>
        <w:rPr>
          <w:rFonts w:ascii="Calibri" w:hAnsi="Calibri" w:cs="Calibri"/>
        </w:rPr>
      </w:pPr>
      <w:r w:rsidRPr="00643C8A">
        <w:rPr>
          <w:rFonts w:ascii="Calibri" w:hAnsi="Calibri" w:cs="Calibri"/>
          <w:b/>
          <w:bCs/>
        </w:rPr>
        <w:t xml:space="preserve">12.5 </w:t>
      </w:r>
      <w:r>
        <w:rPr>
          <w:rFonts w:ascii="Calibri" w:hAnsi="Calibri" w:cs="Calibri"/>
          <w:b/>
          <w:bCs/>
        </w:rPr>
        <w:t xml:space="preserve">– </w:t>
      </w:r>
      <w:r w:rsidRPr="007119C4">
        <w:rPr>
          <w:rFonts w:ascii="Calibri" w:hAnsi="Calibri" w:cs="Calibri"/>
        </w:rPr>
        <w:t xml:space="preserve">Conforme estabelecido pelo Decreto Estadual n.º </w:t>
      </w:r>
      <w:r>
        <w:rPr>
          <w:rFonts w:ascii="Calibri" w:hAnsi="Calibri" w:cs="Calibri"/>
        </w:rPr>
        <w:t>1.073</w:t>
      </w:r>
      <w:r w:rsidRPr="007119C4">
        <w:rPr>
          <w:rFonts w:ascii="Calibri" w:hAnsi="Calibri" w:cs="Calibri"/>
        </w:rPr>
        <w:t xml:space="preserve">, de </w:t>
      </w:r>
      <w:r>
        <w:rPr>
          <w:rFonts w:ascii="Calibri" w:hAnsi="Calibri" w:cs="Calibri"/>
        </w:rPr>
        <w:t>23</w:t>
      </w:r>
      <w:r w:rsidRPr="007119C4">
        <w:rPr>
          <w:rFonts w:ascii="Calibri" w:hAnsi="Calibri" w:cs="Calibri"/>
        </w:rPr>
        <w:t xml:space="preserve"> de </w:t>
      </w:r>
      <w:r>
        <w:rPr>
          <w:rFonts w:ascii="Calibri" w:hAnsi="Calibri" w:cs="Calibri"/>
        </w:rPr>
        <w:t>fevereiro</w:t>
      </w:r>
      <w:r w:rsidRPr="007119C4">
        <w:rPr>
          <w:rFonts w:ascii="Calibri" w:hAnsi="Calibri" w:cs="Calibri"/>
        </w:rPr>
        <w:t xml:space="preserve"> de 20</w:t>
      </w:r>
      <w:r>
        <w:rPr>
          <w:rFonts w:ascii="Calibri" w:hAnsi="Calibri" w:cs="Calibri"/>
        </w:rPr>
        <w:t>17</w:t>
      </w:r>
      <w:r w:rsidRPr="007119C4">
        <w:rPr>
          <w:rFonts w:ascii="Calibri" w:hAnsi="Calibri" w:cs="Calibri"/>
        </w:rPr>
        <w:t xml:space="preserve"> em seu artigo 9º.§4º, o credor que não possuir conta corrente no Banco do Brasil S/A receber</w:t>
      </w:r>
      <w:r>
        <w:rPr>
          <w:rFonts w:ascii="Calibri" w:hAnsi="Calibri" w:cs="Calibri"/>
        </w:rPr>
        <w:t>á</w:t>
      </w:r>
      <w:r w:rsidRPr="007119C4">
        <w:rPr>
          <w:rFonts w:ascii="Calibri" w:hAnsi="Calibri" w:cs="Calibri"/>
        </w:rPr>
        <w:t xml:space="preserve"> o pagamento em outras instituições, mediante crédito em conta corrente do favorecido, ficando, contudo, responsável pelo pagamento das tarifas bancárias devidas da operação.</w:t>
      </w:r>
    </w:p>
    <w:p w14:paraId="41AFBEE1" w14:textId="77777777" w:rsidR="005071E8" w:rsidRPr="00937F04" w:rsidRDefault="005071E8" w:rsidP="005071E8">
      <w:pPr>
        <w:jc w:val="both"/>
        <w:rPr>
          <w:rFonts w:ascii="Calibri" w:hAnsi="Calibri" w:cs="Calibri"/>
        </w:rPr>
      </w:pPr>
      <w:r w:rsidRPr="00643C8A">
        <w:rPr>
          <w:rFonts w:ascii="Calibri" w:hAnsi="Calibri" w:cs="Calibri"/>
          <w:b/>
          <w:bCs/>
        </w:rPr>
        <w:t>12.6 –</w:t>
      </w:r>
      <w:r>
        <w:rPr>
          <w:rFonts w:ascii="Calibri" w:hAnsi="Calibri" w:cs="Calibri"/>
        </w:rPr>
        <w:t xml:space="preserve"> A </w:t>
      </w:r>
      <w:proofErr w:type="spellStart"/>
      <w:r>
        <w:rPr>
          <w:rFonts w:ascii="Calibri" w:hAnsi="Calibri" w:cs="Calibri"/>
        </w:rPr>
        <w:t>Udesc</w:t>
      </w:r>
      <w:proofErr w:type="spellEnd"/>
      <w:r>
        <w:rPr>
          <w:rFonts w:ascii="Calibri" w:hAnsi="Calibri" w:cs="Calibri"/>
        </w:rPr>
        <w:t xml:space="preserve"> realizará as retenções de Imposto de Renda (IR) conforme estabelecido no Decreto Estadual nº 129, de 10 de maio de 2023.</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lastRenderedPageBreak/>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lastRenderedPageBreak/>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207FB1D2"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w:t>
      </w:r>
      <w:r w:rsidR="008D28D0" w:rsidRPr="0000699E">
        <w:rPr>
          <w:rFonts w:ascii="Calibri" w:hAnsi="Calibri" w:cs="Calibri"/>
          <w:bCs/>
        </w:rPr>
        <w:t xml:space="preserve">processo UDESC </w:t>
      </w:r>
      <w:r w:rsidR="0000699E" w:rsidRPr="0000699E">
        <w:rPr>
          <w:rFonts w:ascii="Calibri" w:hAnsi="Calibri" w:cs="Calibri"/>
          <w:bCs/>
        </w:rPr>
        <w:t>18458</w:t>
      </w:r>
      <w:r w:rsidR="008D28D0" w:rsidRPr="0000699E">
        <w:rPr>
          <w:rFonts w:ascii="Calibri" w:hAnsi="Calibri" w:cs="Calibri"/>
          <w:bCs/>
        </w:rPr>
        <w:t>/202</w:t>
      </w:r>
      <w:r w:rsidR="00D7191D" w:rsidRPr="0000699E">
        <w:rPr>
          <w:rFonts w:ascii="Calibri" w:hAnsi="Calibri" w:cs="Calibri"/>
          <w:bCs/>
        </w:rPr>
        <w:t>3</w:t>
      </w:r>
      <w:r w:rsidR="008D28D0" w:rsidRPr="0000699E">
        <w:rPr>
          <w:rFonts w:ascii="Calibri" w:hAnsi="Calibri" w:cs="Calibri"/>
          <w:bCs/>
        </w:rPr>
        <w:t>.</w:t>
      </w:r>
      <w:r w:rsidR="008D28D0" w:rsidRPr="003B3B12">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proofErr w:type="spellStart"/>
      <w:r w:rsidR="003B3B12">
        <w:rPr>
          <w:rFonts w:ascii="Calibri" w:hAnsi="Calibri" w:cs="Calibri"/>
          <w:szCs w:val="22"/>
        </w:rPr>
        <w:t>Udesc</w:t>
      </w:r>
      <w:proofErr w:type="spellEnd"/>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proofErr w:type="spellStart"/>
      <w:r w:rsidR="00DC5013">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proofErr w:type="spellStart"/>
      <w:r w:rsidR="003B3B12">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77777777" w:rsidR="003206AA" w:rsidRDefault="003206AA">
      <w:pPr>
        <w:jc w:val="both"/>
        <w:rPr>
          <w:rFonts w:ascii="Calibri" w:hAnsi="Calibri" w:cs="Calibri"/>
          <w:szCs w:val="18"/>
        </w:rPr>
      </w:pPr>
    </w:p>
    <w:p w14:paraId="00737C95" w14:textId="33F11B34" w:rsidR="003206AA" w:rsidRPr="00D84E0F" w:rsidRDefault="00850A2C"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00699E">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3-06-26T00:00:00Z">
            <w:dateFormat w:val="d' de 'MMMM' de 'yyyy"/>
            <w:lid w:val="pt-BR"/>
            <w:storeMappedDataAs w:val="dateTime"/>
            <w:calendar w:val="gregorian"/>
          </w:date>
        </w:sdtPr>
        <w:sdtEndPr/>
        <w:sdtContent>
          <w:r>
            <w:rPr>
              <w:rFonts w:asciiTheme="minorHAnsi" w:hAnsiTheme="minorHAnsi" w:cstheme="minorHAnsi"/>
              <w:b/>
            </w:rPr>
            <w:t>26 de junho de 2023</w:t>
          </w:r>
        </w:sdtContent>
      </w:sdt>
      <w:r w:rsidR="00D84E0F" w:rsidRPr="00D84E0F">
        <w:rPr>
          <w:rFonts w:asciiTheme="minorHAnsi" w:hAnsiTheme="minorHAnsi" w:cstheme="minorHAnsi"/>
          <w:b/>
        </w:rPr>
        <w:t>.</w:t>
      </w:r>
    </w:p>
    <w:p w14:paraId="697F04FE" w14:textId="77777777" w:rsidR="003206AA" w:rsidRPr="00F17523" w:rsidRDefault="003206AA"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0667E990" w14:textId="65CD2FE3"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w:t>
      </w:r>
      <w:r w:rsidRPr="0000699E">
        <w:rPr>
          <w:rFonts w:ascii="Calibri" w:hAnsi="Calibri" w:cs="Calibri"/>
          <w:b/>
        </w:rPr>
        <w:t xml:space="preserve">ELETRÔNICO Nº </w:t>
      </w:r>
      <w:r w:rsidR="00F2392A" w:rsidRPr="0000699E">
        <w:rPr>
          <w:rFonts w:ascii="Calibri" w:hAnsi="Calibri" w:cs="Calibri"/>
          <w:b/>
        </w:rPr>
        <w:t>0</w:t>
      </w:r>
      <w:r w:rsidR="0000699E" w:rsidRPr="0000699E">
        <w:rPr>
          <w:rFonts w:ascii="Calibri" w:hAnsi="Calibri" w:cs="Calibri"/>
          <w:b/>
        </w:rPr>
        <w:t>936</w:t>
      </w:r>
      <w:r w:rsidR="00F2392A" w:rsidRPr="0000699E">
        <w:rPr>
          <w:rFonts w:ascii="Calibri" w:hAnsi="Calibri" w:cs="Calibri"/>
          <w:b/>
        </w:rPr>
        <w:t>/20</w:t>
      </w:r>
      <w:r w:rsidR="00095A81" w:rsidRPr="0000699E">
        <w:rPr>
          <w:rFonts w:ascii="Calibri" w:hAnsi="Calibri" w:cs="Calibri"/>
          <w:b/>
        </w:rPr>
        <w:t>2</w:t>
      </w:r>
      <w:r w:rsidR="00D7191D" w:rsidRPr="0000699E">
        <w:rPr>
          <w:rFonts w:ascii="Calibri" w:hAnsi="Calibri" w:cs="Calibri"/>
          <w:b/>
        </w:rPr>
        <w:t>3</w:t>
      </w:r>
    </w:p>
    <w:p w14:paraId="22033BB9" w14:textId="42B560E9"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6866D232" w14:textId="4B9AAF0A" w:rsidR="00845E6F" w:rsidRPr="00845E6F" w:rsidRDefault="00845E6F" w:rsidP="00845E6F">
      <w:pPr>
        <w:rPr>
          <w:rFonts w:ascii="Calibri" w:hAnsi="Calibri" w:cs="Calibri"/>
          <w:b/>
          <w:u w:val="single"/>
          <w:lang w:eastAsia="pt-BR"/>
        </w:rPr>
      </w:pPr>
    </w:p>
    <w:p w14:paraId="337375A3" w14:textId="2925310E" w:rsidR="00845E6F" w:rsidRPr="00845E6F" w:rsidRDefault="00845E6F" w:rsidP="00845E6F">
      <w:pPr>
        <w:numPr>
          <w:ilvl w:val="0"/>
          <w:numId w:val="39"/>
        </w:numPr>
        <w:suppressAutoHyphens w:val="0"/>
        <w:spacing w:line="276" w:lineRule="auto"/>
        <w:contextualSpacing/>
        <w:jc w:val="both"/>
        <w:rPr>
          <w:rFonts w:ascii="Calibri" w:hAnsi="Calibri" w:cs="Calibri"/>
          <w:b/>
          <w:bCs/>
          <w:lang w:eastAsia="pt-BR"/>
        </w:rPr>
      </w:pPr>
      <w:r w:rsidRPr="00845E6F">
        <w:rPr>
          <w:rFonts w:ascii="Calibri" w:hAnsi="Calibri" w:cs="Calibri"/>
          <w:b/>
          <w:bCs/>
          <w:lang w:eastAsia="pt-BR"/>
        </w:rPr>
        <w:t>OBJETO</w:t>
      </w:r>
      <w:r w:rsidRPr="00845E6F">
        <w:rPr>
          <w:rFonts w:ascii="Calibri" w:hAnsi="Calibri" w:cs="Calibri"/>
          <w:lang w:eastAsia="pt-BR"/>
        </w:rPr>
        <w:t>: AQUISIÇÃO DE MATERIAIS E EQUIPAMENTOS PARA REDE DE COMPUTADORES DA UDESC.</w:t>
      </w:r>
    </w:p>
    <w:p w14:paraId="6F74B0E6" w14:textId="77777777" w:rsidR="00845E6F" w:rsidRPr="00845E6F" w:rsidRDefault="00845E6F" w:rsidP="00845E6F">
      <w:pPr>
        <w:suppressAutoHyphens w:val="0"/>
        <w:ind w:left="142"/>
        <w:contextualSpacing/>
        <w:jc w:val="both"/>
        <w:rPr>
          <w:rFonts w:ascii="Calibri" w:hAnsi="Calibri" w:cs="Calibri"/>
          <w:b/>
          <w:bCs/>
          <w:lang w:eastAsia="pt-BR"/>
        </w:rPr>
      </w:pPr>
    </w:p>
    <w:p w14:paraId="6AB35AB8" w14:textId="7795BF86" w:rsidR="00845E6F" w:rsidRPr="00845E6F" w:rsidRDefault="00845E6F" w:rsidP="00845E6F">
      <w:pPr>
        <w:numPr>
          <w:ilvl w:val="0"/>
          <w:numId w:val="39"/>
        </w:numPr>
        <w:suppressAutoHyphens w:val="0"/>
        <w:spacing w:line="276" w:lineRule="auto"/>
        <w:rPr>
          <w:rFonts w:ascii="Calibri" w:hAnsi="Calibri" w:cs="Calibri"/>
          <w:b/>
          <w:bCs/>
          <w:lang w:eastAsia="pt-BR"/>
        </w:rPr>
      </w:pPr>
      <w:r w:rsidRPr="00845E6F">
        <w:rPr>
          <w:rFonts w:ascii="Calibri" w:hAnsi="Calibri" w:cs="Calibri"/>
          <w:b/>
          <w:bCs/>
          <w:lang w:eastAsia="pt-BR"/>
        </w:rPr>
        <w:t>ESPECIFICAÇÕES E DESCRIÇÃO D</w:t>
      </w:r>
      <w:r>
        <w:rPr>
          <w:rFonts w:ascii="Calibri" w:hAnsi="Calibri" w:cs="Calibri"/>
          <w:b/>
          <w:bCs/>
          <w:lang w:eastAsia="pt-BR"/>
        </w:rPr>
        <w:t>OS ITENS: (</w:t>
      </w:r>
      <w:r w:rsidRPr="00845E6F">
        <w:rPr>
          <w:rFonts w:ascii="Calibri" w:hAnsi="Calibri" w:cs="Calibri"/>
          <w:b/>
          <w:bCs/>
          <w:lang w:eastAsia="pt-BR"/>
        </w:rPr>
        <w:t xml:space="preserve">Conforme </w:t>
      </w:r>
      <w:r>
        <w:rPr>
          <w:rFonts w:ascii="Calibri" w:hAnsi="Calibri" w:cs="Calibri"/>
          <w:b/>
          <w:bCs/>
          <w:lang w:eastAsia="pt-BR"/>
        </w:rPr>
        <w:t xml:space="preserve">numeração e quantitativos do </w:t>
      </w:r>
      <w:r w:rsidRPr="001F3D8B">
        <w:rPr>
          <w:rFonts w:ascii="Calibri" w:hAnsi="Calibri" w:cs="Calibri"/>
          <w:b/>
          <w:bCs/>
          <w:u w:val="single"/>
          <w:lang w:eastAsia="pt-BR"/>
        </w:rPr>
        <w:t>Anexo II</w:t>
      </w:r>
      <w:r w:rsidRPr="001F3D8B">
        <w:rPr>
          <w:rFonts w:ascii="Calibri" w:hAnsi="Calibri" w:cs="Calibri"/>
          <w:b/>
          <w:bCs/>
          <w:lang w:eastAsia="pt-BR"/>
        </w:rPr>
        <w:t>.)</w:t>
      </w:r>
    </w:p>
    <w:p w14:paraId="0839FB89" w14:textId="77777777" w:rsidR="00845E6F" w:rsidRPr="00845E6F" w:rsidRDefault="00845E6F" w:rsidP="00845E6F">
      <w:pPr>
        <w:rPr>
          <w:rFonts w:ascii="Calibri" w:hAnsi="Calibri" w:cs="Calibri"/>
          <w:b/>
          <w:u w:val="single"/>
          <w:lang w:eastAsia="pt-BR"/>
        </w:rPr>
      </w:pPr>
    </w:p>
    <w:p w14:paraId="1D718015" w14:textId="77777777" w:rsidR="00845E6F" w:rsidRPr="00845E6F" w:rsidRDefault="00845E6F" w:rsidP="00845E6F">
      <w:pPr>
        <w:numPr>
          <w:ilvl w:val="0"/>
          <w:numId w:val="35"/>
        </w:numPr>
        <w:tabs>
          <w:tab w:val="clear" w:pos="283"/>
          <w:tab w:val="left" w:pos="0"/>
          <w:tab w:val="num" w:pos="1273"/>
        </w:tabs>
        <w:ind w:left="1492" w:hanging="76"/>
        <w:jc w:val="both"/>
        <w:rPr>
          <w:rFonts w:ascii="Calibri" w:hAnsi="Calibri" w:cs="Calibri"/>
        </w:rPr>
      </w:pPr>
      <w:r w:rsidRPr="00845E6F">
        <w:rPr>
          <w:rFonts w:ascii="Calibri" w:hAnsi="Calibri" w:cs="Calibri"/>
          <w:b/>
          <w:bCs/>
        </w:rPr>
        <w:t xml:space="preserve">Patch </w:t>
      </w:r>
      <w:proofErr w:type="spellStart"/>
      <w:r w:rsidRPr="00845E6F">
        <w:rPr>
          <w:rFonts w:ascii="Calibri" w:hAnsi="Calibri" w:cs="Calibri"/>
          <w:b/>
          <w:bCs/>
        </w:rPr>
        <w:t>panel</w:t>
      </w:r>
      <w:proofErr w:type="spellEnd"/>
      <w:r w:rsidRPr="00845E6F">
        <w:rPr>
          <w:rFonts w:ascii="Calibri" w:hAnsi="Calibri" w:cs="Calibri"/>
          <w:b/>
          <w:bCs/>
        </w:rPr>
        <w:t xml:space="preserve"> de 24 portas, categoria 6.</w:t>
      </w:r>
      <w:bookmarkStart w:id="3" w:name="__DdeLink__509_1431581328149525455"/>
      <w:r w:rsidRPr="00845E6F">
        <w:rPr>
          <w:rFonts w:ascii="Calibri" w:hAnsi="Calibri" w:cs="Calibri"/>
          <w:b/>
          <w:bCs/>
        </w:rPr>
        <w:t xml:space="preserve"> </w:t>
      </w:r>
    </w:p>
    <w:p w14:paraId="264B7A00" w14:textId="65BAA5B2" w:rsidR="00845E6F" w:rsidRPr="00845E6F" w:rsidRDefault="00845E6F" w:rsidP="00845E6F">
      <w:pPr>
        <w:tabs>
          <w:tab w:val="left" w:pos="0"/>
        </w:tabs>
        <w:ind w:left="2202"/>
        <w:jc w:val="both"/>
        <w:rPr>
          <w:rFonts w:ascii="Calibri" w:hAnsi="Calibri" w:cs="Calibri"/>
        </w:rPr>
      </w:pPr>
      <w:r w:rsidRPr="00845E6F">
        <w:rPr>
          <w:rFonts w:ascii="Calibri" w:hAnsi="Calibri" w:cs="Calibri"/>
          <w:b/>
          <w:bCs/>
        </w:rPr>
        <w:t>C</w:t>
      </w:r>
      <w:bookmarkEnd w:id="3"/>
      <w:r w:rsidRPr="00845E6F">
        <w:rPr>
          <w:rFonts w:ascii="Calibri" w:hAnsi="Calibri" w:cs="Calibri"/>
          <w:b/>
          <w:bCs/>
        </w:rPr>
        <w:t>aracterísticas Mínimas</w:t>
      </w:r>
    </w:p>
    <w:p w14:paraId="389419B5" w14:textId="77777777" w:rsidR="00845E6F" w:rsidRPr="00845E6F" w:rsidRDefault="00845E6F" w:rsidP="00845E6F">
      <w:pPr>
        <w:pStyle w:val="PargrafodaLista3"/>
        <w:numPr>
          <w:ilvl w:val="1"/>
          <w:numId w:val="35"/>
        </w:numPr>
        <w:tabs>
          <w:tab w:val="clear" w:pos="284"/>
          <w:tab w:val="left" w:pos="0"/>
          <w:tab w:val="num" w:pos="1274"/>
        </w:tabs>
        <w:spacing w:after="0" w:line="240" w:lineRule="auto"/>
        <w:ind w:left="1706" w:hanging="76"/>
        <w:jc w:val="both"/>
        <w:rPr>
          <w:sz w:val="24"/>
          <w:szCs w:val="24"/>
        </w:rPr>
      </w:pPr>
      <w:r w:rsidRPr="00845E6F">
        <w:rPr>
          <w:sz w:val="24"/>
          <w:szCs w:val="24"/>
        </w:rPr>
        <w:t>Categoria 6;</w:t>
      </w:r>
    </w:p>
    <w:p w14:paraId="24AB0813"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Instalação direta em racks de 19”;</w:t>
      </w:r>
    </w:p>
    <w:p w14:paraId="50619A24"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Altura de 1 U;</w:t>
      </w:r>
    </w:p>
    <w:p w14:paraId="4B633DBB"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Possuir 24 posições RJ-45;</w:t>
      </w:r>
    </w:p>
    <w:p w14:paraId="394402EE"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Terminais de conexão padrão 110 IDC nos padrões 568 A/B;</w:t>
      </w:r>
    </w:p>
    <w:p w14:paraId="01312FB1"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Vias de contato frontais com camada de 50µin de ouro;</w:t>
      </w:r>
    </w:p>
    <w:p w14:paraId="56FF5ADD"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Fornecido com guia traseiro para fixação individual dos cabos;</w:t>
      </w:r>
    </w:p>
    <w:p w14:paraId="1D4DA7A8"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Fornecido com parafusos e arruelas para fixação.</w:t>
      </w:r>
    </w:p>
    <w:p w14:paraId="47258F07"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Certificação ANATEL ou UL;</w:t>
      </w:r>
    </w:p>
    <w:p w14:paraId="06ECE5D3" w14:textId="77777777" w:rsidR="00845E6F" w:rsidRPr="00845E6F" w:rsidRDefault="00845E6F" w:rsidP="00845E6F">
      <w:pPr>
        <w:pStyle w:val="Contedodatabela0"/>
        <w:ind w:left="990" w:hanging="76"/>
        <w:jc w:val="both"/>
        <w:rPr>
          <w:rFonts w:ascii="Calibri" w:hAnsi="Calibri" w:cs="Calibri"/>
          <w:b/>
        </w:rPr>
      </w:pPr>
    </w:p>
    <w:p w14:paraId="493980CE" w14:textId="77777777" w:rsidR="00845E6F" w:rsidRPr="00845E6F" w:rsidRDefault="00845E6F" w:rsidP="00845E6F">
      <w:pPr>
        <w:numPr>
          <w:ilvl w:val="0"/>
          <w:numId w:val="35"/>
        </w:numPr>
        <w:tabs>
          <w:tab w:val="left" w:pos="0"/>
        </w:tabs>
        <w:ind w:left="1492" w:hanging="76"/>
        <w:jc w:val="both"/>
        <w:rPr>
          <w:rFonts w:ascii="Calibri" w:hAnsi="Calibri" w:cs="Calibri"/>
        </w:rPr>
      </w:pPr>
      <w:bookmarkStart w:id="4" w:name="_GoBack"/>
      <w:bookmarkEnd w:id="4"/>
      <w:r w:rsidRPr="00845E6F">
        <w:rPr>
          <w:rFonts w:ascii="Calibri" w:hAnsi="Calibri" w:cs="Calibri"/>
          <w:b/>
          <w:bCs/>
        </w:rPr>
        <w:t xml:space="preserve">Patch </w:t>
      </w:r>
      <w:proofErr w:type="spellStart"/>
      <w:r w:rsidRPr="00845E6F">
        <w:rPr>
          <w:rFonts w:ascii="Calibri" w:hAnsi="Calibri" w:cs="Calibri"/>
          <w:b/>
          <w:bCs/>
        </w:rPr>
        <w:t>panel</w:t>
      </w:r>
      <w:proofErr w:type="spellEnd"/>
      <w:r w:rsidRPr="00845E6F">
        <w:rPr>
          <w:rFonts w:ascii="Calibri" w:hAnsi="Calibri" w:cs="Calibri"/>
          <w:b/>
          <w:bCs/>
        </w:rPr>
        <w:t xml:space="preserve"> de 24 portas, categoria 5e.</w:t>
      </w:r>
      <w:bookmarkStart w:id="5" w:name="__DdeLink__509_143158132814952545556"/>
      <w:r w:rsidRPr="00845E6F">
        <w:rPr>
          <w:rFonts w:ascii="Calibri" w:hAnsi="Calibri" w:cs="Calibri"/>
          <w:b/>
          <w:bCs/>
        </w:rPr>
        <w:t xml:space="preserve"> </w:t>
      </w:r>
    </w:p>
    <w:p w14:paraId="3E0F3EAB" w14:textId="77777777" w:rsidR="00845E6F" w:rsidRPr="00845E6F" w:rsidRDefault="00845E6F" w:rsidP="00845E6F">
      <w:pPr>
        <w:tabs>
          <w:tab w:val="left" w:pos="0"/>
        </w:tabs>
        <w:ind w:left="2202"/>
        <w:jc w:val="both"/>
        <w:rPr>
          <w:rFonts w:ascii="Calibri" w:hAnsi="Calibri" w:cs="Calibri"/>
        </w:rPr>
      </w:pPr>
      <w:r w:rsidRPr="00845E6F">
        <w:rPr>
          <w:rFonts w:ascii="Calibri" w:hAnsi="Calibri" w:cs="Calibri"/>
          <w:b/>
          <w:bCs/>
        </w:rPr>
        <w:t>C</w:t>
      </w:r>
      <w:bookmarkEnd w:id="5"/>
      <w:r w:rsidRPr="00845E6F">
        <w:rPr>
          <w:rFonts w:ascii="Calibri" w:hAnsi="Calibri" w:cs="Calibri"/>
          <w:b/>
          <w:bCs/>
        </w:rPr>
        <w:t>aracterísticas Mínimas</w:t>
      </w:r>
    </w:p>
    <w:p w14:paraId="69E40C2C"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Categoria 5e;</w:t>
      </w:r>
    </w:p>
    <w:p w14:paraId="6CB3DCF5"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Instalação direta em racks de 19”;</w:t>
      </w:r>
    </w:p>
    <w:p w14:paraId="4B308F33"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Altura de 1 U;</w:t>
      </w:r>
    </w:p>
    <w:p w14:paraId="20F27C75"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Possuir 24 posições RJ-45;</w:t>
      </w:r>
    </w:p>
    <w:p w14:paraId="119D61AF"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Terminais de conexão padrão 110 IDC nos padrões 568 A/B;</w:t>
      </w:r>
    </w:p>
    <w:p w14:paraId="5DB92D7F"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Vias de contato frontais com camada de 50µin de ouro;</w:t>
      </w:r>
    </w:p>
    <w:p w14:paraId="24134073"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Fornecido com guia traseiro para fixação individual dos cabos;</w:t>
      </w:r>
    </w:p>
    <w:p w14:paraId="119C310E"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Fornecido com parafusos e arruelas para fixação.</w:t>
      </w:r>
    </w:p>
    <w:p w14:paraId="30129F2F"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Certificação ANATEL ou UL;</w:t>
      </w:r>
    </w:p>
    <w:p w14:paraId="55719149" w14:textId="77777777" w:rsidR="00845E6F" w:rsidRPr="00845E6F" w:rsidRDefault="00845E6F" w:rsidP="00845E6F">
      <w:pPr>
        <w:ind w:left="990" w:hanging="76"/>
        <w:jc w:val="both"/>
        <w:rPr>
          <w:rFonts w:ascii="Calibri" w:hAnsi="Calibri" w:cs="Calibri"/>
        </w:rPr>
      </w:pPr>
    </w:p>
    <w:p w14:paraId="00DF74BE" w14:textId="77777777" w:rsidR="00845E6F" w:rsidRPr="00845E6F" w:rsidRDefault="00845E6F" w:rsidP="00845E6F">
      <w:pPr>
        <w:numPr>
          <w:ilvl w:val="0"/>
          <w:numId w:val="35"/>
        </w:numPr>
        <w:tabs>
          <w:tab w:val="left" w:pos="0"/>
        </w:tabs>
        <w:ind w:left="1492" w:hanging="76"/>
        <w:jc w:val="both"/>
        <w:rPr>
          <w:rFonts w:ascii="Calibri" w:hAnsi="Calibri" w:cs="Calibri"/>
        </w:rPr>
      </w:pPr>
      <w:r w:rsidRPr="00845E6F">
        <w:rPr>
          <w:rFonts w:ascii="Calibri" w:hAnsi="Calibri" w:cs="Calibri"/>
          <w:b/>
          <w:bCs/>
        </w:rPr>
        <w:t xml:space="preserve">Patch </w:t>
      </w:r>
      <w:proofErr w:type="spellStart"/>
      <w:r w:rsidRPr="00845E6F">
        <w:rPr>
          <w:rFonts w:ascii="Calibri" w:hAnsi="Calibri" w:cs="Calibri"/>
          <w:b/>
          <w:bCs/>
        </w:rPr>
        <w:t>panel</w:t>
      </w:r>
      <w:proofErr w:type="spellEnd"/>
      <w:r w:rsidRPr="00845E6F">
        <w:rPr>
          <w:rFonts w:ascii="Calibri" w:hAnsi="Calibri" w:cs="Calibri"/>
          <w:b/>
          <w:bCs/>
        </w:rPr>
        <w:t xml:space="preserve"> de 48 portas, categoria 6.</w:t>
      </w:r>
      <w:bookmarkStart w:id="6" w:name="__DdeLink__509_143158132814952545566"/>
      <w:r w:rsidRPr="00845E6F">
        <w:rPr>
          <w:rFonts w:ascii="Calibri" w:hAnsi="Calibri" w:cs="Calibri"/>
          <w:b/>
          <w:bCs/>
        </w:rPr>
        <w:t xml:space="preserve"> </w:t>
      </w:r>
    </w:p>
    <w:p w14:paraId="178E3A9F" w14:textId="77777777" w:rsidR="00845E6F" w:rsidRPr="00845E6F" w:rsidRDefault="00845E6F" w:rsidP="00845E6F">
      <w:pPr>
        <w:tabs>
          <w:tab w:val="left" w:pos="0"/>
        </w:tabs>
        <w:ind w:left="2202"/>
        <w:jc w:val="both"/>
        <w:rPr>
          <w:rFonts w:ascii="Calibri" w:hAnsi="Calibri" w:cs="Calibri"/>
        </w:rPr>
      </w:pPr>
      <w:r w:rsidRPr="00845E6F">
        <w:rPr>
          <w:rFonts w:ascii="Calibri" w:hAnsi="Calibri" w:cs="Calibri"/>
          <w:b/>
          <w:bCs/>
        </w:rPr>
        <w:t>C</w:t>
      </w:r>
      <w:bookmarkEnd w:id="6"/>
      <w:r w:rsidRPr="00845E6F">
        <w:rPr>
          <w:rFonts w:ascii="Calibri" w:hAnsi="Calibri" w:cs="Calibri"/>
          <w:b/>
          <w:bCs/>
        </w:rPr>
        <w:t>aracterísticas Mínimas</w:t>
      </w:r>
    </w:p>
    <w:p w14:paraId="466BB5F0"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Categoria 6;</w:t>
      </w:r>
    </w:p>
    <w:p w14:paraId="2D2F84CE"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Instalação direta em racks de 19”;</w:t>
      </w:r>
    </w:p>
    <w:p w14:paraId="13068F15"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Altura de 2 U;</w:t>
      </w:r>
    </w:p>
    <w:p w14:paraId="7DABCD9A"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Possuir 48 posições RJ-45;</w:t>
      </w:r>
    </w:p>
    <w:p w14:paraId="42FB76E5"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Terminais de conexão padrão 110 IDC nos padrões 568 A/B;</w:t>
      </w:r>
    </w:p>
    <w:p w14:paraId="440D0309"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Vias de contato frontais com camada de 50µin de ouro;</w:t>
      </w:r>
    </w:p>
    <w:p w14:paraId="423A53ED"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Fornecido com guia traseiro para fixação individual dos cabos;</w:t>
      </w:r>
    </w:p>
    <w:p w14:paraId="52B274E7"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Fornecido com parafusos e arruelas para fixação.</w:t>
      </w:r>
    </w:p>
    <w:p w14:paraId="233B988A"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Certificação ANATEL ou UL;</w:t>
      </w:r>
    </w:p>
    <w:p w14:paraId="405798B6" w14:textId="77777777" w:rsidR="00845E6F" w:rsidRPr="00845E6F" w:rsidRDefault="00845E6F" w:rsidP="00845E6F">
      <w:pPr>
        <w:tabs>
          <w:tab w:val="left" w:pos="0"/>
        </w:tabs>
        <w:ind w:left="2630"/>
        <w:jc w:val="both"/>
        <w:rPr>
          <w:rFonts w:ascii="Calibri" w:hAnsi="Calibri" w:cs="Calibri"/>
          <w:b/>
        </w:rPr>
      </w:pPr>
    </w:p>
    <w:p w14:paraId="7B8A48E4" w14:textId="77777777" w:rsidR="00845E6F" w:rsidRPr="00845E6F" w:rsidRDefault="00845E6F" w:rsidP="00845E6F">
      <w:pPr>
        <w:numPr>
          <w:ilvl w:val="0"/>
          <w:numId w:val="35"/>
        </w:numPr>
        <w:tabs>
          <w:tab w:val="left" w:pos="0"/>
        </w:tabs>
        <w:ind w:left="1492" w:hanging="76"/>
        <w:jc w:val="both"/>
        <w:rPr>
          <w:rFonts w:ascii="Calibri" w:hAnsi="Calibri" w:cs="Calibri"/>
          <w:b/>
          <w:bCs/>
        </w:rPr>
      </w:pPr>
      <w:r w:rsidRPr="00845E6F">
        <w:rPr>
          <w:rFonts w:ascii="Calibri" w:hAnsi="Calibri" w:cs="Calibri"/>
          <w:b/>
          <w:bCs/>
        </w:rPr>
        <w:t xml:space="preserve">Patch </w:t>
      </w:r>
      <w:proofErr w:type="spellStart"/>
      <w:r w:rsidRPr="00845E6F">
        <w:rPr>
          <w:rFonts w:ascii="Calibri" w:hAnsi="Calibri" w:cs="Calibri"/>
          <w:b/>
          <w:bCs/>
        </w:rPr>
        <w:t>cord</w:t>
      </w:r>
      <w:proofErr w:type="spellEnd"/>
      <w:r w:rsidRPr="00845E6F">
        <w:rPr>
          <w:rFonts w:ascii="Calibri" w:hAnsi="Calibri" w:cs="Calibri"/>
          <w:b/>
          <w:bCs/>
        </w:rPr>
        <w:t xml:space="preserve"> UTP, categoria 6, comprimento 0,5 m</w:t>
      </w:r>
    </w:p>
    <w:p w14:paraId="031B5DAD" w14:textId="77777777" w:rsidR="00845E6F" w:rsidRPr="00845E6F" w:rsidRDefault="00845E6F" w:rsidP="00845E6F">
      <w:pPr>
        <w:tabs>
          <w:tab w:val="left" w:pos="0"/>
        </w:tabs>
        <w:ind w:left="2202"/>
        <w:jc w:val="both"/>
        <w:rPr>
          <w:rFonts w:ascii="Calibri" w:hAnsi="Calibri" w:cs="Calibri"/>
        </w:rPr>
      </w:pPr>
      <w:bookmarkStart w:id="7" w:name="__DdeLink__509_14315813281491"/>
      <w:r w:rsidRPr="00845E6F">
        <w:rPr>
          <w:rFonts w:ascii="Calibri" w:hAnsi="Calibri" w:cs="Calibri"/>
          <w:b/>
          <w:bCs/>
        </w:rPr>
        <w:t>C</w:t>
      </w:r>
      <w:bookmarkEnd w:id="7"/>
      <w:r w:rsidRPr="00845E6F">
        <w:rPr>
          <w:rFonts w:ascii="Calibri" w:hAnsi="Calibri" w:cs="Calibri"/>
          <w:b/>
          <w:bCs/>
        </w:rPr>
        <w:t>aracterísticas Mínimas</w:t>
      </w:r>
    </w:p>
    <w:p w14:paraId="4BE5594A"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Categoria 6;</w:t>
      </w:r>
    </w:p>
    <w:p w14:paraId="389F4281"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Cor vermelho;</w:t>
      </w:r>
    </w:p>
    <w:p w14:paraId="50C71871"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Comprimento 0,5 m;</w:t>
      </w:r>
    </w:p>
    <w:p w14:paraId="01018F21"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lastRenderedPageBreak/>
        <w:t xml:space="preserve">Produzidos com cabo </w:t>
      </w:r>
      <w:proofErr w:type="spellStart"/>
      <w:r w:rsidRPr="00845E6F">
        <w:rPr>
          <w:sz w:val="24"/>
          <w:szCs w:val="24"/>
        </w:rPr>
        <w:t>Multi-Lan</w:t>
      </w:r>
      <w:proofErr w:type="spellEnd"/>
      <w:r w:rsidRPr="00845E6F">
        <w:rPr>
          <w:sz w:val="24"/>
          <w:szCs w:val="24"/>
        </w:rPr>
        <w:t xml:space="preserve"> flexível;</w:t>
      </w:r>
    </w:p>
    <w:p w14:paraId="33DCA3EE"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Montados e testados 100% em fábrica;</w:t>
      </w:r>
    </w:p>
    <w:p w14:paraId="3289AB1E"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 xml:space="preserve">Possuir capas termoplásticas embutidas (“boot”) injetadas no patch </w:t>
      </w:r>
      <w:proofErr w:type="spellStart"/>
      <w:r w:rsidRPr="00845E6F">
        <w:rPr>
          <w:sz w:val="24"/>
          <w:szCs w:val="24"/>
        </w:rPr>
        <w:t>cord</w:t>
      </w:r>
      <w:proofErr w:type="spellEnd"/>
      <w:r w:rsidRPr="00845E6F">
        <w:rPr>
          <w:sz w:val="24"/>
          <w:szCs w:val="24"/>
        </w:rPr>
        <w:t xml:space="preserve"> protegendo a conexão;</w:t>
      </w:r>
    </w:p>
    <w:p w14:paraId="66767214"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Contato dos conectores com 50</w:t>
      </w:r>
      <w:r w:rsidRPr="00845E6F">
        <w:rPr>
          <w:sz w:val="24"/>
          <w:szCs w:val="24"/>
          <w:lang w:eastAsia="en-US"/>
        </w:rPr>
        <w:t>µin</w:t>
      </w:r>
      <w:r w:rsidRPr="00845E6F">
        <w:rPr>
          <w:sz w:val="24"/>
          <w:szCs w:val="24"/>
        </w:rPr>
        <w:t xml:space="preserve"> de ouro;</w:t>
      </w:r>
    </w:p>
    <w:p w14:paraId="69035918"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Embalados individualmente.</w:t>
      </w:r>
    </w:p>
    <w:p w14:paraId="407DDE90"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Certificação ANATEL;</w:t>
      </w:r>
    </w:p>
    <w:p w14:paraId="37D002EB" w14:textId="77777777" w:rsidR="00845E6F" w:rsidRPr="00845E6F" w:rsidRDefault="00845E6F" w:rsidP="00845E6F">
      <w:pPr>
        <w:pStyle w:val="PargrafodaLista3"/>
        <w:spacing w:after="0" w:line="240" w:lineRule="auto"/>
        <w:ind w:left="1710" w:hanging="76"/>
        <w:jc w:val="both"/>
        <w:rPr>
          <w:b/>
          <w:sz w:val="24"/>
          <w:szCs w:val="24"/>
        </w:rPr>
      </w:pPr>
    </w:p>
    <w:p w14:paraId="420CCB96" w14:textId="77777777" w:rsidR="00845E6F" w:rsidRPr="00845E6F" w:rsidRDefault="00845E6F" w:rsidP="00845E6F">
      <w:pPr>
        <w:numPr>
          <w:ilvl w:val="0"/>
          <w:numId w:val="35"/>
        </w:numPr>
        <w:tabs>
          <w:tab w:val="left" w:pos="0"/>
        </w:tabs>
        <w:ind w:left="1492" w:hanging="76"/>
        <w:jc w:val="both"/>
        <w:rPr>
          <w:rFonts w:ascii="Calibri" w:hAnsi="Calibri" w:cs="Calibri"/>
          <w:b/>
          <w:bCs/>
        </w:rPr>
      </w:pPr>
      <w:r w:rsidRPr="00845E6F">
        <w:rPr>
          <w:rFonts w:ascii="Calibri" w:hAnsi="Calibri" w:cs="Calibri"/>
          <w:b/>
          <w:bCs/>
        </w:rPr>
        <w:t xml:space="preserve">Patch </w:t>
      </w:r>
      <w:proofErr w:type="spellStart"/>
      <w:r w:rsidRPr="00845E6F">
        <w:rPr>
          <w:rFonts w:ascii="Calibri" w:hAnsi="Calibri" w:cs="Calibri"/>
          <w:b/>
          <w:bCs/>
        </w:rPr>
        <w:t>cord</w:t>
      </w:r>
      <w:proofErr w:type="spellEnd"/>
      <w:r w:rsidRPr="00845E6F">
        <w:rPr>
          <w:rFonts w:ascii="Calibri" w:hAnsi="Calibri" w:cs="Calibri"/>
          <w:b/>
          <w:bCs/>
        </w:rPr>
        <w:t xml:space="preserve"> UTP, categoria 5e, comprimento 0,5 m</w:t>
      </w:r>
    </w:p>
    <w:p w14:paraId="7FEB07A4" w14:textId="77777777" w:rsidR="00845E6F" w:rsidRPr="00845E6F" w:rsidRDefault="00845E6F" w:rsidP="00845E6F">
      <w:pPr>
        <w:tabs>
          <w:tab w:val="left" w:pos="0"/>
        </w:tabs>
        <w:ind w:left="2202"/>
        <w:jc w:val="both"/>
        <w:rPr>
          <w:rFonts w:ascii="Calibri" w:hAnsi="Calibri" w:cs="Calibri"/>
        </w:rPr>
      </w:pPr>
      <w:bookmarkStart w:id="8" w:name="__DdeLink__509_1431581328149501"/>
      <w:r w:rsidRPr="00845E6F">
        <w:rPr>
          <w:rFonts w:ascii="Calibri" w:hAnsi="Calibri" w:cs="Calibri"/>
          <w:b/>
          <w:bCs/>
        </w:rPr>
        <w:t>C</w:t>
      </w:r>
      <w:bookmarkEnd w:id="8"/>
      <w:r w:rsidRPr="00845E6F">
        <w:rPr>
          <w:rFonts w:ascii="Calibri" w:hAnsi="Calibri" w:cs="Calibri"/>
          <w:b/>
          <w:bCs/>
        </w:rPr>
        <w:t>aracterísticas Mínimas</w:t>
      </w:r>
    </w:p>
    <w:p w14:paraId="769109B9"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Categoria 5e;</w:t>
      </w:r>
    </w:p>
    <w:p w14:paraId="352EF4D2"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Cor azul;</w:t>
      </w:r>
    </w:p>
    <w:p w14:paraId="6572E471"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Comprimento 0,5 m;</w:t>
      </w:r>
    </w:p>
    <w:p w14:paraId="03B2C02F"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 xml:space="preserve">Produzidos com cabo </w:t>
      </w:r>
      <w:proofErr w:type="spellStart"/>
      <w:r w:rsidRPr="00845E6F">
        <w:rPr>
          <w:sz w:val="24"/>
          <w:szCs w:val="24"/>
        </w:rPr>
        <w:t>Multi-Lan</w:t>
      </w:r>
      <w:proofErr w:type="spellEnd"/>
      <w:r w:rsidRPr="00845E6F">
        <w:rPr>
          <w:sz w:val="24"/>
          <w:szCs w:val="24"/>
        </w:rPr>
        <w:t xml:space="preserve"> flexível;</w:t>
      </w:r>
    </w:p>
    <w:p w14:paraId="7B838B96"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Montados e testados 100% em fábrica;</w:t>
      </w:r>
    </w:p>
    <w:p w14:paraId="008EE265"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 xml:space="preserve">Possuir capas termoplásticas embutidas (“boot”) injetadas no patch </w:t>
      </w:r>
      <w:proofErr w:type="spellStart"/>
      <w:r w:rsidRPr="00845E6F">
        <w:rPr>
          <w:sz w:val="24"/>
          <w:szCs w:val="24"/>
        </w:rPr>
        <w:t>cord</w:t>
      </w:r>
      <w:proofErr w:type="spellEnd"/>
      <w:r w:rsidRPr="00845E6F">
        <w:rPr>
          <w:sz w:val="24"/>
          <w:szCs w:val="24"/>
        </w:rPr>
        <w:t xml:space="preserve"> protegendo a conexão;</w:t>
      </w:r>
    </w:p>
    <w:p w14:paraId="048FFB8F"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Contato dos conectores com 50</w:t>
      </w:r>
      <w:r w:rsidRPr="00845E6F">
        <w:rPr>
          <w:sz w:val="24"/>
          <w:szCs w:val="24"/>
          <w:lang w:eastAsia="en-US"/>
        </w:rPr>
        <w:t>µin</w:t>
      </w:r>
      <w:r w:rsidRPr="00845E6F">
        <w:rPr>
          <w:sz w:val="24"/>
          <w:szCs w:val="24"/>
        </w:rPr>
        <w:t xml:space="preserve"> de ouro;</w:t>
      </w:r>
    </w:p>
    <w:p w14:paraId="22B25FA4"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Embalados individualmente.</w:t>
      </w:r>
    </w:p>
    <w:p w14:paraId="300BC884"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Certificação ANATEL;</w:t>
      </w:r>
    </w:p>
    <w:p w14:paraId="4F183167" w14:textId="77777777" w:rsidR="00845E6F" w:rsidRPr="00845E6F" w:rsidRDefault="00845E6F" w:rsidP="00845E6F">
      <w:pPr>
        <w:ind w:left="2487" w:hanging="76"/>
        <w:rPr>
          <w:rFonts w:ascii="Calibri" w:hAnsi="Calibri" w:cs="Calibri"/>
        </w:rPr>
      </w:pPr>
    </w:p>
    <w:p w14:paraId="6E2C1C83" w14:textId="77777777" w:rsidR="00845E6F" w:rsidRPr="00845E6F" w:rsidRDefault="00845E6F" w:rsidP="00845E6F">
      <w:pPr>
        <w:numPr>
          <w:ilvl w:val="0"/>
          <w:numId w:val="35"/>
        </w:numPr>
        <w:tabs>
          <w:tab w:val="left" w:pos="0"/>
        </w:tabs>
        <w:ind w:left="1492" w:hanging="76"/>
        <w:jc w:val="both"/>
        <w:rPr>
          <w:rFonts w:ascii="Calibri" w:hAnsi="Calibri" w:cs="Calibri"/>
          <w:b/>
          <w:bCs/>
        </w:rPr>
      </w:pPr>
      <w:r w:rsidRPr="00845E6F">
        <w:rPr>
          <w:rFonts w:ascii="Calibri" w:hAnsi="Calibri" w:cs="Calibri"/>
          <w:b/>
          <w:bCs/>
        </w:rPr>
        <w:t xml:space="preserve">Patch </w:t>
      </w:r>
      <w:proofErr w:type="spellStart"/>
      <w:r w:rsidRPr="00845E6F">
        <w:rPr>
          <w:rFonts w:ascii="Calibri" w:hAnsi="Calibri" w:cs="Calibri"/>
          <w:b/>
          <w:bCs/>
        </w:rPr>
        <w:t>cord</w:t>
      </w:r>
      <w:proofErr w:type="spellEnd"/>
      <w:r w:rsidRPr="00845E6F">
        <w:rPr>
          <w:rFonts w:ascii="Calibri" w:hAnsi="Calibri" w:cs="Calibri"/>
          <w:b/>
          <w:bCs/>
        </w:rPr>
        <w:t xml:space="preserve"> UTP, categoria 6, comprimento 1,5 m</w:t>
      </w:r>
    </w:p>
    <w:p w14:paraId="2D4EB8E3" w14:textId="77777777" w:rsidR="00845E6F" w:rsidRPr="00845E6F" w:rsidRDefault="00845E6F" w:rsidP="00845E6F">
      <w:pPr>
        <w:tabs>
          <w:tab w:val="left" w:pos="0"/>
        </w:tabs>
        <w:ind w:left="2202"/>
        <w:jc w:val="both"/>
        <w:rPr>
          <w:rFonts w:ascii="Calibri" w:hAnsi="Calibri" w:cs="Calibri"/>
        </w:rPr>
      </w:pPr>
      <w:bookmarkStart w:id="9" w:name="__DdeLink__509_1431581328149"/>
      <w:r w:rsidRPr="00845E6F">
        <w:rPr>
          <w:rFonts w:ascii="Calibri" w:hAnsi="Calibri" w:cs="Calibri"/>
          <w:b/>
          <w:bCs/>
        </w:rPr>
        <w:t>C</w:t>
      </w:r>
      <w:bookmarkEnd w:id="9"/>
      <w:r w:rsidRPr="00845E6F">
        <w:rPr>
          <w:rFonts w:ascii="Calibri" w:hAnsi="Calibri" w:cs="Calibri"/>
          <w:b/>
          <w:bCs/>
        </w:rPr>
        <w:t>aracterísticas Mínimas</w:t>
      </w:r>
    </w:p>
    <w:p w14:paraId="4017BA80"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Categoria 6;</w:t>
      </w:r>
    </w:p>
    <w:p w14:paraId="695A98C3"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Cor vermelho;</w:t>
      </w:r>
    </w:p>
    <w:p w14:paraId="53A36FFE"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Comprimento 1,5 m;</w:t>
      </w:r>
    </w:p>
    <w:p w14:paraId="400C467B"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 xml:space="preserve">Produzidos com cabo </w:t>
      </w:r>
      <w:proofErr w:type="spellStart"/>
      <w:r w:rsidRPr="00845E6F">
        <w:rPr>
          <w:sz w:val="24"/>
          <w:szCs w:val="24"/>
        </w:rPr>
        <w:t>Multi-Lan</w:t>
      </w:r>
      <w:proofErr w:type="spellEnd"/>
      <w:r w:rsidRPr="00845E6F">
        <w:rPr>
          <w:sz w:val="24"/>
          <w:szCs w:val="24"/>
        </w:rPr>
        <w:t xml:space="preserve"> flexível;</w:t>
      </w:r>
    </w:p>
    <w:p w14:paraId="31F8A30B"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Montados e testados 100% em fábrica;</w:t>
      </w:r>
    </w:p>
    <w:p w14:paraId="2A93A5FA"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 xml:space="preserve">Possuir capas termoplásticas embutidas (“boot”) injetadas no patch </w:t>
      </w:r>
      <w:proofErr w:type="spellStart"/>
      <w:r w:rsidRPr="00845E6F">
        <w:rPr>
          <w:sz w:val="24"/>
          <w:szCs w:val="24"/>
        </w:rPr>
        <w:t>cord</w:t>
      </w:r>
      <w:proofErr w:type="spellEnd"/>
      <w:r w:rsidRPr="00845E6F">
        <w:rPr>
          <w:sz w:val="24"/>
          <w:szCs w:val="24"/>
        </w:rPr>
        <w:t xml:space="preserve"> protegendo a conexão;</w:t>
      </w:r>
    </w:p>
    <w:p w14:paraId="7D533E82"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Contato dos conectores com 50</w:t>
      </w:r>
      <w:r w:rsidRPr="00845E6F">
        <w:rPr>
          <w:sz w:val="24"/>
          <w:szCs w:val="24"/>
          <w:lang w:eastAsia="en-US"/>
        </w:rPr>
        <w:t>µin</w:t>
      </w:r>
      <w:r w:rsidRPr="00845E6F">
        <w:rPr>
          <w:sz w:val="24"/>
          <w:szCs w:val="24"/>
        </w:rPr>
        <w:t xml:space="preserve"> de ouro;</w:t>
      </w:r>
    </w:p>
    <w:p w14:paraId="7D92077F"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Embalados individualmente.</w:t>
      </w:r>
    </w:p>
    <w:p w14:paraId="66368028"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Certificação ANATEL;</w:t>
      </w:r>
    </w:p>
    <w:p w14:paraId="53DF6375" w14:textId="77777777" w:rsidR="00845E6F" w:rsidRPr="00845E6F" w:rsidRDefault="00845E6F" w:rsidP="00845E6F">
      <w:pPr>
        <w:pStyle w:val="PargrafodaLista3"/>
        <w:spacing w:after="0" w:line="240" w:lineRule="auto"/>
        <w:ind w:left="1710" w:hanging="76"/>
        <w:jc w:val="both"/>
        <w:rPr>
          <w:b/>
          <w:sz w:val="24"/>
          <w:szCs w:val="24"/>
        </w:rPr>
      </w:pPr>
    </w:p>
    <w:p w14:paraId="3BF7730B" w14:textId="77777777" w:rsidR="00845E6F" w:rsidRPr="00845E6F" w:rsidRDefault="00845E6F" w:rsidP="00845E6F">
      <w:pPr>
        <w:numPr>
          <w:ilvl w:val="0"/>
          <w:numId w:val="35"/>
        </w:numPr>
        <w:tabs>
          <w:tab w:val="left" w:pos="0"/>
        </w:tabs>
        <w:ind w:left="1492" w:hanging="76"/>
        <w:jc w:val="both"/>
        <w:rPr>
          <w:rFonts w:ascii="Calibri" w:hAnsi="Calibri" w:cs="Calibri"/>
          <w:b/>
          <w:bCs/>
        </w:rPr>
      </w:pPr>
      <w:r w:rsidRPr="00845E6F">
        <w:rPr>
          <w:rFonts w:ascii="Calibri" w:hAnsi="Calibri" w:cs="Calibri"/>
          <w:b/>
          <w:bCs/>
        </w:rPr>
        <w:t xml:space="preserve">Patch </w:t>
      </w:r>
      <w:proofErr w:type="spellStart"/>
      <w:r w:rsidRPr="00845E6F">
        <w:rPr>
          <w:rFonts w:ascii="Calibri" w:hAnsi="Calibri" w:cs="Calibri"/>
          <w:b/>
          <w:bCs/>
        </w:rPr>
        <w:t>cord</w:t>
      </w:r>
      <w:proofErr w:type="spellEnd"/>
      <w:r w:rsidRPr="00845E6F">
        <w:rPr>
          <w:rFonts w:ascii="Calibri" w:hAnsi="Calibri" w:cs="Calibri"/>
          <w:b/>
          <w:bCs/>
        </w:rPr>
        <w:t xml:space="preserve"> UTP, categoria 5e, comprimento 1,5 m</w:t>
      </w:r>
    </w:p>
    <w:p w14:paraId="1F054A49" w14:textId="77777777" w:rsidR="00845E6F" w:rsidRPr="00845E6F" w:rsidRDefault="00845E6F" w:rsidP="00845E6F">
      <w:pPr>
        <w:tabs>
          <w:tab w:val="left" w:pos="0"/>
        </w:tabs>
        <w:ind w:left="2202"/>
        <w:jc w:val="both"/>
        <w:rPr>
          <w:rFonts w:ascii="Calibri" w:hAnsi="Calibri" w:cs="Calibri"/>
        </w:rPr>
      </w:pPr>
      <w:bookmarkStart w:id="10" w:name="__DdeLink__509_143158132814950"/>
      <w:r w:rsidRPr="00845E6F">
        <w:rPr>
          <w:rFonts w:ascii="Calibri" w:hAnsi="Calibri" w:cs="Calibri"/>
          <w:b/>
          <w:bCs/>
        </w:rPr>
        <w:t>C</w:t>
      </w:r>
      <w:bookmarkEnd w:id="10"/>
      <w:r w:rsidRPr="00845E6F">
        <w:rPr>
          <w:rFonts w:ascii="Calibri" w:hAnsi="Calibri" w:cs="Calibri"/>
          <w:b/>
          <w:bCs/>
        </w:rPr>
        <w:t xml:space="preserve">aracterísticas Mínimas </w:t>
      </w:r>
    </w:p>
    <w:p w14:paraId="28FF8B77"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Categoria 5e;</w:t>
      </w:r>
    </w:p>
    <w:p w14:paraId="6E962FDE"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Cor azul;</w:t>
      </w:r>
    </w:p>
    <w:p w14:paraId="12B7371C"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Comprimento 1,5 m;</w:t>
      </w:r>
    </w:p>
    <w:p w14:paraId="19C9F089"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 xml:space="preserve">Produzidos com cabo </w:t>
      </w:r>
      <w:proofErr w:type="spellStart"/>
      <w:r w:rsidRPr="00845E6F">
        <w:rPr>
          <w:sz w:val="24"/>
          <w:szCs w:val="24"/>
        </w:rPr>
        <w:t>Multi-Lan</w:t>
      </w:r>
      <w:proofErr w:type="spellEnd"/>
      <w:r w:rsidRPr="00845E6F">
        <w:rPr>
          <w:sz w:val="24"/>
          <w:szCs w:val="24"/>
        </w:rPr>
        <w:t xml:space="preserve"> flexível;</w:t>
      </w:r>
    </w:p>
    <w:p w14:paraId="731D768F"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Montados e testados 100% em fábrica;</w:t>
      </w:r>
    </w:p>
    <w:p w14:paraId="4C5A2E08"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 xml:space="preserve">Possuir capas termoplásticas embutidas (“boot”) injetadas no patch </w:t>
      </w:r>
      <w:proofErr w:type="spellStart"/>
      <w:r w:rsidRPr="00845E6F">
        <w:rPr>
          <w:sz w:val="24"/>
          <w:szCs w:val="24"/>
        </w:rPr>
        <w:t>cord</w:t>
      </w:r>
      <w:proofErr w:type="spellEnd"/>
      <w:r w:rsidRPr="00845E6F">
        <w:rPr>
          <w:sz w:val="24"/>
          <w:szCs w:val="24"/>
        </w:rPr>
        <w:t xml:space="preserve"> protegendo a conexão;</w:t>
      </w:r>
    </w:p>
    <w:p w14:paraId="3AA4B9E8"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Contato dos conectores com 50</w:t>
      </w:r>
      <w:r w:rsidRPr="00845E6F">
        <w:rPr>
          <w:sz w:val="24"/>
          <w:szCs w:val="24"/>
          <w:lang w:eastAsia="en-US"/>
        </w:rPr>
        <w:t>µin</w:t>
      </w:r>
      <w:r w:rsidRPr="00845E6F">
        <w:rPr>
          <w:sz w:val="24"/>
          <w:szCs w:val="24"/>
        </w:rPr>
        <w:t xml:space="preserve"> de ouro;</w:t>
      </w:r>
    </w:p>
    <w:p w14:paraId="5C7CBA51"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Embalados individualmente.</w:t>
      </w:r>
    </w:p>
    <w:p w14:paraId="3804A8BE"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Certificação ANATEL;</w:t>
      </w:r>
    </w:p>
    <w:p w14:paraId="25CA4968" w14:textId="77777777" w:rsidR="00845E6F" w:rsidRPr="00845E6F" w:rsidRDefault="00845E6F" w:rsidP="00845E6F">
      <w:pPr>
        <w:pStyle w:val="PargrafodaLista3"/>
        <w:spacing w:after="0" w:line="240" w:lineRule="auto"/>
        <w:ind w:left="1710" w:hanging="76"/>
        <w:jc w:val="both"/>
        <w:rPr>
          <w:sz w:val="24"/>
          <w:szCs w:val="24"/>
        </w:rPr>
      </w:pPr>
    </w:p>
    <w:p w14:paraId="5C6EE017" w14:textId="77777777" w:rsidR="00845E6F" w:rsidRPr="00845E6F" w:rsidRDefault="00845E6F" w:rsidP="00845E6F">
      <w:pPr>
        <w:numPr>
          <w:ilvl w:val="0"/>
          <w:numId w:val="35"/>
        </w:numPr>
        <w:tabs>
          <w:tab w:val="left" w:pos="0"/>
        </w:tabs>
        <w:ind w:left="1492" w:hanging="76"/>
        <w:jc w:val="both"/>
        <w:rPr>
          <w:rFonts w:ascii="Calibri" w:hAnsi="Calibri" w:cs="Calibri"/>
          <w:b/>
          <w:bCs/>
        </w:rPr>
      </w:pPr>
      <w:r w:rsidRPr="00845E6F">
        <w:rPr>
          <w:rFonts w:ascii="Calibri" w:hAnsi="Calibri" w:cs="Calibri"/>
          <w:b/>
          <w:bCs/>
        </w:rPr>
        <w:t xml:space="preserve">Patch </w:t>
      </w:r>
      <w:proofErr w:type="spellStart"/>
      <w:r w:rsidRPr="00845E6F">
        <w:rPr>
          <w:rFonts w:ascii="Calibri" w:hAnsi="Calibri" w:cs="Calibri"/>
          <w:b/>
          <w:bCs/>
        </w:rPr>
        <w:t>cord</w:t>
      </w:r>
      <w:proofErr w:type="spellEnd"/>
      <w:r w:rsidRPr="00845E6F">
        <w:rPr>
          <w:rFonts w:ascii="Calibri" w:hAnsi="Calibri" w:cs="Calibri"/>
          <w:b/>
          <w:bCs/>
        </w:rPr>
        <w:t xml:space="preserve"> UTP, categoria 6, comprimento 3 m</w:t>
      </w:r>
    </w:p>
    <w:p w14:paraId="2497ACDF" w14:textId="77777777" w:rsidR="00845E6F" w:rsidRPr="00845E6F" w:rsidRDefault="00845E6F" w:rsidP="00845E6F">
      <w:pPr>
        <w:tabs>
          <w:tab w:val="left" w:pos="0"/>
        </w:tabs>
        <w:ind w:left="2202"/>
        <w:jc w:val="both"/>
        <w:rPr>
          <w:rFonts w:ascii="Calibri" w:hAnsi="Calibri" w:cs="Calibri"/>
        </w:rPr>
      </w:pPr>
      <w:bookmarkStart w:id="11" w:name="__DdeLink__509_143158132814951"/>
      <w:r w:rsidRPr="00845E6F">
        <w:rPr>
          <w:rFonts w:ascii="Calibri" w:hAnsi="Calibri" w:cs="Calibri"/>
          <w:b/>
          <w:bCs/>
        </w:rPr>
        <w:t>C</w:t>
      </w:r>
      <w:bookmarkEnd w:id="11"/>
      <w:r w:rsidRPr="00845E6F">
        <w:rPr>
          <w:rFonts w:ascii="Calibri" w:hAnsi="Calibri" w:cs="Calibri"/>
          <w:b/>
          <w:bCs/>
        </w:rPr>
        <w:t>aracterísticas Mínimas</w:t>
      </w:r>
    </w:p>
    <w:p w14:paraId="69CFAAAB" w14:textId="77777777" w:rsidR="00845E6F" w:rsidRPr="00845E6F" w:rsidRDefault="00845E6F" w:rsidP="00845E6F">
      <w:pPr>
        <w:numPr>
          <w:ilvl w:val="1"/>
          <w:numId w:val="35"/>
        </w:numPr>
        <w:tabs>
          <w:tab w:val="left" w:pos="0"/>
        </w:tabs>
        <w:ind w:left="1706" w:hanging="76"/>
        <w:contextualSpacing/>
        <w:jc w:val="both"/>
        <w:rPr>
          <w:rFonts w:ascii="Calibri" w:hAnsi="Calibri" w:cs="Calibri"/>
        </w:rPr>
      </w:pPr>
      <w:r w:rsidRPr="00845E6F">
        <w:rPr>
          <w:rFonts w:ascii="Calibri" w:hAnsi="Calibri" w:cs="Calibri"/>
        </w:rPr>
        <w:lastRenderedPageBreak/>
        <w:t>Categoria 6;</w:t>
      </w:r>
    </w:p>
    <w:p w14:paraId="5ED36325"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Cor vermelho;</w:t>
      </w:r>
    </w:p>
    <w:p w14:paraId="6E8F7A66"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Comprimento 3 m;</w:t>
      </w:r>
    </w:p>
    <w:p w14:paraId="115793D8"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 xml:space="preserve">Produzidos com cabo </w:t>
      </w:r>
      <w:proofErr w:type="spellStart"/>
      <w:r w:rsidRPr="00845E6F">
        <w:rPr>
          <w:sz w:val="24"/>
          <w:szCs w:val="24"/>
        </w:rPr>
        <w:t>Multi-Lan</w:t>
      </w:r>
      <w:proofErr w:type="spellEnd"/>
      <w:r w:rsidRPr="00845E6F">
        <w:rPr>
          <w:sz w:val="24"/>
          <w:szCs w:val="24"/>
        </w:rPr>
        <w:t xml:space="preserve"> flexível;</w:t>
      </w:r>
    </w:p>
    <w:p w14:paraId="67CF7173"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Montados e testados 100% em fábrica;</w:t>
      </w:r>
    </w:p>
    <w:p w14:paraId="1C403A85"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 xml:space="preserve">Possuir capas termoplásticas embutidas (“boot”) injetadas no patch </w:t>
      </w:r>
      <w:proofErr w:type="spellStart"/>
      <w:r w:rsidRPr="00845E6F">
        <w:rPr>
          <w:sz w:val="24"/>
          <w:szCs w:val="24"/>
        </w:rPr>
        <w:t>cord</w:t>
      </w:r>
      <w:proofErr w:type="spellEnd"/>
      <w:r w:rsidRPr="00845E6F">
        <w:rPr>
          <w:sz w:val="24"/>
          <w:szCs w:val="24"/>
        </w:rPr>
        <w:t xml:space="preserve"> protegendo a conexão;</w:t>
      </w:r>
    </w:p>
    <w:p w14:paraId="6711CFD0"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Contato dos conectores com 50</w:t>
      </w:r>
      <w:r w:rsidRPr="00845E6F">
        <w:rPr>
          <w:sz w:val="24"/>
          <w:szCs w:val="24"/>
          <w:lang w:eastAsia="en-US"/>
        </w:rPr>
        <w:t>µin</w:t>
      </w:r>
      <w:r w:rsidRPr="00845E6F">
        <w:rPr>
          <w:sz w:val="24"/>
          <w:szCs w:val="24"/>
        </w:rPr>
        <w:t xml:space="preserve"> de ouro;</w:t>
      </w:r>
    </w:p>
    <w:p w14:paraId="315E540D"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Embalados individualmente.</w:t>
      </w:r>
    </w:p>
    <w:p w14:paraId="0ACB495F"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Certificação ANATEL;</w:t>
      </w:r>
    </w:p>
    <w:p w14:paraId="33CA8267" w14:textId="77777777" w:rsidR="00845E6F" w:rsidRPr="00845E6F" w:rsidRDefault="00845E6F" w:rsidP="00845E6F">
      <w:pPr>
        <w:pStyle w:val="PargrafodaLista3"/>
        <w:spacing w:after="0" w:line="240" w:lineRule="auto"/>
        <w:ind w:left="1710" w:hanging="76"/>
        <w:jc w:val="both"/>
        <w:rPr>
          <w:b/>
          <w:sz w:val="24"/>
          <w:szCs w:val="24"/>
        </w:rPr>
      </w:pPr>
    </w:p>
    <w:p w14:paraId="7AF9686E" w14:textId="77777777" w:rsidR="00845E6F" w:rsidRPr="00845E6F" w:rsidRDefault="00845E6F" w:rsidP="00845E6F">
      <w:pPr>
        <w:numPr>
          <w:ilvl w:val="0"/>
          <w:numId w:val="35"/>
        </w:numPr>
        <w:tabs>
          <w:tab w:val="left" w:pos="0"/>
        </w:tabs>
        <w:ind w:left="1492" w:hanging="76"/>
        <w:jc w:val="both"/>
        <w:rPr>
          <w:rFonts w:ascii="Calibri" w:hAnsi="Calibri" w:cs="Calibri"/>
          <w:b/>
          <w:bCs/>
        </w:rPr>
      </w:pPr>
      <w:r w:rsidRPr="00845E6F">
        <w:rPr>
          <w:rFonts w:ascii="Calibri" w:hAnsi="Calibri" w:cs="Calibri"/>
          <w:b/>
          <w:bCs/>
        </w:rPr>
        <w:t xml:space="preserve">Patch </w:t>
      </w:r>
      <w:proofErr w:type="spellStart"/>
      <w:r w:rsidRPr="00845E6F">
        <w:rPr>
          <w:rFonts w:ascii="Calibri" w:hAnsi="Calibri" w:cs="Calibri"/>
          <w:b/>
          <w:bCs/>
        </w:rPr>
        <w:t>cord</w:t>
      </w:r>
      <w:proofErr w:type="spellEnd"/>
      <w:r w:rsidRPr="00845E6F">
        <w:rPr>
          <w:rFonts w:ascii="Calibri" w:hAnsi="Calibri" w:cs="Calibri"/>
          <w:b/>
          <w:bCs/>
        </w:rPr>
        <w:t xml:space="preserve"> UTP, categoria 5e, comprimento 3 m</w:t>
      </w:r>
    </w:p>
    <w:p w14:paraId="4D283AF2" w14:textId="77777777" w:rsidR="00845E6F" w:rsidRPr="00845E6F" w:rsidRDefault="00845E6F" w:rsidP="00845E6F">
      <w:pPr>
        <w:tabs>
          <w:tab w:val="left" w:pos="0"/>
        </w:tabs>
        <w:ind w:left="2202"/>
        <w:jc w:val="both"/>
        <w:rPr>
          <w:rFonts w:ascii="Calibri" w:hAnsi="Calibri" w:cs="Calibri"/>
        </w:rPr>
      </w:pPr>
      <w:bookmarkStart w:id="12" w:name="__DdeLink__509_14315813281495052"/>
      <w:r w:rsidRPr="00845E6F">
        <w:rPr>
          <w:rFonts w:ascii="Calibri" w:hAnsi="Calibri" w:cs="Calibri"/>
          <w:b/>
          <w:bCs/>
        </w:rPr>
        <w:t>C</w:t>
      </w:r>
      <w:bookmarkEnd w:id="12"/>
      <w:r w:rsidRPr="00845E6F">
        <w:rPr>
          <w:rFonts w:ascii="Calibri" w:hAnsi="Calibri" w:cs="Calibri"/>
          <w:b/>
          <w:bCs/>
        </w:rPr>
        <w:t>aracterísticas Mínimas</w:t>
      </w:r>
    </w:p>
    <w:p w14:paraId="1B6A40D7" w14:textId="77777777" w:rsidR="00845E6F" w:rsidRPr="00845E6F" w:rsidRDefault="00845E6F" w:rsidP="00845E6F">
      <w:pPr>
        <w:numPr>
          <w:ilvl w:val="1"/>
          <w:numId w:val="35"/>
        </w:numPr>
        <w:tabs>
          <w:tab w:val="left" w:pos="0"/>
        </w:tabs>
        <w:ind w:left="1706" w:hanging="76"/>
        <w:contextualSpacing/>
        <w:jc w:val="both"/>
        <w:rPr>
          <w:rFonts w:ascii="Calibri" w:hAnsi="Calibri" w:cs="Calibri"/>
        </w:rPr>
      </w:pPr>
      <w:r w:rsidRPr="00845E6F">
        <w:rPr>
          <w:rFonts w:ascii="Calibri" w:hAnsi="Calibri" w:cs="Calibri"/>
        </w:rPr>
        <w:t>Categoria 5e;</w:t>
      </w:r>
    </w:p>
    <w:p w14:paraId="5646334C"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Cor azul;</w:t>
      </w:r>
    </w:p>
    <w:p w14:paraId="5E2AD77B"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Comprimento 3 m;</w:t>
      </w:r>
    </w:p>
    <w:p w14:paraId="2C99609A"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 xml:space="preserve">Produzidos com cabo </w:t>
      </w:r>
      <w:proofErr w:type="spellStart"/>
      <w:r w:rsidRPr="00845E6F">
        <w:rPr>
          <w:sz w:val="24"/>
          <w:szCs w:val="24"/>
        </w:rPr>
        <w:t>Multi-Lan</w:t>
      </w:r>
      <w:proofErr w:type="spellEnd"/>
      <w:r w:rsidRPr="00845E6F">
        <w:rPr>
          <w:sz w:val="24"/>
          <w:szCs w:val="24"/>
        </w:rPr>
        <w:t xml:space="preserve"> flexível certificado pela Anatel;</w:t>
      </w:r>
    </w:p>
    <w:p w14:paraId="131BC266"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Montados e testados 100% em fábrica;</w:t>
      </w:r>
    </w:p>
    <w:p w14:paraId="2AFD7D5A"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 xml:space="preserve">Possuir capas termoplásticas embutidas (“boot”) injetadas no patch </w:t>
      </w:r>
      <w:proofErr w:type="spellStart"/>
      <w:r w:rsidRPr="00845E6F">
        <w:rPr>
          <w:sz w:val="24"/>
          <w:szCs w:val="24"/>
        </w:rPr>
        <w:t>cord</w:t>
      </w:r>
      <w:proofErr w:type="spellEnd"/>
      <w:r w:rsidRPr="00845E6F">
        <w:rPr>
          <w:sz w:val="24"/>
          <w:szCs w:val="24"/>
        </w:rPr>
        <w:t xml:space="preserve"> protegendo a conexão;</w:t>
      </w:r>
    </w:p>
    <w:p w14:paraId="59BEA54F"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Contato dos conectores com 50</w:t>
      </w:r>
      <w:r w:rsidRPr="00845E6F">
        <w:rPr>
          <w:sz w:val="24"/>
          <w:szCs w:val="24"/>
          <w:lang w:eastAsia="en-US"/>
        </w:rPr>
        <w:t>µin</w:t>
      </w:r>
      <w:r w:rsidRPr="00845E6F">
        <w:rPr>
          <w:sz w:val="24"/>
          <w:szCs w:val="24"/>
        </w:rPr>
        <w:t xml:space="preserve"> de ouro;</w:t>
      </w:r>
    </w:p>
    <w:p w14:paraId="01D8A9B6"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Embalados individualmente.</w:t>
      </w:r>
    </w:p>
    <w:p w14:paraId="6FF34EB5"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Certificação ANATEL;</w:t>
      </w:r>
    </w:p>
    <w:p w14:paraId="641F5A4F" w14:textId="77777777" w:rsidR="00845E6F" w:rsidRPr="00845E6F" w:rsidRDefault="00845E6F" w:rsidP="00845E6F">
      <w:pPr>
        <w:pStyle w:val="PargrafodaLista3"/>
        <w:spacing w:after="0" w:line="240" w:lineRule="auto"/>
        <w:ind w:left="1710" w:hanging="76"/>
        <w:jc w:val="both"/>
        <w:rPr>
          <w:b/>
          <w:sz w:val="24"/>
          <w:szCs w:val="24"/>
        </w:rPr>
      </w:pPr>
    </w:p>
    <w:p w14:paraId="21D8707A" w14:textId="77777777" w:rsidR="00845E6F" w:rsidRPr="00845E6F" w:rsidRDefault="00845E6F" w:rsidP="00845E6F">
      <w:pPr>
        <w:numPr>
          <w:ilvl w:val="0"/>
          <w:numId w:val="35"/>
        </w:numPr>
        <w:tabs>
          <w:tab w:val="left" w:pos="0"/>
        </w:tabs>
        <w:ind w:left="1492" w:hanging="76"/>
        <w:jc w:val="both"/>
        <w:rPr>
          <w:rFonts w:ascii="Calibri" w:hAnsi="Calibri" w:cs="Calibri"/>
          <w:b/>
          <w:bCs/>
        </w:rPr>
      </w:pPr>
      <w:r w:rsidRPr="00845E6F">
        <w:rPr>
          <w:rFonts w:ascii="Calibri" w:hAnsi="Calibri" w:cs="Calibri"/>
          <w:b/>
          <w:bCs/>
        </w:rPr>
        <w:t>Caixa de cabo UTP, categoria 6</w:t>
      </w:r>
    </w:p>
    <w:p w14:paraId="075FC1C1" w14:textId="77777777" w:rsidR="00845E6F" w:rsidRPr="00845E6F" w:rsidRDefault="00845E6F" w:rsidP="00845E6F">
      <w:pPr>
        <w:tabs>
          <w:tab w:val="left" w:pos="0"/>
        </w:tabs>
        <w:ind w:left="2202"/>
        <w:jc w:val="both"/>
        <w:rPr>
          <w:rFonts w:ascii="Calibri" w:hAnsi="Calibri" w:cs="Calibri"/>
        </w:rPr>
      </w:pPr>
      <w:bookmarkStart w:id="13" w:name="__DdeLink__509_143158132814952"/>
      <w:r w:rsidRPr="00845E6F">
        <w:rPr>
          <w:rFonts w:ascii="Calibri" w:hAnsi="Calibri" w:cs="Calibri"/>
          <w:b/>
          <w:bCs/>
        </w:rPr>
        <w:t>C</w:t>
      </w:r>
      <w:bookmarkEnd w:id="13"/>
      <w:r w:rsidRPr="00845E6F">
        <w:rPr>
          <w:rFonts w:ascii="Calibri" w:hAnsi="Calibri" w:cs="Calibri"/>
          <w:b/>
          <w:bCs/>
        </w:rPr>
        <w:t>aracterísticas Mínimas</w:t>
      </w:r>
    </w:p>
    <w:p w14:paraId="7F98BCE3" w14:textId="77777777" w:rsidR="00845E6F" w:rsidRPr="00845E6F" w:rsidRDefault="00845E6F" w:rsidP="00845E6F">
      <w:pPr>
        <w:numPr>
          <w:ilvl w:val="1"/>
          <w:numId w:val="35"/>
        </w:numPr>
        <w:tabs>
          <w:tab w:val="left" w:pos="0"/>
        </w:tabs>
        <w:ind w:left="1706" w:hanging="76"/>
        <w:contextualSpacing/>
        <w:jc w:val="both"/>
        <w:rPr>
          <w:rFonts w:ascii="Calibri" w:hAnsi="Calibri" w:cs="Calibri"/>
        </w:rPr>
      </w:pPr>
      <w:r w:rsidRPr="00845E6F">
        <w:rPr>
          <w:rFonts w:ascii="Calibri" w:hAnsi="Calibri" w:cs="Calibri"/>
        </w:rPr>
        <w:t>Categoria 6;</w:t>
      </w:r>
    </w:p>
    <w:p w14:paraId="21933E03"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Cor vermelho;</w:t>
      </w:r>
    </w:p>
    <w:p w14:paraId="28BEC226"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Comprimento 305 m;</w:t>
      </w:r>
    </w:p>
    <w:p w14:paraId="392AE31A"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 xml:space="preserve">Produzidos com cabo </w:t>
      </w:r>
      <w:proofErr w:type="spellStart"/>
      <w:r w:rsidRPr="00845E6F">
        <w:rPr>
          <w:sz w:val="24"/>
          <w:szCs w:val="24"/>
        </w:rPr>
        <w:t>Multi-Lan</w:t>
      </w:r>
      <w:proofErr w:type="spellEnd"/>
      <w:r w:rsidRPr="00845E6F">
        <w:rPr>
          <w:sz w:val="24"/>
          <w:szCs w:val="24"/>
        </w:rPr>
        <w:t>;</w:t>
      </w:r>
    </w:p>
    <w:p w14:paraId="3D57383C"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Material retardante à chama;</w:t>
      </w:r>
    </w:p>
    <w:p w14:paraId="56151CD4" w14:textId="77777777" w:rsidR="00845E6F" w:rsidRPr="00845E6F" w:rsidRDefault="00845E6F" w:rsidP="00845E6F">
      <w:pPr>
        <w:numPr>
          <w:ilvl w:val="1"/>
          <w:numId w:val="35"/>
        </w:numPr>
        <w:tabs>
          <w:tab w:val="left" w:pos="0"/>
        </w:tabs>
        <w:ind w:left="1706" w:hanging="76"/>
        <w:contextualSpacing/>
        <w:jc w:val="both"/>
        <w:rPr>
          <w:rFonts w:ascii="Calibri" w:hAnsi="Calibri" w:cs="Calibri"/>
        </w:rPr>
      </w:pPr>
      <w:r w:rsidRPr="00845E6F">
        <w:rPr>
          <w:rFonts w:ascii="Calibri" w:hAnsi="Calibri" w:cs="Calibri"/>
        </w:rPr>
        <w:t>4 pares de 23 AWG;</w:t>
      </w:r>
    </w:p>
    <w:p w14:paraId="02FFD25A"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Certificação ANATEL;</w:t>
      </w:r>
    </w:p>
    <w:p w14:paraId="2B35784D" w14:textId="77777777" w:rsidR="00845E6F" w:rsidRPr="00845E6F" w:rsidRDefault="00845E6F" w:rsidP="00845E6F">
      <w:pPr>
        <w:pStyle w:val="PargrafodaLista3"/>
        <w:spacing w:after="0" w:line="240" w:lineRule="auto"/>
        <w:ind w:left="1710" w:hanging="76"/>
        <w:jc w:val="both"/>
        <w:rPr>
          <w:sz w:val="24"/>
          <w:szCs w:val="24"/>
        </w:rPr>
      </w:pPr>
    </w:p>
    <w:p w14:paraId="3D54DEE4" w14:textId="77777777" w:rsidR="00845E6F" w:rsidRPr="00845E6F" w:rsidRDefault="00845E6F" w:rsidP="00845E6F">
      <w:pPr>
        <w:numPr>
          <w:ilvl w:val="0"/>
          <w:numId w:val="35"/>
        </w:numPr>
        <w:tabs>
          <w:tab w:val="left" w:pos="0"/>
        </w:tabs>
        <w:ind w:left="1492" w:hanging="76"/>
        <w:jc w:val="both"/>
        <w:rPr>
          <w:rFonts w:ascii="Calibri" w:hAnsi="Calibri" w:cs="Calibri"/>
          <w:b/>
          <w:bCs/>
        </w:rPr>
      </w:pPr>
      <w:r w:rsidRPr="00845E6F">
        <w:rPr>
          <w:rFonts w:ascii="Calibri" w:hAnsi="Calibri" w:cs="Calibri"/>
          <w:b/>
          <w:bCs/>
        </w:rPr>
        <w:t>Caixa de cabo UTP, categoria 5e</w:t>
      </w:r>
    </w:p>
    <w:p w14:paraId="7BF7B527" w14:textId="77777777" w:rsidR="00845E6F" w:rsidRPr="00845E6F" w:rsidRDefault="00845E6F" w:rsidP="00845E6F">
      <w:pPr>
        <w:tabs>
          <w:tab w:val="left" w:pos="0"/>
        </w:tabs>
        <w:ind w:left="2202"/>
        <w:jc w:val="both"/>
        <w:rPr>
          <w:rFonts w:ascii="Calibri" w:hAnsi="Calibri" w:cs="Calibri"/>
        </w:rPr>
      </w:pPr>
      <w:bookmarkStart w:id="14" w:name="__DdeLink__509_14315813281495254"/>
      <w:r w:rsidRPr="00845E6F">
        <w:rPr>
          <w:rFonts w:ascii="Calibri" w:hAnsi="Calibri" w:cs="Calibri"/>
          <w:b/>
          <w:bCs/>
        </w:rPr>
        <w:t>C</w:t>
      </w:r>
      <w:bookmarkEnd w:id="14"/>
      <w:r w:rsidRPr="00845E6F">
        <w:rPr>
          <w:rFonts w:ascii="Calibri" w:hAnsi="Calibri" w:cs="Calibri"/>
          <w:b/>
          <w:bCs/>
        </w:rPr>
        <w:t>aracterísticas Mínimas</w:t>
      </w:r>
    </w:p>
    <w:p w14:paraId="68EDA1AF" w14:textId="77777777" w:rsidR="00845E6F" w:rsidRPr="00845E6F" w:rsidRDefault="00845E6F" w:rsidP="00845E6F">
      <w:pPr>
        <w:numPr>
          <w:ilvl w:val="1"/>
          <w:numId w:val="35"/>
        </w:numPr>
        <w:tabs>
          <w:tab w:val="left" w:pos="0"/>
        </w:tabs>
        <w:ind w:left="1706" w:hanging="76"/>
        <w:contextualSpacing/>
        <w:jc w:val="both"/>
        <w:rPr>
          <w:rFonts w:ascii="Calibri" w:hAnsi="Calibri" w:cs="Calibri"/>
        </w:rPr>
      </w:pPr>
      <w:r w:rsidRPr="00845E6F">
        <w:rPr>
          <w:rFonts w:ascii="Calibri" w:hAnsi="Calibri" w:cs="Calibri"/>
        </w:rPr>
        <w:t>Categoria 5e;</w:t>
      </w:r>
    </w:p>
    <w:p w14:paraId="7F60B4FA"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Cor azul;</w:t>
      </w:r>
    </w:p>
    <w:p w14:paraId="3C0BC512"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Comprimento 305 m;</w:t>
      </w:r>
    </w:p>
    <w:p w14:paraId="2A940CE5"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 xml:space="preserve">Produzidos com cabo </w:t>
      </w:r>
      <w:proofErr w:type="spellStart"/>
      <w:r w:rsidRPr="00845E6F">
        <w:rPr>
          <w:sz w:val="24"/>
          <w:szCs w:val="24"/>
        </w:rPr>
        <w:t>Multi-Lan</w:t>
      </w:r>
      <w:proofErr w:type="spellEnd"/>
      <w:r w:rsidRPr="00845E6F">
        <w:rPr>
          <w:sz w:val="24"/>
          <w:szCs w:val="24"/>
        </w:rPr>
        <w:t>;</w:t>
      </w:r>
    </w:p>
    <w:p w14:paraId="0CBF805E"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Material retardante à chama;</w:t>
      </w:r>
    </w:p>
    <w:p w14:paraId="29AC3B17"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4 pares de 24 AWG;</w:t>
      </w:r>
    </w:p>
    <w:p w14:paraId="4F63A9E3"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Certificação ANATEL;</w:t>
      </w:r>
    </w:p>
    <w:p w14:paraId="3D793CB6" w14:textId="77777777" w:rsidR="00845E6F" w:rsidRPr="00845E6F" w:rsidRDefault="00845E6F" w:rsidP="00845E6F">
      <w:pPr>
        <w:pStyle w:val="PargrafodaLista3"/>
        <w:spacing w:after="0" w:line="240" w:lineRule="auto"/>
        <w:ind w:left="990" w:hanging="76"/>
        <w:jc w:val="both"/>
        <w:rPr>
          <w:sz w:val="24"/>
          <w:szCs w:val="24"/>
        </w:rPr>
      </w:pPr>
    </w:p>
    <w:p w14:paraId="6F1AE463" w14:textId="77777777" w:rsidR="00845E6F" w:rsidRPr="00845E6F" w:rsidRDefault="00845E6F" w:rsidP="00845E6F">
      <w:pPr>
        <w:numPr>
          <w:ilvl w:val="0"/>
          <w:numId w:val="35"/>
        </w:numPr>
        <w:tabs>
          <w:tab w:val="left" w:pos="0"/>
        </w:tabs>
        <w:ind w:left="1492" w:hanging="76"/>
        <w:jc w:val="both"/>
        <w:rPr>
          <w:rFonts w:ascii="Calibri" w:hAnsi="Calibri" w:cs="Calibri"/>
          <w:b/>
          <w:bCs/>
        </w:rPr>
      </w:pPr>
      <w:r w:rsidRPr="00845E6F">
        <w:rPr>
          <w:rFonts w:ascii="Calibri" w:hAnsi="Calibri" w:cs="Calibri"/>
          <w:b/>
          <w:bCs/>
        </w:rPr>
        <w:t>Conector RJ45 fêmea, categoria 6</w:t>
      </w:r>
    </w:p>
    <w:p w14:paraId="75B894BC" w14:textId="77777777" w:rsidR="00845E6F" w:rsidRPr="00845E6F" w:rsidRDefault="00845E6F" w:rsidP="00845E6F">
      <w:pPr>
        <w:tabs>
          <w:tab w:val="left" w:pos="0"/>
        </w:tabs>
        <w:ind w:left="2202"/>
        <w:jc w:val="both"/>
        <w:rPr>
          <w:rFonts w:ascii="Calibri" w:hAnsi="Calibri" w:cs="Calibri"/>
        </w:rPr>
      </w:pPr>
      <w:bookmarkStart w:id="15" w:name="__DdeLink__509_143158132814952545560"/>
      <w:r w:rsidRPr="00845E6F">
        <w:rPr>
          <w:rFonts w:ascii="Calibri" w:hAnsi="Calibri" w:cs="Calibri"/>
          <w:b/>
          <w:bCs/>
        </w:rPr>
        <w:t>C</w:t>
      </w:r>
      <w:bookmarkEnd w:id="15"/>
      <w:r w:rsidRPr="00845E6F">
        <w:rPr>
          <w:rFonts w:ascii="Calibri" w:hAnsi="Calibri" w:cs="Calibri"/>
          <w:b/>
          <w:bCs/>
        </w:rPr>
        <w:t>aracterísticas Mínimas</w:t>
      </w:r>
    </w:p>
    <w:p w14:paraId="452EEA5B"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Categoria 6;</w:t>
      </w:r>
    </w:p>
    <w:p w14:paraId="33E17ADA"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 xml:space="preserve">Montagem rápida sem necessidade de </w:t>
      </w:r>
      <w:proofErr w:type="spellStart"/>
      <w:r w:rsidRPr="00845E6F">
        <w:rPr>
          <w:rFonts w:ascii="Calibri" w:hAnsi="Calibri" w:cs="Calibri"/>
        </w:rPr>
        <w:t>punch</w:t>
      </w:r>
      <w:proofErr w:type="spellEnd"/>
      <w:r w:rsidRPr="00845E6F">
        <w:rPr>
          <w:rFonts w:ascii="Calibri" w:hAnsi="Calibri" w:cs="Calibri"/>
        </w:rPr>
        <w:t xml:space="preserve"> </w:t>
      </w:r>
      <w:proofErr w:type="spellStart"/>
      <w:r w:rsidRPr="00845E6F">
        <w:rPr>
          <w:rFonts w:ascii="Calibri" w:hAnsi="Calibri" w:cs="Calibri"/>
        </w:rPr>
        <w:t>down</w:t>
      </w:r>
      <w:proofErr w:type="spellEnd"/>
      <w:r w:rsidRPr="00845E6F">
        <w:rPr>
          <w:rFonts w:ascii="Calibri" w:hAnsi="Calibri" w:cs="Calibri"/>
        </w:rPr>
        <w:t>;</w:t>
      </w:r>
    </w:p>
    <w:p w14:paraId="6C32D635"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Possibilita a crimpagem dos 8 conectores ao mesmo tempo;</w:t>
      </w:r>
    </w:p>
    <w:p w14:paraId="7550A75C"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lastRenderedPageBreak/>
        <w:t>Logomarca do fabricante impressa no corpo do produto;</w:t>
      </w:r>
    </w:p>
    <w:p w14:paraId="32317B38"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Contatos frontais com camada de 50µin de ouro;</w:t>
      </w:r>
    </w:p>
    <w:p w14:paraId="2F50E47E"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Contatos traseiros padrão 110 IDC nos padrões de montagem 568 A/B;</w:t>
      </w:r>
    </w:p>
    <w:p w14:paraId="4D5A84BF"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Capa protetora dos contatos 110 IDC fornecida com o conector;</w:t>
      </w:r>
    </w:p>
    <w:p w14:paraId="24A37E76"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Folheto de montagem em português.</w:t>
      </w:r>
    </w:p>
    <w:p w14:paraId="2F373E00"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 xml:space="preserve">Ter corpo em material termoplástico de alto impacto não </w:t>
      </w:r>
      <w:proofErr w:type="spellStart"/>
      <w:r w:rsidRPr="00845E6F">
        <w:rPr>
          <w:rFonts w:ascii="Calibri" w:hAnsi="Calibri" w:cs="Calibri"/>
        </w:rPr>
        <w:t>propagante</w:t>
      </w:r>
      <w:proofErr w:type="spellEnd"/>
      <w:r w:rsidRPr="00845E6F">
        <w:rPr>
          <w:rFonts w:ascii="Calibri" w:hAnsi="Calibri" w:cs="Calibri"/>
        </w:rPr>
        <w:t>;</w:t>
      </w:r>
    </w:p>
    <w:p w14:paraId="75524443"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Certificação ANATEL ou UL;</w:t>
      </w:r>
    </w:p>
    <w:p w14:paraId="7011BC5E" w14:textId="77777777" w:rsidR="00845E6F" w:rsidRPr="00845E6F" w:rsidRDefault="00845E6F" w:rsidP="00845E6F">
      <w:pPr>
        <w:pStyle w:val="Default"/>
        <w:spacing w:after="34"/>
        <w:ind w:left="1492" w:hanging="76"/>
        <w:jc w:val="both"/>
      </w:pPr>
    </w:p>
    <w:p w14:paraId="73745011" w14:textId="77777777" w:rsidR="00845E6F" w:rsidRPr="00845E6F" w:rsidRDefault="00845E6F" w:rsidP="00845E6F">
      <w:pPr>
        <w:numPr>
          <w:ilvl w:val="0"/>
          <w:numId w:val="35"/>
        </w:numPr>
        <w:tabs>
          <w:tab w:val="left" w:pos="0"/>
        </w:tabs>
        <w:ind w:left="1492" w:hanging="76"/>
        <w:jc w:val="both"/>
        <w:rPr>
          <w:rFonts w:ascii="Calibri" w:hAnsi="Calibri" w:cs="Calibri"/>
          <w:b/>
          <w:bCs/>
        </w:rPr>
      </w:pPr>
      <w:r w:rsidRPr="00845E6F">
        <w:rPr>
          <w:rFonts w:ascii="Calibri" w:hAnsi="Calibri" w:cs="Calibri"/>
          <w:b/>
          <w:bCs/>
        </w:rPr>
        <w:t>Conector RJ45 fêmea, categoria 5e</w:t>
      </w:r>
    </w:p>
    <w:p w14:paraId="503087FF" w14:textId="77777777" w:rsidR="00845E6F" w:rsidRPr="00845E6F" w:rsidRDefault="00845E6F" w:rsidP="00845E6F">
      <w:pPr>
        <w:tabs>
          <w:tab w:val="left" w:pos="0"/>
        </w:tabs>
        <w:ind w:left="2202"/>
        <w:jc w:val="both"/>
        <w:rPr>
          <w:rFonts w:ascii="Calibri" w:hAnsi="Calibri" w:cs="Calibri"/>
        </w:rPr>
      </w:pPr>
      <w:bookmarkStart w:id="16" w:name="__DdeLink__509_14315813281495254555661"/>
      <w:r w:rsidRPr="00845E6F">
        <w:rPr>
          <w:rFonts w:ascii="Calibri" w:hAnsi="Calibri" w:cs="Calibri"/>
          <w:b/>
          <w:bCs/>
        </w:rPr>
        <w:t>C</w:t>
      </w:r>
      <w:bookmarkEnd w:id="16"/>
      <w:r w:rsidRPr="00845E6F">
        <w:rPr>
          <w:rFonts w:ascii="Calibri" w:hAnsi="Calibri" w:cs="Calibri"/>
          <w:b/>
          <w:bCs/>
        </w:rPr>
        <w:t>aracterísticas Mínimas</w:t>
      </w:r>
    </w:p>
    <w:p w14:paraId="70DE2A29"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Categoria 5e;</w:t>
      </w:r>
    </w:p>
    <w:p w14:paraId="16044FA6"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 xml:space="preserve">Montagem rápida sem necessidade de </w:t>
      </w:r>
      <w:proofErr w:type="spellStart"/>
      <w:r w:rsidRPr="00845E6F">
        <w:rPr>
          <w:rFonts w:ascii="Calibri" w:hAnsi="Calibri" w:cs="Calibri"/>
        </w:rPr>
        <w:t>punch</w:t>
      </w:r>
      <w:proofErr w:type="spellEnd"/>
      <w:r w:rsidRPr="00845E6F">
        <w:rPr>
          <w:rFonts w:ascii="Calibri" w:hAnsi="Calibri" w:cs="Calibri"/>
        </w:rPr>
        <w:t xml:space="preserve"> </w:t>
      </w:r>
      <w:proofErr w:type="spellStart"/>
      <w:r w:rsidRPr="00845E6F">
        <w:rPr>
          <w:rFonts w:ascii="Calibri" w:hAnsi="Calibri" w:cs="Calibri"/>
        </w:rPr>
        <w:t>down</w:t>
      </w:r>
      <w:proofErr w:type="spellEnd"/>
      <w:r w:rsidRPr="00845E6F">
        <w:rPr>
          <w:rFonts w:ascii="Calibri" w:hAnsi="Calibri" w:cs="Calibri"/>
        </w:rPr>
        <w:t>;</w:t>
      </w:r>
    </w:p>
    <w:p w14:paraId="3E704462"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Possibilita a crimpagem dos 8 conectores ao mesmo tempo;</w:t>
      </w:r>
    </w:p>
    <w:p w14:paraId="73FC3C77"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Logomarca do fabricante impressa no corpo do produto;</w:t>
      </w:r>
    </w:p>
    <w:p w14:paraId="2EA88B68"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Contatos frontais com camada de 50µin de ouro;</w:t>
      </w:r>
    </w:p>
    <w:p w14:paraId="12F8D719"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Contatos traseiros padrão 110 IDC nos padrões de montagem 568 A/B;</w:t>
      </w:r>
    </w:p>
    <w:p w14:paraId="6F60840A"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Capa protetora dos contatos 110 IDC fornecida com o conector;</w:t>
      </w:r>
    </w:p>
    <w:p w14:paraId="64B6690B"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Folheto de montagem em português.</w:t>
      </w:r>
    </w:p>
    <w:p w14:paraId="44E8BD1D"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 xml:space="preserve">Ter corpo em material termoplástico de alto impacto não </w:t>
      </w:r>
      <w:proofErr w:type="spellStart"/>
      <w:r w:rsidRPr="00845E6F">
        <w:rPr>
          <w:rFonts w:ascii="Calibri" w:hAnsi="Calibri" w:cs="Calibri"/>
        </w:rPr>
        <w:t>propagante</w:t>
      </w:r>
      <w:proofErr w:type="spellEnd"/>
      <w:r w:rsidRPr="00845E6F">
        <w:rPr>
          <w:rFonts w:ascii="Calibri" w:hAnsi="Calibri" w:cs="Calibri"/>
        </w:rPr>
        <w:t>;</w:t>
      </w:r>
    </w:p>
    <w:p w14:paraId="2FABCD84"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Certificação ANATEL ou UL;</w:t>
      </w:r>
    </w:p>
    <w:p w14:paraId="6CF7FB78" w14:textId="77777777" w:rsidR="00845E6F" w:rsidRPr="00845E6F" w:rsidRDefault="00845E6F" w:rsidP="00845E6F">
      <w:pPr>
        <w:ind w:left="990" w:hanging="76"/>
        <w:jc w:val="both"/>
        <w:rPr>
          <w:rFonts w:ascii="Calibri" w:hAnsi="Calibri" w:cs="Calibri"/>
        </w:rPr>
      </w:pPr>
    </w:p>
    <w:p w14:paraId="0077257B" w14:textId="77777777" w:rsidR="00845E6F" w:rsidRPr="00845E6F" w:rsidRDefault="00845E6F" w:rsidP="00845E6F">
      <w:pPr>
        <w:numPr>
          <w:ilvl w:val="0"/>
          <w:numId w:val="35"/>
        </w:numPr>
        <w:tabs>
          <w:tab w:val="left" w:pos="0"/>
        </w:tabs>
        <w:ind w:left="1492" w:hanging="76"/>
        <w:jc w:val="both"/>
        <w:rPr>
          <w:rFonts w:ascii="Calibri" w:hAnsi="Calibri" w:cs="Calibri"/>
          <w:b/>
          <w:bCs/>
        </w:rPr>
      </w:pPr>
      <w:r w:rsidRPr="00845E6F">
        <w:rPr>
          <w:rFonts w:ascii="Calibri" w:hAnsi="Calibri" w:cs="Calibri"/>
          <w:b/>
          <w:bCs/>
        </w:rPr>
        <w:t>Conector RJ45 macho, categoria 6</w:t>
      </w:r>
    </w:p>
    <w:p w14:paraId="75E58EF6" w14:textId="77777777" w:rsidR="00845E6F" w:rsidRPr="00845E6F" w:rsidRDefault="00845E6F" w:rsidP="00845E6F">
      <w:pPr>
        <w:tabs>
          <w:tab w:val="left" w:pos="0"/>
        </w:tabs>
        <w:ind w:left="2202"/>
        <w:jc w:val="both"/>
        <w:rPr>
          <w:rFonts w:ascii="Calibri" w:hAnsi="Calibri" w:cs="Calibri"/>
        </w:rPr>
      </w:pPr>
      <w:bookmarkStart w:id="17" w:name="__DdeLink__509_14315813281495254556062"/>
      <w:r w:rsidRPr="00845E6F">
        <w:rPr>
          <w:rFonts w:ascii="Calibri" w:hAnsi="Calibri" w:cs="Calibri"/>
          <w:b/>
          <w:bCs/>
        </w:rPr>
        <w:t>C</w:t>
      </w:r>
      <w:bookmarkEnd w:id="17"/>
      <w:r w:rsidRPr="00845E6F">
        <w:rPr>
          <w:rFonts w:ascii="Calibri" w:hAnsi="Calibri" w:cs="Calibri"/>
          <w:b/>
          <w:bCs/>
        </w:rPr>
        <w:t>aracterísticas Mínimas</w:t>
      </w:r>
    </w:p>
    <w:p w14:paraId="02AA64D0"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Categoria 6;</w:t>
      </w:r>
    </w:p>
    <w:p w14:paraId="5DEA3EBA"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Logomarca do fabricante impressa no corpo do produto;</w:t>
      </w:r>
    </w:p>
    <w:p w14:paraId="7E754421"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Contatos com camada de 50 µin de ouro;</w:t>
      </w:r>
    </w:p>
    <w:p w14:paraId="73C39FAB"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Embalagem com código do produto, data de fabricação e contato do fabricante.</w:t>
      </w:r>
    </w:p>
    <w:p w14:paraId="32D162BA"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Certificação ANATEL ou UL;</w:t>
      </w:r>
    </w:p>
    <w:p w14:paraId="25C539F0" w14:textId="77777777" w:rsidR="00845E6F" w:rsidRPr="00845E6F" w:rsidRDefault="00845E6F" w:rsidP="00845E6F">
      <w:pPr>
        <w:pStyle w:val="Contedodatabela0"/>
        <w:ind w:left="990" w:hanging="76"/>
        <w:jc w:val="both"/>
        <w:rPr>
          <w:rFonts w:ascii="Calibri" w:hAnsi="Calibri" w:cs="Calibri"/>
          <w:b/>
        </w:rPr>
      </w:pPr>
    </w:p>
    <w:p w14:paraId="1A4C60CA" w14:textId="77777777" w:rsidR="00845E6F" w:rsidRPr="00845E6F" w:rsidRDefault="00845E6F" w:rsidP="00845E6F">
      <w:pPr>
        <w:numPr>
          <w:ilvl w:val="0"/>
          <w:numId w:val="35"/>
        </w:numPr>
        <w:tabs>
          <w:tab w:val="left" w:pos="0"/>
        </w:tabs>
        <w:ind w:left="1492" w:hanging="76"/>
        <w:jc w:val="both"/>
        <w:rPr>
          <w:rFonts w:ascii="Calibri" w:hAnsi="Calibri" w:cs="Calibri"/>
          <w:b/>
          <w:bCs/>
        </w:rPr>
      </w:pPr>
      <w:r w:rsidRPr="00845E6F">
        <w:rPr>
          <w:rFonts w:ascii="Calibri" w:hAnsi="Calibri" w:cs="Calibri"/>
          <w:b/>
          <w:bCs/>
        </w:rPr>
        <w:t>Conector RJ45 macho, categoria 5e</w:t>
      </w:r>
    </w:p>
    <w:p w14:paraId="7F29EC7C" w14:textId="77777777" w:rsidR="00845E6F" w:rsidRPr="00845E6F" w:rsidRDefault="00845E6F" w:rsidP="00845E6F">
      <w:pPr>
        <w:tabs>
          <w:tab w:val="left" w:pos="0"/>
        </w:tabs>
        <w:ind w:left="2202"/>
        <w:jc w:val="both"/>
        <w:rPr>
          <w:rFonts w:ascii="Calibri" w:hAnsi="Calibri" w:cs="Calibri"/>
        </w:rPr>
      </w:pPr>
      <w:bookmarkStart w:id="18" w:name="__DdeLink__509_1431581328149525455566163"/>
      <w:r w:rsidRPr="00845E6F">
        <w:rPr>
          <w:rFonts w:ascii="Calibri" w:hAnsi="Calibri" w:cs="Calibri"/>
          <w:b/>
          <w:bCs/>
        </w:rPr>
        <w:t>C</w:t>
      </w:r>
      <w:bookmarkEnd w:id="18"/>
      <w:r w:rsidRPr="00845E6F">
        <w:rPr>
          <w:rFonts w:ascii="Calibri" w:hAnsi="Calibri" w:cs="Calibri"/>
          <w:b/>
          <w:bCs/>
        </w:rPr>
        <w:t>aracterísticas Mínimas</w:t>
      </w:r>
    </w:p>
    <w:p w14:paraId="06625FB7"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Categoria 6;</w:t>
      </w:r>
    </w:p>
    <w:p w14:paraId="06FE9CF7"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Logomarca do fabricante impressa no corpo do produto;</w:t>
      </w:r>
    </w:p>
    <w:p w14:paraId="70D86D05"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Contatos com camada de 50µin de ouro;</w:t>
      </w:r>
    </w:p>
    <w:p w14:paraId="39DB48FC"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Embalagem com código do produto, data de fabricação e contato do fabricante.</w:t>
      </w:r>
    </w:p>
    <w:p w14:paraId="2C8BC23E" w14:textId="77777777" w:rsidR="00845E6F" w:rsidRPr="00845E6F" w:rsidRDefault="00845E6F" w:rsidP="00845E6F">
      <w:pPr>
        <w:numPr>
          <w:ilvl w:val="1"/>
          <w:numId w:val="35"/>
        </w:numPr>
        <w:tabs>
          <w:tab w:val="left" w:pos="0"/>
        </w:tabs>
        <w:ind w:left="1706" w:hanging="76"/>
        <w:jc w:val="both"/>
        <w:rPr>
          <w:rFonts w:ascii="Calibri" w:hAnsi="Calibri" w:cs="Calibri"/>
        </w:rPr>
      </w:pPr>
      <w:r w:rsidRPr="00845E6F">
        <w:rPr>
          <w:rFonts w:ascii="Calibri" w:hAnsi="Calibri" w:cs="Calibri"/>
        </w:rPr>
        <w:t>Certificação ANATEL ou UL;</w:t>
      </w:r>
    </w:p>
    <w:p w14:paraId="08A77E12" w14:textId="77777777" w:rsidR="00845E6F" w:rsidRPr="00845E6F" w:rsidRDefault="00845E6F" w:rsidP="00845E6F">
      <w:pPr>
        <w:tabs>
          <w:tab w:val="left" w:pos="0"/>
        </w:tabs>
        <w:ind w:left="1706" w:hanging="76"/>
        <w:jc w:val="both"/>
        <w:rPr>
          <w:rFonts w:ascii="Calibri" w:hAnsi="Calibri" w:cs="Calibri"/>
        </w:rPr>
      </w:pPr>
    </w:p>
    <w:p w14:paraId="1C9C3F33" w14:textId="77777777" w:rsidR="00845E6F" w:rsidRPr="00845E6F" w:rsidRDefault="00845E6F" w:rsidP="00845E6F">
      <w:pPr>
        <w:numPr>
          <w:ilvl w:val="0"/>
          <w:numId w:val="35"/>
        </w:numPr>
        <w:ind w:left="1775"/>
        <w:jc w:val="both"/>
        <w:rPr>
          <w:rFonts w:ascii="Calibri" w:hAnsi="Calibri" w:cs="Calibri"/>
          <w:b/>
          <w:bCs/>
        </w:rPr>
      </w:pPr>
      <w:r w:rsidRPr="00845E6F">
        <w:rPr>
          <w:rFonts w:ascii="Calibri" w:hAnsi="Calibri" w:cs="Calibri"/>
          <w:b/>
          <w:bCs/>
        </w:rPr>
        <w:t xml:space="preserve">Patch </w:t>
      </w:r>
      <w:proofErr w:type="spellStart"/>
      <w:r w:rsidRPr="00845E6F">
        <w:rPr>
          <w:rFonts w:ascii="Calibri" w:hAnsi="Calibri" w:cs="Calibri"/>
          <w:b/>
          <w:bCs/>
        </w:rPr>
        <w:t>cord</w:t>
      </w:r>
      <w:proofErr w:type="spellEnd"/>
      <w:r w:rsidRPr="00845E6F">
        <w:rPr>
          <w:rFonts w:ascii="Calibri" w:hAnsi="Calibri" w:cs="Calibri"/>
          <w:b/>
          <w:bCs/>
        </w:rPr>
        <w:t xml:space="preserve"> UTP, categoria 6, comprimento 10m</w:t>
      </w:r>
    </w:p>
    <w:p w14:paraId="31314605" w14:textId="77777777" w:rsidR="00845E6F" w:rsidRPr="00845E6F" w:rsidRDefault="00845E6F" w:rsidP="00845E6F">
      <w:pPr>
        <w:pStyle w:val="PargrafodaLista"/>
        <w:spacing w:after="0" w:line="240" w:lineRule="auto"/>
        <w:ind w:left="2496"/>
        <w:jc w:val="both"/>
        <w:rPr>
          <w:rFonts w:cs="Calibri"/>
          <w:b/>
          <w:bCs/>
          <w:sz w:val="24"/>
          <w:szCs w:val="24"/>
        </w:rPr>
      </w:pPr>
      <w:r w:rsidRPr="00845E6F">
        <w:rPr>
          <w:rFonts w:cs="Calibri"/>
          <w:b/>
          <w:bCs/>
          <w:sz w:val="24"/>
          <w:szCs w:val="24"/>
        </w:rPr>
        <w:t>Características Mínimas</w:t>
      </w:r>
    </w:p>
    <w:p w14:paraId="4A57F406"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Categoria 6;</w:t>
      </w:r>
    </w:p>
    <w:p w14:paraId="2B396B97"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Cor vermelho;</w:t>
      </w:r>
    </w:p>
    <w:p w14:paraId="54E1386D"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Comprimento 10 m;</w:t>
      </w:r>
    </w:p>
    <w:p w14:paraId="5F3E8CC1"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 xml:space="preserve">Produzidos com cabo </w:t>
      </w:r>
      <w:proofErr w:type="spellStart"/>
      <w:r w:rsidRPr="00845E6F">
        <w:rPr>
          <w:sz w:val="24"/>
          <w:szCs w:val="24"/>
        </w:rPr>
        <w:t>Multi-Lan</w:t>
      </w:r>
      <w:proofErr w:type="spellEnd"/>
      <w:r w:rsidRPr="00845E6F">
        <w:rPr>
          <w:sz w:val="24"/>
          <w:szCs w:val="24"/>
        </w:rPr>
        <w:t xml:space="preserve"> flexível;</w:t>
      </w:r>
    </w:p>
    <w:p w14:paraId="7DAABC2C"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 xml:space="preserve">Montados e </w:t>
      </w:r>
      <w:r w:rsidRPr="00845E6F">
        <w:rPr>
          <w:color w:val="000000"/>
          <w:sz w:val="24"/>
          <w:szCs w:val="24"/>
        </w:rPr>
        <w:t>testados 100% em fábrica;</w:t>
      </w:r>
    </w:p>
    <w:p w14:paraId="1A01F20D"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 xml:space="preserve">Possuir capas termoplásticas embutidas (“boot”) injetadas no patch </w:t>
      </w:r>
      <w:proofErr w:type="spellStart"/>
      <w:r w:rsidRPr="00845E6F">
        <w:rPr>
          <w:sz w:val="24"/>
          <w:szCs w:val="24"/>
        </w:rPr>
        <w:t>cord</w:t>
      </w:r>
      <w:proofErr w:type="spellEnd"/>
      <w:r w:rsidRPr="00845E6F">
        <w:rPr>
          <w:sz w:val="24"/>
          <w:szCs w:val="24"/>
        </w:rPr>
        <w:t xml:space="preserve"> protegendo a conexão;</w:t>
      </w:r>
    </w:p>
    <w:p w14:paraId="57AF9F2F"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Contato dos conectores com 50</w:t>
      </w:r>
      <w:r w:rsidRPr="00845E6F">
        <w:rPr>
          <w:sz w:val="24"/>
          <w:szCs w:val="24"/>
          <w:lang w:eastAsia="en-US"/>
        </w:rPr>
        <w:t>µin</w:t>
      </w:r>
      <w:r w:rsidRPr="00845E6F">
        <w:rPr>
          <w:sz w:val="24"/>
          <w:szCs w:val="24"/>
        </w:rPr>
        <w:t xml:space="preserve"> de ouro;</w:t>
      </w:r>
    </w:p>
    <w:p w14:paraId="077AAC56"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Embalados individualmente.</w:t>
      </w:r>
    </w:p>
    <w:p w14:paraId="0832260E" w14:textId="77777777" w:rsidR="00845E6F" w:rsidRPr="00845E6F" w:rsidRDefault="00845E6F" w:rsidP="00845E6F">
      <w:pPr>
        <w:numPr>
          <w:ilvl w:val="1"/>
          <w:numId w:val="35"/>
        </w:numPr>
        <w:tabs>
          <w:tab w:val="left" w:pos="0"/>
        </w:tabs>
        <w:ind w:left="1706" w:hanging="76"/>
        <w:jc w:val="both"/>
        <w:rPr>
          <w:rFonts w:ascii="Calibri" w:hAnsi="Calibri" w:cs="Calibri"/>
          <w:spacing w:val="14"/>
        </w:rPr>
      </w:pPr>
      <w:r w:rsidRPr="00845E6F">
        <w:rPr>
          <w:rFonts w:ascii="Calibri" w:hAnsi="Calibri" w:cs="Calibri"/>
          <w:spacing w:val="14"/>
        </w:rPr>
        <w:t>Certificação ANATEL;</w:t>
      </w:r>
    </w:p>
    <w:p w14:paraId="06EA8D27" w14:textId="77777777" w:rsidR="00845E6F" w:rsidRPr="00845E6F" w:rsidRDefault="00845E6F" w:rsidP="00845E6F">
      <w:pPr>
        <w:pStyle w:val="PargrafodaLista2"/>
        <w:spacing w:after="0" w:line="240" w:lineRule="auto"/>
        <w:ind w:left="1710"/>
        <w:jc w:val="both"/>
        <w:rPr>
          <w:spacing w:val="14"/>
          <w:sz w:val="24"/>
          <w:szCs w:val="24"/>
        </w:rPr>
      </w:pPr>
    </w:p>
    <w:p w14:paraId="6F35CF22" w14:textId="77777777" w:rsidR="00845E6F" w:rsidRPr="00845E6F" w:rsidRDefault="00845E6F" w:rsidP="00845E6F">
      <w:pPr>
        <w:numPr>
          <w:ilvl w:val="0"/>
          <w:numId w:val="35"/>
        </w:numPr>
        <w:ind w:left="1775"/>
        <w:jc w:val="both"/>
        <w:rPr>
          <w:rFonts w:ascii="Calibri" w:hAnsi="Calibri" w:cs="Calibri"/>
          <w:b/>
          <w:bCs/>
        </w:rPr>
      </w:pPr>
      <w:r w:rsidRPr="00845E6F">
        <w:rPr>
          <w:rFonts w:ascii="Calibri" w:hAnsi="Calibri" w:cs="Calibri"/>
          <w:b/>
          <w:bCs/>
        </w:rPr>
        <w:t xml:space="preserve">Patch </w:t>
      </w:r>
      <w:proofErr w:type="spellStart"/>
      <w:r w:rsidRPr="00845E6F">
        <w:rPr>
          <w:rFonts w:ascii="Calibri" w:hAnsi="Calibri" w:cs="Calibri"/>
          <w:b/>
          <w:bCs/>
        </w:rPr>
        <w:t>cord</w:t>
      </w:r>
      <w:proofErr w:type="spellEnd"/>
      <w:r w:rsidRPr="00845E6F">
        <w:rPr>
          <w:rFonts w:ascii="Calibri" w:hAnsi="Calibri" w:cs="Calibri"/>
          <w:b/>
          <w:bCs/>
        </w:rPr>
        <w:t xml:space="preserve"> UTP, categoria 6, comprimento 20m</w:t>
      </w:r>
    </w:p>
    <w:p w14:paraId="7E582D81" w14:textId="77777777" w:rsidR="00845E6F" w:rsidRPr="00845E6F" w:rsidRDefault="00845E6F" w:rsidP="00845E6F">
      <w:pPr>
        <w:pStyle w:val="PargrafodaLista"/>
        <w:tabs>
          <w:tab w:val="left" w:pos="0"/>
        </w:tabs>
        <w:spacing w:after="0" w:line="240" w:lineRule="auto"/>
        <w:ind w:left="2496"/>
        <w:jc w:val="both"/>
        <w:rPr>
          <w:rFonts w:cs="Calibri"/>
          <w:b/>
          <w:bCs/>
          <w:sz w:val="24"/>
          <w:szCs w:val="24"/>
        </w:rPr>
      </w:pPr>
      <w:r w:rsidRPr="00845E6F">
        <w:rPr>
          <w:rFonts w:cs="Calibri"/>
          <w:b/>
          <w:bCs/>
          <w:sz w:val="24"/>
          <w:szCs w:val="24"/>
        </w:rPr>
        <w:t>Características Mínimas</w:t>
      </w:r>
    </w:p>
    <w:p w14:paraId="17D6AC45"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Categoria 6;</w:t>
      </w:r>
    </w:p>
    <w:p w14:paraId="219B9707"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Cor vermelho;</w:t>
      </w:r>
    </w:p>
    <w:p w14:paraId="68FDB7B7"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Comprimento 20 m;</w:t>
      </w:r>
    </w:p>
    <w:p w14:paraId="687DCEF4"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 xml:space="preserve">Produzidos com cabo </w:t>
      </w:r>
      <w:proofErr w:type="spellStart"/>
      <w:r w:rsidRPr="00845E6F">
        <w:rPr>
          <w:sz w:val="24"/>
          <w:szCs w:val="24"/>
        </w:rPr>
        <w:t>Multi-Lan</w:t>
      </w:r>
      <w:proofErr w:type="spellEnd"/>
      <w:r w:rsidRPr="00845E6F">
        <w:rPr>
          <w:sz w:val="24"/>
          <w:szCs w:val="24"/>
        </w:rPr>
        <w:t xml:space="preserve"> flexível;</w:t>
      </w:r>
    </w:p>
    <w:p w14:paraId="3D7960ED"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Montados e testados 100% em fábrica;</w:t>
      </w:r>
    </w:p>
    <w:p w14:paraId="7488285B"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 xml:space="preserve">Possuir capas termoplásticas embutidas (“boot”) injetadas no patch </w:t>
      </w:r>
      <w:proofErr w:type="spellStart"/>
      <w:r w:rsidRPr="00845E6F">
        <w:rPr>
          <w:sz w:val="24"/>
          <w:szCs w:val="24"/>
        </w:rPr>
        <w:t>cord</w:t>
      </w:r>
      <w:proofErr w:type="spellEnd"/>
      <w:r w:rsidRPr="00845E6F">
        <w:rPr>
          <w:sz w:val="24"/>
          <w:szCs w:val="24"/>
        </w:rPr>
        <w:t xml:space="preserve"> protegendo a conexão;</w:t>
      </w:r>
    </w:p>
    <w:p w14:paraId="2681171B"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Contato dos conectores com 50</w:t>
      </w:r>
      <w:r w:rsidRPr="00845E6F">
        <w:rPr>
          <w:sz w:val="24"/>
          <w:szCs w:val="24"/>
          <w:lang w:eastAsia="en-US"/>
        </w:rPr>
        <w:t>µin</w:t>
      </w:r>
      <w:r w:rsidRPr="00845E6F">
        <w:rPr>
          <w:sz w:val="24"/>
          <w:szCs w:val="24"/>
        </w:rPr>
        <w:t xml:space="preserve"> de ouro;</w:t>
      </w:r>
    </w:p>
    <w:p w14:paraId="41603DF3"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Embalados individualmente.</w:t>
      </w:r>
    </w:p>
    <w:p w14:paraId="243576A2" w14:textId="77777777" w:rsidR="00845E6F" w:rsidRPr="00845E6F" w:rsidRDefault="00845E6F" w:rsidP="00845E6F">
      <w:pPr>
        <w:numPr>
          <w:ilvl w:val="1"/>
          <w:numId w:val="35"/>
        </w:numPr>
        <w:tabs>
          <w:tab w:val="left" w:pos="0"/>
        </w:tabs>
        <w:ind w:left="1706" w:hanging="76"/>
        <w:jc w:val="both"/>
        <w:rPr>
          <w:rFonts w:ascii="Calibri" w:hAnsi="Calibri" w:cs="Calibri"/>
          <w:spacing w:val="14"/>
        </w:rPr>
      </w:pPr>
      <w:r w:rsidRPr="00845E6F">
        <w:rPr>
          <w:rFonts w:ascii="Calibri" w:hAnsi="Calibri" w:cs="Calibri"/>
          <w:spacing w:val="14"/>
        </w:rPr>
        <w:t>Certificação ANATEL;</w:t>
      </w:r>
    </w:p>
    <w:p w14:paraId="3214F926" w14:textId="77777777" w:rsidR="00845E6F" w:rsidRPr="00845E6F" w:rsidRDefault="00845E6F" w:rsidP="00845E6F">
      <w:pPr>
        <w:tabs>
          <w:tab w:val="left" w:pos="0"/>
        </w:tabs>
        <w:ind w:left="2630"/>
        <w:jc w:val="both"/>
        <w:rPr>
          <w:rFonts w:ascii="Calibri" w:hAnsi="Calibri" w:cs="Calibri"/>
          <w:b/>
          <w:bCs/>
        </w:rPr>
      </w:pPr>
    </w:p>
    <w:p w14:paraId="69A6E78A" w14:textId="77777777" w:rsidR="00845E6F" w:rsidRPr="00845E6F" w:rsidRDefault="00845E6F" w:rsidP="00845E6F">
      <w:pPr>
        <w:ind w:left="990"/>
        <w:contextualSpacing/>
        <w:jc w:val="both"/>
        <w:rPr>
          <w:rFonts w:ascii="Calibri" w:hAnsi="Calibri" w:cs="Calibri"/>
        </w:rPr>
      </w:pPr>
    </w:p>
    <w:p w14:paraId="430D96F0" w14:textId="77777777" w:rsidR="00845E6F" w:rsidRPr="00845E6F" w:rsidRDefault="00845E6F" w:rsidP="00845E6F">
      <w:pPr>
        <w:numPr>
          <w:ilvl w:val="0"/>
          <w:numId w:val="35"/>
        </w:numPr>
        <w:spacing w:line="276" w:lineRule="auto"/>
        <w:ind w:left="1775"/>
        <w:rPr>
          <w:rFonts w:ascii="Calibri" w:hAnsi="Calibri" w:cs="Calibri"/>
          <w:b/>
        </w:rPr>
      </w:pPr>
      <w:r w:rsidRPr="00845E6F">
        <w:rPr>
          <w:rFonts w:ascii="Calibri" w:hAnsi="Calibri" w:cs="Calibri"/>
          <w:b/>
        </w:rPr>
        <w:t>Rack de Parede (12U)</w:t>
      </w:r>
    </w:p>
    <w:p w14:paraId="7B644E0D" w14:textId="77777777" w:rsidR="00845E6F" w:rsidRPr="00845E6F" w:rsidRDefault="00845E6F" w:rsidP="00845E6F">
      <w:pPr>
        <w:pStyle w:val="PargrafodaLista"/>
        <w:spacing w:after="0" w:line="240" w:lineRule="auto"/>
        <w:ind w:left="2496"/>
        <w:rPr>
          <w:rFonts w:eastAsia="Arial" w:cs="Calibri"/>
          <w:b/>
          <w:sz w:val="24"/>
          <w:szCs w:val="24"/>
        </w:rPr>
      </w:pPr>
      <w:r w:rsidRPr="00845E6F">
        <w:rPr>
          <w:rFonts w:eastAsia="Arial" w:cs="Calibri"/>
          <w:b/>
          <w:sz w:val="24"/>
          <w:szCs w:val="24"/>
        </w:rPr>
        <w:t>Características mínimas:</w:t>
      </w:r>
    </w:p>
    <w:p w14:paraId="521332E5" w14:textId="77777777" w:rsidR="00845E6F" w:rsidRPr="00845E6F" w:rsidRDefault="00845E6F" w:rsidP="00845E6F">
      <w:pPr>
        <w:pStyle w:val="PargrafodaLista"/>
        <w:numPr>
          <w:ilvl w:val="1"/>
          <w:numId w:val="35"/>
        </w:numPr>
        <w:suppressAutoHyphens/>
        <w:spacing w:after="0" w:line="240" w:lineRule="auto"/>
        <w:ind w:left="1990"/>
        <w:rPr>
          <w:rFonts w:cs="Calibri"/>
          <w:sz w:val="24"/>
          <w:szCs w:val="24"/>
        </w:rPr>
      </w:pPr>
      <w:r w:rsidRPr="00845E6F">
        <w:rPr>
          <w:rFonts w:cs="Calibri"/>
          <w:sz w:val="24"/>
          <w:szCs w:val="24"/>
        </w:rPr>
        <w:t>Para fixação na parede;</w:t>
      </w:r>
    </w:p>
    <w:p w14:paraId="459463DE" w14:textId="77777777" w:rsidR="00845E6F" w:rsidRPr="00845E6F" w:rsidRDefault="00845E6F" w:rsidP="00845E6F">
      <w:pPr>
        <w:numPr>
          <w:ilvl w:val="1"/>
          <w:numId w:val="35"/>
        </w:numPr>
        <w:ind w:left="1990"/>
        <w:rPr>
          <w:rFonts w:ascii="Calibri" w:hAnsi="Calibri" w:cs="Calibri"/>
        </w:rPr>
      </w:pPr>
      <w:r w:rsidRPr="00845E6F">
        <w:rPr>
          <w:rFonts w:ascii="Calibri" w:hAnsi="Calibri" w:cs="Calibri"/>
        </w:rPr>
        <w:t>Altura de 12U;</w:t>
      </w:r>
    </w:p>
    <w:p w14:paraId="68C80BF8" w14:textId="77777777" w:rsidR="00845E6F" w:rsidRPr="00845E6F" w:rsidRDefault="00845E6F" w:rsidP="00845E6F">
      <w:pPr>
        <w:numPr>
          <w:ilvl w:val="1"/>
          <w:numId w:val="35"/>
        </w:numPr>
        <w:ind w:left="1990"/>
        <w:rPr>
          <w:rFonts w:ascii="Calibri" w:hAnsi="Calibri" w:cs="Calibri"/>
        </w:rPr>
      </w:pPr>
      <w:r w:rsidRPr="00845E6F">
        <w:rPr>
          <w:rFonts w:ascii="Calibri" w:hAnsi="Calibri" w:cs="Calibri"/>
        </w:rPr>
        <w:t>Totalmente desmontável;</w:t>
      </w:r>
    </w:p>
    <w:p w14:paraId="5D801E81" w14:textId="77777777" w:rsidR="00845E6F" w:rsidRPr="00845E6F" w:rsidRDefault="00845E6F" w:rsidP="00845E6F">
      <w:pPr>
        <w:numPr>
          <w:ilvl w:val="1"/>
          <w:numId w:val="35"/>
        </w:numPr>
        <w:ind w:left="1990"/>
        <w:rPr>
          <w:rFonts w:ascii="Calibri" w:hAnsi="Calibri" w:cs="Calibri"/>
        </w:rPr>
      </w:pPr>
      <w:r w:rsidRPr="00845E6F">
        <w:rPr>
          <w:rFonts w:ascii="Calibri" w:hAnsi="Calibri" w:cs="Calibri"/>
        </w:rPr>
        <w:t>Largura de equipamentos padrão 19'';</w:t>
      </w:r>
    </w:p>
    <w:p w14:paraId="171F2CE8" w14:textId="77777777" w:rsidR="00845E6F" w:rsidRPr="00845E6F" w:rsidRDefault="00845E6F" w:rsidP="00845E6F">
      <w:pPr>
        <w:numPr>
          <w:ilvl w:val="1"/>
          <w:numId w:val="35"/>
        </w:numPr>
        <w:ind w:left="1990"/>
        <w:rPr>
          <w:rFonts w:ascii="Calibri" w:hAnsi="Calibri" w:cs="Calibri"/>
        </w:rPr>
      </w:pPr>
      <w:r w:rsidRPr="00845E6F">
        <w:rPr>
          <w:rFonts w:ascii="Calibri" w:hAnsi="Calibri" w:cs="Calibri"/>
        </w:rPr>
        <w:t>Porta frontal reversível com fechadura e em acrílico;</w:t>
      </w:r>
    </w:p>
    <w:p w14:paraId="220A854B" w14:textId="77777777" w:rsidR="00845E6F" w:rsidRPr="00845E6F" w:rsidRDefault="00845E6F" w:rsidP="00845E6F">
      <w:pPr>
        <w:numPr>
          <w:ilvl w:val="1"/>
          <w:numId w:val="35"/>
        </w:numPr>
        <w:ind w:left="1990"/>
        <w:rPr>
          <w:rFonts w:ascii="Calibri" w:hAnsi="Calibri" w:cs="Calibri"/>
        </w:rPr>
      </w:pPr>
      <w:r w:rsidRPr="00845E6F">
        <w:rPr>
          <w:rFonts w:ascii="Calibri" w:hAnsi="Calibri" w:cs="Calibri"/>
        </w:rPr>
        <w:t>Laterais removíveis e ventiladas;</w:t>
      </w:r>
    </w:p>
    <w:p w14:paraId="08A84CE4" w14:textId="77777777" w:rsidR="00845E6F" w:rsidRPr="00845E6F" w:rsidRDefault="00845E6F" w:rsidP="00845E6F">
      <w:pPr>
        <w:numPr>
          <w:ilvl w:val="1"/>
          <w:numId w:val="35"/>
        </w:numPr>
        <w:ind w:left="1990"/>
        <w:rPr>
          <w:rFonts w:ascii="Calibri" w:hAnsi="Calibri" w:cs="Calibri"/>
        </w:rPr>
      </w:pPr>
      <w:r w:rsidRPr="00845E6F">
        <w:rPr>
          <w:rFonts w:ascii="Calibri" w:hAnsi="Calibri" w:cs="Calibri"/>
        </w:rPr>
        <w:t>Estrutura de aço (bloco) de 0,9mm;</w:t>
      </w:r>
    </w:p>
    <w:p w14:paraId="3B9A749C" w14:textId="77777777" w:rsidR="00845E6F" w:rsidRPr="00845E6F" w:rsidRDefault="00845E6F" w:rsidP="00845E6F">
      <w:pPr>
        <w:numPr>
          <w:ilvl w:val="1"/>
          <w:numId w:val="35"/>
        </w:numPr>
        <w:ind w:left="1990"/>
        <w:rPr>
          <w:rFonts w:ascii="Calibri" w:hAnsi="Calibri" w:cs="Calibri"/>
        </w:rPr>
      </w:pPr>
      <w:r w:rsidRPr="00845E6F">
        <w:rPr>
          <w:rFonts w:ascii="Calibri" w:hAnsi="Calibri" w:cs="Calibri"/>
        </w:rPr>
        <w:t>Pintura eletrostática epóxi;</w:t>
      </w:r>
    </w:p>
    <w:p w14:paraId="2F785DD6" w14:textId="77777777" w:rsidR="00845E6F" w:rsidRPr="00845E6F" w:rsidRDefault="00845E6F" w:rsidP="00845E6F">
      <w:pPr>
        <w:numPr>
          <w:ilvl w:val="1"/>
          <w:numId w:val="35"/>
        </w:numPr>
        <w:ind w:left="1990"/>
        <w:rPr>
          <w:rFonts w:ascii="Calibri" w:hAnsi="Calibri" w:cs="Calibri"/>
        </w:rPr>
      </w:pPr>
      <w:r w:rsidRPr="00845E6F">
        <w:rPr>
          <w:rFonts w:ascii="Calibri" w:hAnsi="Calibri" w:cs="Calibri"/>
        </w:rPr>
        <w:t>Dois planos de fixação;</w:t>
      </w:r>
    </w:p>
    <w:p w14:paraId="37B4BA6D" w14:textId="77777777" w:rsidR="00845E6F" w:rsidRPr="00845E6F" w:rsidRDefault="00845E6F" w:rsidP="00845E6F">
      <w:pPr>
        <w:numPr>
          <w:ilvl w:val="1"/>
          <w:numId w:val="35"/>
        </w:numPr>
        <w:ind w:left="1990"/>
        <w:rPr>
          <w:rFonts w:ascii="Calibri" w:hAnsi="Calibri" w:cs="Calibri"/>
        </w:rPr>
      </w:pPr>
      <w:r w:rsidRPr="00845E6F">
        <w:rPr>
          <w:rFonts w:ascii="Calibri" w:hAnsi="Calibri" w:cs="Calibri"/>
        </w:rPr>
        <w:t>Entrada de cabos pelo teto e base do gabinete;</w:t>
      </w:r>
    </w:p>
    <w:p w14:paraId="2B60BFB7" w14:textId="77777777" w:rsidR="00845E6F" w:rsidRPr="00845E6F" w:rsidRDefault="00845E6F" w:rsidP="00845E6F">
      <w:pPr>
        <w:numPr>
          <w:ilvl w:val="1"/>
          <w:numId w:val="35"/>
        </w:numPr>
        <w:ind w:left="1990"/>
        <w:rPr>
          <w:rFonts w:ascii="Calibri" w:hAnsi="Calibri" w:cs="Calibri"/>
        </w:rPr>
      </w:pPr>
      <w:r w:rsidRPr="00845E6F">
        <w:rPr>
          <w:rFonts w:ascii="Calibri" w:hAnsi="Calibri" w:cs="Calibri"/>
        </w:rPr>
        <w:t>Profundidade mínima de 55 cm;</w:t>
      </w:r>
    </w:p>
    <w:p w14:paraId="39A79A56" w14:textId="77777777" w:rsidR="00845E6F" w:rsidRPr="00845E6F" w:rsidRDefault="00845E6F" w:rsidP="00845E6F">
      <w:pPr>
        <w:numPr>
          <w:ilvl w:val="1"/>
          <w:numId w:val="35"/>
        </w:numPr>
        <w:ind w:left="1990"/>
        <w:rPr>
          <w:rFonts w:ascii="Calibri" w:hAnsi="Calibri" w:cs="Calibri"/>
        </w:rPr>
      </w:pPr>
      <w:r w:rsidRPr="00845E6F">
        <w:rPr>
          <w:rFonts w:ascii="Calibri" w:hAnsi="Calibri" w:cs="Calibri"/>
        </w:rPr>
        <w:t>40 Kits de fixação, composto por: porca gaiola M5, parafuso Philips M5x15 e arruelas lisas M5;</w:t>
      </w:r>
    </w:p>
    <w:p w14:paraId="6DD89A53" w14:textId="77777777" w:rsidR="00845E6F" w:rsidRPr="00845E6F" w:rsidRDefault="00845E6F" w:rsidP="00845E6F">
      <w:pPr>
        <w:numPr>
          <w:ilvl w:val="1"/>
          <w:numId w:val="35"/>
        </w:numPr>
        <w:ind w:left="1990"/>
        <w:rPr>
          <w:rFonts w:ascii="Calibri" w:hAnsi="Calibri" w:cs="Calibri"/>
        </w:rPr>
      </w:pPr>
      <w:r w:rsidRPr="00845E6F">
        <w:rPr>
          <w:rFonts w:ascii="Calibri" w:hAnsi="Calibri" w:cs="Calibri"/>
        </w:rPr>
        <w:t>Acompanhado de kit de parafusos para fixação na parede;</w:t>
      </w:r>
    </w:p>
    <w:p w14:paraId="29A54E20" w14:textId="77777777" w:rsidR="00845E6F" w:rsidRPr="00845E6F" w:rsidRDefault="00845E6F" w:rsidP="00845E6F">
      <w:pPr>
        <w:ind w:left="2706"/>
        <w:rPr>
          <w:rFonts w:ascii="Calibri" w:hAnsi="Calibri" w:cs="Calibri"/>
          <w:b/>
        </w:rPr>
      </w:pPr>
    </w:p>
    <w:p w14:paraId="45B2F1B9" w14:textId="77777777" w:rsidR="00845E6F" w:rsidRPr="00845E6F" w:rsidRDefault="00845E6F" w:rsidP="00845E6F">
      <w:pPr>
        <w:numPr>
          <w:ilvl w:val="0"/>
          <w:numId w:val="35"/>
        </w:numPr>
        <w:spacing w:line="276" w:lineRule="auto"/>
        <w:ind w:left="1775"/>
        <w:rPr>
          <w:rFonts w:ascii="Calibri" w:hAnsi="Calibri" w:cs="Calibri"/>
          <w:b/>
        </w:rPr>
      </w:pPr>
      <w:r w:rsidRPr="00845E6F">
        <w:rPr>
          <w:rFonts w:ascii="Calibri" w:hAnsi="Calibri" w:cs="Calibri"/>
          <w:b/>
        </w:rPr>
        <w:t>Rack de Parede (8U)</w:t>
      </w:r>
    </w:p>
    <w:p w14:paraId="7CF026B6" w14:textId="77777777" w:rsidR="00845E6F" w:rsidRPr="00845E6F" w:rsidRDefault="00845E6F" w:rsidP="00845E6F">
      <w:pPr>
        <w:pStyle w:val="PargrafodaLista"/>
        <w:spacing w:after="0" w:line="240" w:lineRule="auto"/>
        <w:ind w:left="2496"/>
        <w:rPr>
          <w:rFonts w:eastAsia="Arial" w:cs="Calibri"/>
          <w:b/>
          <w:sz w:val="24"/>
          <w:szCs w:val="24"/>
        </w:rPr>
      </w:pPr>
      <w:r w:rsidRPr="00845E6F">
        <w:rPr>
          <w:rFonts w:eastAsia="Arial" w:cs="Calibri"/>
          <w:b/>
          <w:sz w:val="24"/>
          <w:szCs w:val="24"/>
        </w:rPr>
        <w:t>Características mínimas:</w:t>
      </w:r>
    </w:p>
    <w:p w14:paraId="240A1286" w14:textId="77777777" w:rsidR="00845E6F" w:rsidRPr="00845E6F" w:rsidRDefault="00845E6F" w:rsidP="00845E6F">
      <w:pPr>
        <w:pStyle w:val="PargrafodaLista"/>
        <w:numPr>
          <w:ilvl w:val="1"/>
          <w:numId w:val="35"/>
        </w:numPr>
        <w:suppressAutoHyphens/>
        <w:spacing w:after="0" w:line="240" w:lineRule="auto"/>
        <w:ind w:left="1990"/>
        <w:rPr>
          <w:rFonts w:cs="Calibri"/>
          <w:sz w:val="24"/>
          <w:szCs w:val="24"/>
        </w:rPr>
      </w:pPr>
      <w:r w:rsidRPr="00845E6F">
        <w:rPr>
          <w:rFonts w:cs="Calibri"/>
          <w:sz w:val="24"/>
          <w:szCs w:val="24"/>
        </w:rPr>
        <w:t>Para fixação na parede;</w:t>
      </w:r>
    </w:p>
    <w:p w14:paraId="317562A4" w14:textId="77777777" w:rsidR="00845E6F" w:rsidRPr="00845E6F" w:rsidRDefault="00845E6F" w:rsidP="00845E6F">
      <w:pPr>
        <w:numPr>
          <w:ilvl w:val="1"/>
          <w:numId w:val="35"/>
        </w:numPr>
        <w:ind w:left="1990"/>
        <w:rPr>
          <w:rFonts w:ascii="Calibri" w:hAnsi="Calibri" w:cs="Calibri"/>
        </w:rPr>
      </w:pPr>
      <w:r w:rsidRPr="00845E6F">
        <w:rPr>
          <w:rFonts w:ascii="Calibri" w:hAnsi="Calibri" w:cs="Calibri"/>
        </w:rPr>
        <w:t>Altura de 8U;</w:t>
      </w:r>
    </w:p>
    <w:p w14:paraId="7F55FDBF" w14:textId="77777777" w:rsidR="00845E6F" w:rsidRPr="00845E6F" w:rsidRDefault="00845E6F" w:rsidP="00845E6F">
      <w:pPr>
        <w:numPr>
          <w:ilvl w:val="1"/>
          <w:numId w:val="35"/>
        </w:numPr>
        <w:ind w:left="1990"/>
        <w:rPr>
          <w:rFonts w:ascii="Calibri" w:hAnsi="Calibri" w:cs="Calibri"/>
        </w:rPr>
      </w:pPr>
      <w:r w:rsidRPr="00845E6F">
        <w:rPr>
          <w:rFonts w:ascii="Calibri" w:hAnsi="Calibri" w:cs="Calibri"/>
        </w:rPr>
        <w:t>Totalmente desmontável;</w:t>
      </w:r>
    </w:p>
    <w:p w14:paraId="20F4963A" w14:textId="77777777" w:rsidR="00845E6F" w:rsidRPr="00845E6F" w:rsidRDefault="00845E6F" w:rsidP="00845E6F">
      <w:pPr>
        <w:numPr>
          <w:ilvl w:val="1"/>
          <w:numId w:val="35"/>
        </w:numPr>
        <w:ind w:left="1990"/>
        <w:rPr>
          <w:rFonts w:ascii="Calibri" w:hAnsi="Calibri" w:cs="Calibri"/>
        </w:rPr>
      </w:pPr>
      <w:r w:rsidRPr="00845E6F">
        <w:rPr>
          <w:rFonts w:ascii="Calibri" w:hAnsi="Calibri" w:cs="Calibri"/>
        </w:rPr>
        <w:t>Largura de equipamentos padrão 19'';</w:t>
      </w:r>
    </w:p>
    <w:p w14:paraId="62340310" w14:textId="77777777" w:rsidR="00845E6F" w:rsidRPr="00845E6F" w:rsidRDefault="00845E6F" w:rsidP="00845E6F">
      <w:pPr>
        <w:numPr>
          <w:ilvl w:val="1"/>
          <w:numId w:val="35"/>
        </w:numPr>
        <w:ind w:left="1990"/>
        <w:rPr>
          <w:rFonts w:ascii="Calibri" w:hAnsi="Calibri" w:cs="Calibri"/>
        </w:rPr>
      </w:pPr>
      <w:r w:rsidRPr="00845E6F">
        <w:rPr>
          <w:rFonts w:ascii="Calibri" w:hAnsi="Calibri" w:cs="Calibri"/>
        </w:rPr>
        <w:t>Porta frontal reversível com fechadura e em acrílico;</w:t>
      </w:r>
    </w:p>
    <w:p w14:paraId="00666E68" w14:textId="77777777" w:rsidR="00845E6F" w:rsidRPr="00845E6F" w:rsidRDefault="00845E6F" w:rsidP="00845E6F">
      <w:pPr>
        <w:numPr>
          <w:ilvl w:val="1"/>
          <w:numId w:val="35"/>
        </w:numPr>
        <w:ind w:left="1990"/>
        <w:rPr>
          <w:rFonts w:ascii="Calibri" w:hAnsi="Calibri" w:cs="Calibri"/>
        </w:rPr>
      </w:pPr>
      <w:r w:rsidRPr="00845E6F">
        <w:rPr>
          <w:rFonts w:ascii="Calibri" w:hAnsi="Calibri" w:cs="Calibri"/>
        </w:rPr>
        <w:t>Laterais removíveis e ventiladas;</w:t>
      </w:r>
    </w:p>
    <w:p w14:paraId="74A64D57" w14:textId="77777777" w:rsidR="00845E6F" w:rsidRPr="00845E6F" w:rsidRDefault="00845E6F" w:rsidP="00845E6F">
      <w:pPr>
        <w:numPr>
          <w:ilvl w:val="1"/>
          <w:numId w:val="35"/>
        </w:numPr>
        <w:ind w:left="1990"/>
        <w:rPr>
          <w:rFonts w:ascii="Calibri" w:hAnsi="Calibri" w:cs="Calibri"/>
        </w:rPr>
      </w:pPr>
      <w:r w:rsidRPr="00845E6F">
        <w:rPr>
          <w:rFonts w:ascii="Calibri" w:hAnsi="Calibri" w:cs="Calibri"/>
        </w:rPr>
        <w:t>Estrutura de aço (bloco) de 0,9mm;</w:t>
      </w:r>
    </w:p>
    <w:p w14:paraId="2AF20057" w14:textId="77777777" w:rsidR="00845E6F" w:rsidRPr="00845E6F" w:rsidRDefault="00845E6F" w:rsidP="00845E6F">
      <w:pPr>
        <w:numPr>
          <w:ilvl w:val="1"/>
          <w:numId w:val="35"/>
        </w:numPr>
        <w:ind w:left="1990"/>
        <w:rPr>
          <w:rFonts w:ascii="Calibri" w:hAnsi="Calibri" w:cs="Calibri"/>
        </w:rPr>
      </w:pPr>
      <w:r w:rsidRPr="00845E6F">
        <w:rPr>
          <w:rFonts w:ascii="Calibri" w:hAnsi="Calibri" w:cs="Calibri"/>
        </w:rPr>
        <w:t>Pintura eletrostática epóxi;</w:t>
      </w:r>
    </w:p>
    <w:p w14:paraId="2103C387" w14:textId="77777777" w:rsidR="00845E6F" w:rsidRPr="00845E6F" w:rsidRDefault="00845E6F" w:rsidP="00845E6F">
      <w:pPr>
        <w:numPr>
          <w:ilvl w:val="1"/>
          <w:numId w:val="35"/>
        </w:numPr>
        <w:ind w:left="1990"/>
        <w:rPr>
          <w:rFonts w:ascii="Calibri" w:hAnsi="Calibri" w:cs="Calibri"/>
        </w:rPr>
      </w:pPr>
      <w:r w:rsidRPr="00845E6F">
        <w:rPr>
          <w:rFonts w:ascii="Calibri" w:hAnsi="Calibri" w:cs="Calibri"/>
        </w:rPr>
        <w:t>Dois planos de fixação;</w:t>
      </w:r>
    </w:p>
    <w:p w14:paraId="2870D52E" w14:textId="77777777" w:rsidR="00845E6F" w:rsidRPr="00845E6F" w:rsidRDefault="00845E6F" w:rsidP="00845E6F">
      <w:pPr>
        <w:numPr>
          <w:ilvl w:val="1"/>
          <w:numId w:val="35"/>
        </w:numPr>
        <w:ind w:left="1990"/>
        <w:rPr>
          <w:rFonts w:ascii="Calibri" w:hAnsi="Calibri" w:cs="Calibri"/>
        </w:rPr>
      </w:pPr>
      <w:r w:rsidRPr="00845E6F">
        <w:rPr>
          <w:rFonts w:ascii="Calibri" w:hAnsi="Calibri" w:cs="Calibri"/>
        </w:rPr>
        <w:t>Entrada de cabos pelo teto e base do gabinete;</w:t>
      </w:r>
    </w:p>
    <w:p w14:paraId="0BAF15F6" w14:textId="77777777" w:rsidR="00845E6F" w:rsidRPr="00845E6F" w:rsidRDefault="00845E6F" w:rsidP="00845E6F">
      <w:pPr>
        <w:numPr>
          <w:ilvl w:val="1"/>
          <w:numId w:val="35"/>
        </w:numPr>
        <w:ind w:left="1990"/>
        <w:rPr>
          <w:rFonts w:ascii="Calibri" w:hAnsi="Calibri" w:cs="Calibri"/>
        </w:rPr>
      </w:pPr>
      <w:r w:rsidRPr="00845E6F">
        <w:rPr>
          <w:rFonts w:ascii="Calibri" w:hAnsi="Calibri" w:cs="Calibri"/>
        </w:rPr>
        <w:t>Profundidade mínima de 55 cm;</w:t>
      </w:r>
    </w:p>
    <w:p w14:paraId="56EA4672" w14:textId="77777777" w:rsidR="00845E6F" w:rsidRPr="00845E6F" w:rsidRDefault="00845E6F" w:rsidP="00845E6F">
      <w:pPr>
        <w:numPr>
          <w:ilvl w:val="1"/>
          <w:numId w:val="35"/>
        </w:numPr>
        <w:ind w:left="1990"/>
        <w:rPr>
          <w:rFonts w:ascii="Calibri" w:hAnsi="Calibri" w:cs="Calibri"/>
        </w:rPr>
      </w:pPr>
      <w:r w:rsidRPr="00845E6F">
        <w:rPr>
          <w:rFonts w:ascii="Calibri" w:hAnsi="Calibri" w:cs="Calibri"/>
        </w:rPr>
        <w:t>40 Kits de fixação, composto por: porca gaiola M5, parafuso Philips M5x15 e arruelas lisas M5;</w:t>
      </w:r>
    </w:p>
    <w:p w14:paraId="749D7993" w14:textId="77777777" w:rsidR="00845E6F" w:rsidRPr="00845E6F" w:rsidRDefault="00845E6F" w:rsidP="00845E6F">
      <w:pPr>
        <w:numPr>
          <w:ilvl w:val="1"/>
          <w:numId w:val="35"/>
        </w:numPr>
        <w:ind w:left="1990"/>
        <w:rPr>
          <w:rFonts w:ascii="Calibri" w:hAnsi="Calibri" w:cs="Calibri"/>
          <w:color w:val="000000"/>
          <w:kern w:val="2"/>
          <w:lang w:eastAsia="zh-CN"/>
        </w:rPr>
      </w:pPr>
      <w:r w:rsidRPr="00845E6F">
        <w:rPr>
          <w:rFonts w:ascii="Calibri" w:hAnsi="Calibri" w:cs="Calibri"/>
          <w:color w:val="000000"/>
          <w:kern w:val="2"/>
          <w:lang w:eastAsia="zh-CN"/>
        </w:rPr>
        <w:t>Acompanhado de kit de parafusos para fixação na parede;</w:t>
      </w:r>
    </w:p>
    <w:p w14:paraId="584DE766" w14:textId="77777777" w:rsidR="00845E6F" w:rsidRPr="00845E6F" w:rsidRDefault="00845E6F" w:rsidP="00845E6F">
      <w:pPr>
        <w:ind w:left="1990"/>
        <w:rPr>
          <w:rFonts w:ascii="Calibri" w:hAnsi="Calibri" w:cs="Calibri"/>
          <w:spacing w:val="14"/>
          <w:kern w:val="2"/>
          <w:lang w:eastAsia="zh-CN"/>
        </w:rPr>
      </w:pPr>
    </w:p>
    <w:p w14:paraId="3FB31C94" w14:textId="77777777" w:rsidR="00845E6F" w:rsidRPr="00845E6F" w:rsidRDefault="00845E6F" w:rsidP="00845E6F">
      <w:pPr>
        <w:numPr>
          <w:ilvl w:val="0"/>
          <w:numId w:val="35"/>
        </w:numPr>
        <w:spacing w:line="276" w:lineRule="auto"/>
        <w:ind w:left="1775"/>
        <w:rPr>
          <w:rFonts w:ascii="Calibri" w:hAnsi="Calibri" w:cs="Calibri"/>
          <w:b/>
        </w:rPr>
      </w:pPr>
      <w:r w:rsidRPr="00845E6F">
        <w:rPr>
          <w:rFonts w:ascii="Calibri" w:hAnsi="Calibri" w:cs="Calibri"/>
          <w:b/>
        </w:rPr>
        <w:lastRenderedPageBreak/>
        <w:t>Rack de Parede (6U)</w:t>
      </w:r>
    </w:p>
    <w:p w14:paraId="555C4284" w14:textId="77777777" w:rsidR="00845E6F" w:rsidRPr="00845E6F" w:rsidRDefault="00845E6F" w:rsidP="00845E6F">
      <w:pPr>
        <w:pStyle w:val="PargrafodaLista"/>
        <w:spacing w:after="0" w:line="240" w:lineRule="auto"/>
        <w:ind w:left="2496"/>
        <w:rPr>
          <w:rFonts w:eastAsia="Arial" w:cs="Calibri"/>
          <w:b/>
          <w:sz w:val="24"/>
          <w:szCs w:val="24"/>
        </w:rPr>
      </w:pPr>
      <w:r w:rsidRPr="00845E6F">
        <w:rPr>
          <w:rFonts w:eastAsia="Arial" w:cs="Calibri"/>
          <w:b/>
          <w:sz w:val="24"/>
          <w:szCs w:val="24"/>
        </w:rPr>
        <w:t>Características mínimas:</w:t>
      </w:r>
    </w:p>
    <w:p w14:paraId="4F70993E" w14:textId="77777777" w:rsidR="00845E6F" w:rsidRPr="00845E6F" w:rsidRDefault="00845E6F" w:rsidP="00845E6F">
      <w:pPr>
        <w:pStyle w:val="PargrafodaLista"/>
        <w:numPr>
          <w:ilvl w:val="1"/>
          <w:numId w:val="35"/>
        </w:numPr>
        <w:suppressAutoHyphens/>
        <w:spacing w:after="0" w:line="240" w:lineRule="auto"/>
        <w:ind w:left="1990"/>
        <w:rPr>
          <w:rFonts w:cs="Calibri"/>
          <w:sz w:val="24"/>
          <w:szCs w:val="24"/>
        </w:rPr>
      </w:pPr>
      <w:r w:rsidRPr="00845E6F">
        <w:rPr>
          <w:rFonts w:cs="Calibri"/>
          <w:sz w:val="24"/>
          <w:szCs w:val="24"/>
        </w:rPr>
        <w:t>Para fixação na parede;</w:t>
      </w:r>
    </w:p>
    <w:p w14:paraId="2DB3D0D1" w14:textId="77777777" w:rsidR="00845E6F" w:rsidRPr="00845E6F" w:rsidRDefault="00845E6F" w:rsidP="00845E6F">
      <w:pPr>
        <w:numPr>
          <w:ilvl w:val="1"/>
          <w:numId w:val="35"/>
        </w:numPr>
        <w:ind w:left="1990"/>
        <w:rPr>
          <w:rFonts w:ascii="Calibri" w:hAnsi="Calibri" w:cs="Calibri"/>
        </w:rPr>
      </w:pPr>
      <w:r w:rsidRPr="00845E6F">
        <w:rPr>
          <w:rFonts w:ascii="Calibri" w:hAnsi="Calibri" w:cs="Calibri"/>
        </w:rPr>
        <w:t>Altura de 6U;</w:t>
      </w:r>
    </w:p>
    <w:p w14:paraId="665EADFA" w14:textId="77777777" w:rsidR="00845E6F" w:rsidRPr="00845E6F" w:rsidRDefault="00845E6F" w:rsidP="00845E6F">
      <w:pPr>
        <w:numPr>
          <w:ilvl w:val="1"/>
          <w:numId w:val="35"/>
        </w:numPr>
        <w:ind w:left="1990"/>
        <w:rPr>
          <w:rFonts w:ascii="Calibri" w:hAnsi="Calibri" w:cs="Calibri"/>
        </w:rPr>
      </w:pPr>
      <w:r w:rsidRPr="00845E6F">
        <w:rPr>
          <w:rFonts w:ascii="Calibri" w:hAnsi="Calibri" w:cs="Calibri"/>
        </w:rPr>
        <w:t>Totalmente desmontável;</w:t>
      </w:r>
    </w:p>
    <w:p w14:paraId="594537AB" w14:textId="77777777" w:rsidR="00845E6F" w:rsidRPr="00845E6F" w:rsidRDefault="00845E6F" w:rsidP="00845E6F">
      <w:pPr>
        <w:numPr>
          <w:ilvl w:val="1"/>
          <w:numId w:val="35"/>
        </w:numPr>
        <w:ind w:left="1990"/>
        <w:rPr>
          <w:rFonts w:ascii="Calibri" w:hAnsi="Calibri" w:cs="Calibri"/>
        </w:rPr>
      </w:pPr>
      <w:r w:rsidRPr="00845E6F">
        <w:rPr>
          <w:rFonts w:ascii="Calibri" w:hAnsi="Calibri" w:cs="Calibri"/>
        </w:rPr>
        <w:t>Largura de equipamentos padrão 19'';</w:t>
      </w:r>
    </w:p>
    <w:p w14:paraId="4F7591E2" w14:textId="77777777" w:rsidR="00845E6F" w:rsidRPr="00845E6F" w:rsidRDefault="00845E6F" w:rsidP="00845E6F">
      <w:pPr>
        <w:numPr>
          <w:ilvl w:val="1"/>
          <w:numId w:val="35"/>
        </w:numPr>
        <w:ind w:left="1990"/>
        <w:rPr>
          <w:rFonts w:ascii="Calibri" w:hAnsi="Calibri" w:cs="Calibri"/>
        </w:rPr>
      </w:pPr>
      <w:r w:rsidRPr="00845E6F">
        <w:rPr>
          <w:rFonts w:ascii="Calibri" w:hAnsi="Calibri" w:cs="Calibri"/>
        </w:rPr>
        <w:t>Porta frontal reversível com fechadura e em acrílico;</w:t>
      </w:r>
    </w:p>
    <w:p w14:paraId="6C6A611E" w14:textId="77777777" w:rsidR="00845E6F" w:rsidRPr="00845E6F" w:rsidRDefault="00845E6F" w:rsidP="00845E6F">
      <w:pPr>
        <w:numPr>
          <w:ilvl w:val="1"/>
          <w:numId w:val="35"/>
        </w:numPr>
        <w:ind w:left="1990"/>
        <w:rPr>
          <w:rFonts w:ascii="Calibri" w:hAnsi="Calibri" w:cs="Calibri"/>
        </w:rPr>
      </w:pPr>
      <w:r w:rsidRPr="00845E6F">
        <w:rPr>
          <w:rFonts w:ascii="Calibri" w:hAnsi="Calibri" w:cs="Calibri"/>
        </w:rPr>
        <w:t>Laterais removíveis e ventiladas;</w:t>
      </w:r>
    </w:p>
    <w:p w14:paraId="481CA9D1" w14:textId="77777777" w:rsidR="00845E6F" w:rsidRPr="00845E6F" w:rsidRDefault="00845E6F" w:rsidP="00845E6F">
      <w:pPr>
        <w:numPr>
          <w:ilvl w:val="1"/>
          <w:numId w:val="35"/>
        </w:numPr>
        <w:ind w:left="1990"/>
        <w:rPr>
          <w:rFonts w:ascii="Calibri" w:hAnsi="Calibri" w:cs="Calibri"/>
        </w:rPr>
      </w:pPr>
      <w:r w:rsidRPr="00845E6F">
        <w:rPr>
          <w:rFonts w:ascii="Calibri" w:hAnsi="Calibri" w:cs="Calibri"/>
        </w:rPr>
        <w:t>Estrutura de aço (bloco) de 0,9mm;</w:t>
      </w:r>
    </w:p>
    <w:p w14:paraId="0EABA2C0" w14:textId="77777777" w:rsidR="00845E6F" w:rsidRPr="00845E6F" w:rsidRDefault="00845E6F" w:rsidP="00845E6F">
      <w:pPr>
        <w:numPr>
          <w:ilvl w:val="1"/>
          <w:numId w:val="35"/>
        </w:numPr>
        <w:ind w:left="1990"/>
        <w:rPr>
          <w:rFonts w:ascii="Calibri" w:hAnsi="Calibri" w:cs="Calibri"/>
        </w:rPr>
      </w:pPr>
      <w:r w:rsidRPr="00845E6F">
        <w:rPr>
          <w:rFonts w:ascii="Calibri" w:hAnsi="Calibri" w:cs="Calibri"/>
        </w:rPr>
        <w:t>Pintura eletrostática epóxi;</w:t>
      </w:r>
    </w:p>
    <w:p w14:paraId="698F61D6" w14:textId="77777777" w:rsidR="00845E6F" w:rsidRPr="00845E6F" w:rsidRDefault="00845E6F" w:rsidP="00845E6F">
      <w:pPr>
        <w:numPr>
          <w:ilvl w:val="1"/>
          <w:numId w:val="35"/>
        </w:numPr>
        <w:ind w:left="1990"/>
        <w:rPr>
          <w:rFonts w:ascii="Calibri" w:hAnsi="Calibri" w:cs="Calibri"/>
        </w:rPr>
      </w:pPr>
      <w:r w:rsidRPr="00845E6F">
        <w:rPr>
          <w:rFonts w:ascii="Calibri" w:hAnsi="Calibri" w:cs="Calibri"/>
        </w:rPr>
        <w:t>Dois planos de fixação;</w:t>
      </w:r>
    </w:p>
    <w:p w14:paraId="3CA93086" w14:textId="77777777" w:rsidR="00845E6F" w:rsidRPr="00845E6F" w:rsidRDefault="00845E6F" w:rsidP="00845E6F">
      <w:pPr>
        <w:numPr>
          <w:ilvl w:val="1"/>
          <w:numId w:val="35"/>
        </w:numPr>
        <w:ind w:left="1990"/>
        <w:rPr>
          <w:rFonts w:ascii="Calibri" w:hAnsi="Calibri" w:cs="Calibri"/>
        </w:rPr>
      </w:pPr>
      <w:r w:rsidRPr="00845E6F">
        <w:rPr>
          <w:rFonts w:ascii="Calibri" w:hAnsi="Calibri" w:cs="Calibri"/>
        </w:rPr>
        <w:t>Entrada de cabos pelo teto e base do gabinete;</w:t>
      </w:r>
    </w:p>
    <w:p w14:paraId="41B76018" w14:textId="77777777" w:rsidR="00845E6F" w:rsidRPr="00845E6F" w:rsidRDefault="00845E6F" w:rsidP="00845E6F">
      <w:pPr>
        <w:numPr>
          <w:ilvl w:val="1"/>
          <w:numId w:val="35"/>
        </w:numPr>
        <w:ind w:left="1990"/>
        <w:rPr>
          <w:rFonts w:ascii="Calibri" w:hAnsi="Calibri" w:cs="Calibri"/>
        </w:rPr>
      </w:pPr>
      <w:r w:rsidRPr="00845E6F">
        <w:rPr>
          <w:rFonts w:ascii="Calibri" w:hAnsi="Calibri" w:cs="Calibri"/>
        </w:rPr>
        <w:t>Profundidade mínima de 45 cm;</w:t>
      </w:r>
    </w:p>
    <w:p w14:paraId="32EE4346" w14:textId="77777777" w:rsidR="00845E6F" w:rsidRPr="00845E6F" w:rsidRDefault="00845E6F" w:rsidP="00845E6F">
      <w:pPr>
        <w:numPr>
          <w:ilvl w:val="1"/>
          <w:numId w:val="35"/>
        </w:numPr>
        <w:ind w:left="1990"/>
        <w:rPr>
          <w:rFonts w:ascii="Calibri" w:hAnsi="Calibri" w:cs="Calibri"/>
        </w:rPr>
      </w:pPr>
      <w:r w:rsidRPr="00845E6F">
        <w:rPr>
          <w:rFonts w:ascii="Calibri" w:hAnsi="Calibri" w:cs="Calibri"/>
        </w:rPr>
        <w:t>40 Kits de fixação, composto por: porca gaiola M5, parafuso Philips M5x15 e arruelas lisas M5;</w:t>
      </w:r>
    </w:p>
    <w:p w14:paraId="7997A400" w14:textId="77777777" w:rsidR="00845E6F" w:rsidRPr="00845E6F" w:rsidRDefault="00845E6F" w:rsidP="00845E6F">
      <w:pPr>
        <w:numPr>
          <w:ilvl w:val="1"/>
          <w:numId w:val="35"/>
        </w:numPr>
        <w:ind w:left="1990"/>
        <w:rPr>
          <w:rFonts w:ascii="Calibri" w:hAnsi="Calibri" w:cs="Calibri"/>
          <w:color w:val="000000"/>
          <w:spacing w:val="14"/>
          <w:kern w:val="2"/>
          <w:lang w:eastAsia="zh-CN"/>
        </w:rPr>
      </w:pPr>
      <w:r w:rsidRPr="00845E6F">
        <w:rPr>
          <w:rFonts w:ascii="Calibri" w:hAnsi="Calibri" w:cs="Calibri"/>
          <w:color w:val="000000"/>
          <w:spacing w:val="14"/>
          <w:kern w:val="2"/>
          <w:lang w:eastAsia="zh-CN"/>
        </w:rPr>
        <w:t>Acompanhado de kit de parafusos para fixação na parede;</w:t>
      </w:r>
    </w:p>
    <w:p w14:paraId="497B9075" w14:textId="77777777" w:rsidR="00845E6F" w:rsidRPr="00845E6F" w:rsidRDefault="00845E6F" w:rsidP="00845E6F">
      <w:pPr>
        <w:ind w:left="1990"/>
        <w:rPr>
          <w:rFonts w:ascii="Calibri" w:hAnsi="Calibri" w:cs="Calibri"/>
          <w:spacing w:val="14"/>
          <w:kern w:val="2"/>
          <w:lang w:eastAsia="zh-CN"/>
        </w:rPr>
      </w:pPr>
    </w:p>
    <w:p w14:paraId="2461A71B" w14:textId="77777777" w:rsidR="00845E6F" w:rsidRPr="00845E6F" w:rsidRDefault="00845E6F" w:rsidP="00845E6F">
      <w:pPr>
        <w:numPr>
          <w:ilvl w:val="0"/>
          <w:numId w:val="35"/>
        </w:numPr>
        <w:ind w:left="1775"/>
        <w:jc w:val="both"/>
        <w:rPr>
          <w:rFonts w:ascii="Calibri" w:hAnsi="Calibri" w:cs="Calibri"/>
          <w:b/>
          <w:bCs/>
        </w:rPr>
      </w:pPr>
      <w:r w:rsidRPr="00845E6F">
        <w:rPr>
          <w:rFonts w:ascii="Calibri" w:hAnsi="Calibri" w:cs="Calibri"/>
          <w:b/>
          <w:bCs/>
        </w:rPr>
        <w:t>Rack PDU (padrão brasileiro)</w:t>
      </w:r>
    </w:p>
    <w:p w14:paraId="51547F0A" w14:textId="77777777" w:rsidR="00845E6F" w:rsidRPr="00845E6F" w:rsidRDefault="00845E6F" w:rsidP="00845E6F">
      <w:pPr>
        <w:pStyle w:val="PargrafodaLista"/>
        <w:spacing w:after="0" w:line="240" w:lineRule="auto"/>
        <w:ind w:left="2496"/>
        <w:jc w:val="both"/>
        <w:rPr>
          <w:rFonts w:cs="Calibri"/>
          <w:b/>
          <w:bCs/>
          <w:sz w:val="24"/>
          <w:szCs w:val="24"/>
        </w:rPr>
      </w:pPr>
      <w:r w:rsidRPr="00845E6F">
        <w:rPr>
          <w:rFonts w:cs="Calibri"/>
          <w:b/>
          <w:bCs/>
          <w:sz w:val="24"/>
          <w:szCs w:val="24"/>
        </w:rPr>
        <w:t>Características Mínimas</w:t>
      </w:r>
    </w:p>
    <w:p w14:paraId="319A805F"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Para racks padrão 19'';</w:t>
      </w:r>
    </w:p>
    <w:p w14:paraId="0F3B78E8"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Altura de 1U;</w:t>
      </w:r>
    </w:p>
    <w:p w14:paraId="779A1F30"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 xml:space="preserve">8 tomadas padrão </w:t>
      </w:r>
      <w:r w:rsidRPr="00845E6F">
        <w:rPr>
          <w:rFonts w:cs="Calibri"/>
          <w:b/>
          <w:bCs/>
          <w:sz w:val="24"/>
          <w:szCs w:val="24"/>
        </w:rPr>
        <w:t>NBR 14.136</w:t>
      </w:r>
      <w:r w:rsidRPr="00845E6F">
        <w:rPr>
          <w:rFonts w:cs="Calibri"/>
          <w:sz w:val="24"/>
          <w:szCs w:val="24"/>
        </w:rPr>
        <w:t>;</w:t>
      </w:r>
    </w:p>
    <w:p w14:paraId="6EAB7C81"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 xml:space="preserve">Cabo com 2 metros e plug 10A na extremidade; </w:t>
      </w:r>
    </w:p>
    <w:p w14:paraId="43D45BAC"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Suporte para corrente mínima de 10A/220V.</w:t>
      </w:r>
    </w:p>
    <w:p w14:paraId="44CDA43C" w14:textId="77777777" w:rsidR="00845E6F" w:rsidRPr="00845E6F" w:rsidRDefault="00845E6F" w:rsidP="00845E6F">
      <w:pPr>
        <w:pStyle w:val="PargrafodaLista"/>
        <w:spacing w:after="0" w:line="240" w:lineRule="auto"/>
        <w:ind w:left="1710"/>
        <w:jc w:val="both"/>
        <w:rPr>
          <w:rFonts w:cs="Calibri"/>
          <w:sz w:val="24"/>
          <w:szCs w:val="24"/>
        </w:rPr>
      </w:pPr>
    </w:p>
    <w:p w14:paraId="202267F7" w14:textId="77777777" w:rsidR="00845E6F" w:rsidRPr="00845E6F" w:rsidRDefault="00845E6F" w:rsidP="00845E6F">
      <w:pPr>
        <w:numPr>
          <w:ilvl w:val="0"/>
          <w:numId w:val="35"/>
        </w:numPr>
        <w:ind w:left="1775"/>
        <w:jc w:val="both"/>
        <w:rPr>
          <w:rFonts w:ascii="Calibri" w:hAnsi="Calibri" w:cs="Calibri"/>
          <w:b/>
          <w:bCs/>
        </w:rPr>
      </w:pPr>
      <w:r w:rsidRPr="00845E6F">
        <w:rPr>
          <w:rFonts w:ascii="Calibri" w:hAnsi="Calibri" w:cs="Calibri"/>
          <w:b/>
          <w:bCs/>
        </w:rPr>
        <w:t>Rack PDU padrão brasileiro (20A).</w:t>
      </w:r>
    </w:p>
    <w:p w14:paraId="62FB4439" w14:textId="77777777" w:rsidR="00845E6F" w:rsidRPr="00845E6F" w:rsidRDefault="00845E6F" w:rsidP="00845E6F">
      <w:pPr>
        <w:pStyle w:val="PargrafodaLista"/>
        <w:spacing w:after="0" w:line="240" w:lineRule="auto"/>
        <w:ind w:left="2496"/>
        <w:jc w:val="both"/>
        <w:rPr>
          <w:rFonts w:cs="Calibri"/>
          <w:b/>
          <w:bCs/>
          <w:sz w:val="24"/>
          <w:szCs w:val="24"/>
        </w:rPr>
      </w:pPr>
      <w:r w:rsidRPr="00845E6F">
        <w:rPr>
          <w:rFonts w:cs="Calibri"/>
          <w:b/>
          <w:bCs/>
          <w:sz w:val="24"/>
          <w:szCs w:val="24"/>
        </w:rPr>
        <w:t>Características Mínimas</w:t>
      </w:r>
    </w:p>
    <w:p w14:paraId="5C752236"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Para racks padrão 19'';</w:t>
      </w:r>
    </w:p>
    <w:p w14:paraId="14AE53DA"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Altura de 1U;</w:t>
      </w:r>
    </w:p>
    <w:p w14:paraId="7ED38AB0" w14:textId="77777777" w:rsidR="00845E6F" w:rsidRPr="00845E6F" w:rsidRDefault="00845E6F" w:rsidP="00845E6F">
      <w:pPr>
        <w:pStyle w:val="PargrafodaLista"/>
        <w:numPr>
          <w:ilvl w:val="1"/>
          <w:numId w:val="35"/>
        </w:numPr>
        <w:suppressAutoHyphens/>
        <w:spacing w:after="0" w:line="240" w:lineRule="auto"/>
        <w:ind w:left="1990"/>
        <w:jc w:val="both"/>
        <w:rPr>
          <w:rFonts w:cs="Calibri"/>
          <w:spacing w:val="14"/>
          <w:sz w:val="24"/>
          <w:szCs w:val="24"/>
        </w:rPr>
      </w:pPr>
      <w:r w:rsidRPr="00845E6F">
        <w:rPr>
          <w:rFonts w:cs="Calibri"/>
          <w:spacing w:val="14"/>
          <w:sz w:val="24"/>
          <w:szCs w:val="24"/>
        </w:rPr>
        <w:t xml:space="preserve">6 tomadas padrão </w:t>
      </w:r>
      <w:r w:rsidRPr="00845E6F">
        <w:rPr>
          <w:rFonts w:cs="Calibri"/>
          <w:b/>
          <w:bCs/>
          <w:spacing w:val="14"/>
          <w:sz w:val="24"/>
          <w:szCs w:val="24"/>
        </w:rPr>
        <w:t>NBR 14.136</w:t>
      </w:r>
      <w:r w:rsidRPr="00845E6F">
        <w:rPr>
          <w:rFonts w:cs="Calibri"/>
          <w:spacing w:val="14"/>
          <w:sz w:val="24"/>
          <w:szCs w:val="24"/>
        </w:rPr>
        <w:t>;</w:t>
      </w:r>
    </w:p>
    <w:p w14:paraId="147C807F" w14:textId="77777777" w:rsidR="00845E6F" w:rsidRPr="00845E6F" w:rsidRDefault="00845E6F" w:rsidP="00845E6F">
      <w:pPr>
        <w:pStyle w:val="PargrafodaLista"/>
        <w:numPr>
          <w:ilvl w:val="1"/>
          <w:numId w:val="35"/>
        </w:numPr>
        <w:suppressAutoHyphens/>
        <w:spacing w:after="0" w:line="240" w:lineRule="auto"/>
        <w:ind w:left="1990"/>
        <w:jc w:val="both"/>
        <w:rPr>
          <w:rFonts w:cs="Calibri"/>
          <w:spacing w:val="14"/>
          <w:sz w:val="24"/>
          <w:szCs w:val="24"/>
        </w:rPr>
      </w:pPr>
      <w:r w:rsidRPr="00845E6F">
        <w:rPr>
          <w:rFonts w:cs="Calibri"/>
          <w:spacing w:val="14"/>
          <w:sz w:val="24"/>
          <w:szCs w:val="24"/>
        </w:rPr>
        <w:t>Suporte para Corrente de 20A/220V.</w:t>
      </w:r>
    </w:p>
    <w:p w14:paraId="075A33AD" w14:textId="77777777" w:rsidR="00845E6F" w:rsidRPr="00845E6F" w:rsidRDefault="00845E6F" w:rsidP="00845E6F">
      <w:pPr>
        <w:pStyle w:val="PargrafodaLista"/>
        <w:spacing w:after="0" w:line="240" w:lineRule="auto"/>
        <w:ind w:left="2710"/>
        <w:jc w:val="both"/>
        <w:rPr>
          <w:rFonts w:cs="Calibri"/>
          <w:kern w:val="2"/>
          <w:sz w:val="24"/>
          <w:szCs w:val="24"/>
          <w:lang w:eastAsia="zh-CN"/>
        </w:rPr>
      </w:pPr>
    </w:p>
    <w:p w14:paraId="2A7D156B" w14:textId="77777777" w:rsidR="00845E6F" w:rsidRPr="00845E6F" w:rsidRDefault="00845E6F" w:rsidP="00845E6F">
      <w:pPr>
        <w:numPr>
          <w:ilvl w:val="0"/>
          <w:numId w:val="35"/>
        </w:numPr>
        <w:ind w:left="1775"/>
        <w:jc w:val="both"/>
        <w:rPr>
          <w:rFonts w:ascii="Calibri" w:hAnsi="Calibri" w:cs="Calibri"/>
          <w:b/>
          <w:bCs/>
        </w:rPr>
      </w:pPr>
      <w:r w:rsidRPr="00845E6F">
        <w:rPr>
          <w:rFonts w:ascii="Calibri" w:hAnsi="Calibri" w:cs="Calibri"/>
          <w:b/>
          <w:bCs/>
        </w:rPr>
        <w:t>Ventilação Forçada para Rack</w:t>
      </w:r>
    </w:p>
    <w:p w14:paraId="1BAB6BBC" w14:textId="77777777" w:rsidR="00845E6F" w:rsidRPr="00845E6F" w:rsidRDefault="00845E6F" w:rsidP="00845E6F">
      <w:pPr>
        <w:pStyle w:val="PargrafodaLista"/>
        <w:spacing w:after="0" w:line="240" w:lineRule="auto"/>
        <w:ind w:left="2496"/>
        <w:jc w:val="both"/>
        <w:rPr>
          <w:rFonts w:cs="Calibri"/>
          <w:b/>
          <w:bCs/>
          <w:sz w:val="24"/>
          <w:szCs w:val="24"/>
        </w:rPr>
      </w:pPr>
      <w:r w:rsidRPr="00845E6F">
        <w:rPr>
          <w:rFonts w:cs="Calibri"/>
          <w:b/>
          <w:bCs/>
          <w:sz w:val="24"/>
          <w:szCs w:val="24"/>
        </w:rPr>
        <w:t>Características Mínimas</w:t>
      </w:r>
    </w:p>
    <w:p w14:paraId="1A50D82D"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Kit com 2 ventiladores de 120 x 120 mm;</w:t>
      </w:r>
    </w:p>
    <w:p w14:paraId="2A81F7C3"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Botão de liga/desliga com indicação luminosa;</w:t>
      </w:r>
    </w:p>
    <w:p w14:paraId="570ABD45"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Alimentação de 220V com proteção por fusível;</w:t>
      </w:r>
    </w:p>
    <w:p w14:paraId="520BDA34"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Cabo de alimentação no padrão NBR 14.136.</w:t>
      </w:r>
    </w:p>
    <w:p w14:paraId="2BBEEA70" w14:textId="77777777" w:rsidR="00845E6F" w:rsidRPr="00845E6F" w:rsidRDefault="00845E6F" w:rsidP="00845E6F">
      <w:pPr>
        <w:pStyle w:val="PargrafodaLista"/>
        <w:spacing w:after="0" w:line="240" w:lineRule="auto"/>
        <w:ind w:left="2710"/>
        <w:jc w:val="both"/>
        <w:rPr>
          <w:rFonts w:cs="Calibri"/>
          <w:sz w:val="24"/>
          <w:szCs w:val="24"/>
        </w:rPr>
      </w:pPr>
    </w:p>
    <w:p w14:paraId="56349397" w14:textId="77777777" w:rsidR="00845E6F" w:rsidRPr="00845E6F" w:rsidRDefault="00845E6F" w:rsidP="00845E6F">
      <w:pPr>
        <w:numPr>
          <w:ilvl w:val="0"/>
          <w:numId w:val="35"/>
        </w:numPr>
        <w:ind w:left="1775"/>
        <w:jc w:val="both"/>
        <w:rPr>
          <w:rFonts w:ascii="Calibri" w:hAnsi="Calibri" w:cs="Calibri"/>
          <w:b/>
          <w:bCs/>
        </w:rPr>
      </w:pPr>
      <w:r w:rsidRPr="00845E6F">
        <w:rPr>
          <w:rFonts w:ascii="Calibri" w:hAnsi="Calibri" w:cs="Calibri"/>
          <w:b/>
          <w:bCs/>
        </w:rPr>
        <w:t>Painel frontal para Rack</w:t>
      </w:r>
    </w:p>
    <w:p w14:paraId="3A0EFDF1" w14:textId="77777777" w:rsidR="00845E6F" w:rsidRPr="00845E6F" w:rsidRDefault="00845E6F" w:rsidP="00845E6F">
      <w:pPr>
        <w:pStyle w:val="PargrafodaLista"/>
        <w:spacing w:after="0" w:line="240" w:lineRule="auto"/>
        <w:ind w:left="2496"/>
        <w:jc w:val="both"/>
        <w:rPr>
          <w:rFonts w:cs="Calibri"/>
          <w:b/>
          <w:bCs/>
          <w:sz w:val="24"/>
          <w:szCs w:val="24"/>
        </w:rPr>
      </w:pPr>
      <w:r w:rsidRPr="00845E6F">
        <w:rPr>
          <w:rFonts w:cs="Calibri"/>
          <w:b/>
          <w:bCs/>
          <w:sz w:val="24"/>
          <w:szCs w:val="24"/>
        </w:rPr>
        <w:t>Características Mínimas</w:t>
      </w:r>
    </w:p>
    <w:p w14:paraId="6C30EA94"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Painel frontal (tampa cega);</w:t>
      </w:r>
    </w:p>
    <w:p w14:paraId="2BA41C6A"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Altura de 1U;</w:t>
      </w:r>
    </w:p>
    <w:p w14:paraId="51E2D0AB"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Largura de 19'';</w:t>
      </w:r>
    </w:p>
    <w:p w14:paraId="056C18E0"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 xml:space="preserve">Cor preto com pintura </w:t>
      </w:r>
      <w:proofErr w:type="spellStart"/>
      <w:r w:rsidRPr="00845E6F">
        <w:rPr>
          <w:rFonts w:cs="Calibri"/>
          <w:sz w:val="24"/>
          <w:szCs w:val="24"/>
        </w:rPr>
        <w:t>epoxi</w:t>
      </w:r>
      <w:proofErr w:type="spellEnd"/>
      <w:r w:rsidRPr="00845E6F">
        <w:rPr>
          <w:rFonts w:cs="Calibri"/>
          <w:sz w:val="24"/>
          <w:szCs w:val="24"/>
        </w:rPr>
        <w:t>.</w:t>
      </w:r>
    </w:p>
    <w:p w14:paraId="1F02FA4E" w14:textId="77777777" w:rsidR="00845E6F" w:rsidRPr="00845E6F" w:rsidRDefault="00845E6F" w:rsidP="00845E6F">
      <w:pPr>
        <w:pStyle w:val="PargrafodaLista"/>
        <w:spacing w:after="0" w:line="240" w:lineRule="auto"/>
        <w:ind w:left="2710"/>
        <w:jc w:val="both"/>
        <w:rPr>
          <w:rFonts w:cs="Calibri"/>
          <w:sz w:val="24"/>
          <w:szCs w:val="24"/>
        </w:rPr>
      </w:pPr>
    </w:p>
    <w:p w14:paraId="50494D43" w14:textId="77777777" w:rsidR="00845E6F" w:rsidRPr="00845E6F" w:rsidRDefault="00845E6F" w:rsidP="00845E6F">
      <w:pPr>
        <w:numPr>
          <w:ilvl w:val="0"/>
          <w:numId w:val="35"/>
        </w:numPr>
        <w:ind w:left="1775"/>
        <w:jc w:val="both"/>
        <w:rPr>
          <w:rFonts w:ascii="Calibri" w:hAnsi="Calibri" w:cs="Calibri"/>
          <w:b/>
          <w:bCs/>
        </w:rPr>
      </w:pPr>
      <w:r w:rsidRPr="00845E6F">
        <w:rPr>
          <w:rFonts w:ascii="Calibri" w:hAnsi="Calibri" w:cs="Calibri"/>
          <w:b/>
          <w:bCs/>
        </w:rPr>
        <w:t>Guia de cabo horizontal fechado plástico 1U</w:t>
      </w:r>
      <w:bookmarkStart w:id="19" w:name="__DdeLink__509_1431581328149525455565758"/>
    </w:p>
    <w:p w14:paraId="2725F5C2" w14:textId="77777777" w:rsidR="00845E6F" w:rsidRPr="00845E6F" w:rsidRDefault="00845E6F" w:rsidP="00845E6F">
      <w:pPr>
        <w:pStyle w:val="PargrafodaLista"/>
        <w:spacing w:after="0" w:line="240" w:lineRule="auto"/>
        <w:ind w:left="2496"/>
        <w:jc w:val="both"/>
        <w:rPr>
          <w:rFonts w:cs="Calibri"/>
          <w:sz w:val="24"/>
          <w:szCs w:val="24"/>
        </w:rPr>
      </w:pPr>
      <w:r w:rsidRPr="00845E6F">
        <w:rPr>
          <w:rFonts w:cs="Calibri"/>
          <w:b/>
          <w:bCs/>
          <w:sz w:val="24"/>
          <w:szCs w:val="24"/>
        </w:rPr>
        <w:t>C</w:t>
      </w:r>
      <w:bookmarkEnd w:id="19"/>
      <w:r w:rsidRPr="00845E6F">
        <w:rPr>
          <w:rFonts w:cs="Calibri"/>
          <w:b/>
          <w:bCs/>
          <w:sz w:val="24"/>
          <w:szCs w:val="24"/>
        </w:rPr>
        <w:t>aracterísticas Mínimas</w:t>
      </w:r>
      <w:bookmarkStart w:id="20" w:name="_Hlk127286870"/>
      <w:bookmarkEnd w:id="20"/>
    </w:p>
    <w:p w14:paraId="7651D4F6"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Para racks padrão 19'';</w:t>
      </w:r>
    </w:p>
    <w:p w14:paraId="3C63D821"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lastRenderedPageBreak/>
        <w:t>Confeccionado em termoplástico de alto impacto;</w:t>
      </w:r>
    </w:p>
    <w:p w14:paraId="5D674014"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Possui tampa removível que abre tanto para cima como por baixo;</w:t>
      </w:r>
    </w:p>
    <w:p w14:paraId="5D123427"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Altura de 1U;</w:t>
      </w:r>
    </w:p>
    <w:p w14:paraId="1E67A3CC"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Profundidade &lt;=75mm;</w:t>
      </w:r>
    </w:p>
    <w:p w14:paraId="0903849B" w14:textId="77777777" w:rsidR="00845E6F" w:rsidRPr="00845E6F" w:rsidRDefault="00845E6F" w:rsidP="00845E6F">
      <w:pPr>
        <w:pStyle w:val="PargrafodaLista2"/>
        <w:spacing w:after="0" w:line="240" w:lineRule="auto"/>
        <w:ind w:left="3258" w:hanging="76"/>
        <w:jc w:val="both"/>
        <w:rPr>
          <w:spacing w:val="14"/>
          <w:sz w:val="24"/>
          <w:szCs w:val="24"/>
        </w:rPr>
      </w:pPr>
    </w:p>
    <w:p w14:paraId="6702EA53" w14:textId="77777777" w:rsidR="00845E6F" w:rsidRPr="00845E6F" w:rsidRDefault="00845E6F" w:rsidP="00845E6F">
      <w:pPr>
        <w:pStyle w:val="PargrafodaLista2"/>
        <w:numPr>
          <w:ilvl w:val="0"/>
          <w:numId w:val="35"/>
        </w:numPr>
        <w:spacing w:after="0" w:line="240" w:lineRule="auto"/>
        <w:ind w:left="1775"/>
        <w:jc w:val="both"/>
        <w:rPr>
          <w:sz w:val="24"/>
          <w:szCs w:val="24"/>
        </w:rPr>
      </w:pPr>
      <w:r w:rsidRPr="00845E6F">
        <w:rPr>
          <w:b/>
          <w:spacing w:val="14"/>
          <w:sz w:val="24"/>
          <w:szCs w:val="24"/>
        </w:rPr>
        <w:t>Guia de cabo horizontal fechado metal 1U</w:t>
      </w:r>
    </w:p>
    <w:p w14:paraId="75E45EF2" w14:textId="77777777" w:rsidR="00845E6F" w:rsidRPr="00845E6F" w:rsidRDefault="00845E6F" w:rsidP="00845E6F">
      <w:pPr>
        <w:pStyle w:val="PargrafodaLista2"/>
        <w:spacing w:after="0" w:line="240" w:lineRule="auto"/>
        <w:ind w:left="2495"/>
        <w:jc w:val="both"/>
        <w:rPr>
          <w:sz w:val="24"/>
          <w:szCs w:val="24"/>
        </w:rPr>
      </w:pPr>
      <w:r w:rsidRPr="00845E6F">
        <w:rPr>
          <w:b/>
          <w:spacing w:val="14"/>
          <w:sz w:val="24"/>
          <w:szCs w:val="24"/>
        </w:rPr>
        <w:t>Características Mínimas</w:t>
      </w:r>
    </w:p>
    <w:p w14:paraId="551B603A"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Para racks padrão 19'';</w:t>
      </w:r>
    </w:p>
    <w:p w14:paraId="164763B8"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Confeccionado em metal;</w:t>
      </w:r>
    </w:p>
    <w:p w14:paraId="4BC94ABB"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Possui tampa removível;</w:t>
      </w:r>
    </w:p>
    <w:p w14:paraId="0444CD51"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Altura de 1U;</w:t>
      </w:r>
    </w:p>
    <w:p w14:paraId="5E8546AF"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spacing w:val="14"/>
        </w:rPr>
        <w:t>Profundidade &lt;=75mm;</w:t>
      </w:r>
    </w:p>
    <w:p w14:paraId="39F5927F" w14:textId="77777777" w:rsidR="00845E6F" w:rsidRPr="00845E6F" w:rsidRDefault="00845E6F" w:rsidP="00845E6F">
      <w:pPr>
        <w:pStyle w:val="PargrafodaLista2"/>
        <w:spacing w:after="0" w:line="240" w:lineRule="auto"/>
        <w:ind w:left="1710"/>
        <w:jc w:val="both"/>
        <w:rPr>
          <w:spacing w:val="14"/>
          <w:sz w:val="24"/>
          <w:szCs w:val="24"/>
        </w:rPr>
      </w:pPr>
    </w:p>
    <w:p w14:paraId="1D01F3B2" w14:textId="77777777" w:rsidR="00845E6F" w:rsidRPr="00845E6F" w:rsidRDefault="00845E6F" w:rsidP="00845E6F">
      <w:pPr>
        <w:pStyle w:val="PargrafodaLista2"/>
        <w:spacing w:after="0" w:line="240" w:lineRule="auto"/>
        <w:ind w:left="1710"/>
        <w:jc w:val="both"/>
        <w:rPr>
          <w:spacing w:val="14"/>
          <w:sz w:val="24"/>
          <w:szCs w:val="24"/>
        </w:rPr>
      </w:pPr>
    </w:p>
    <w:p w14:paraId="6EEEBA2B" w14:textId="77777777" w:rsidR="00845E6F" w:rsidRPr="00845E6F" w:rsidRDefault="00845E6F" w:rsidP="00845E6F">
      <w:pPr>
        <w:pStyle w:val="PargrafodaLista2"/>
        <w:numPr>
          <w:ilvl w:val="0"/>
          <w:numId w:val="35"/>
        </w:numPr>
        <w:spacing w:after="0" w:line="240" w:lineRule="auto"/>
        <w:ind w:left="1775"/>
        <w:jc w:val="both"/>
        <w:rPr>
          <w:sz w:val="24"/>
          <w:szCs w:val="24"/>
        </w:rPr>
      </w:pPr>
      <w:r w:rsidRPr="00845E6F">
        <w:rPr>
          <w:b/>
          <w:bCs/>
          <w:spacing w:val="14"/>
          <w:sz w:val="24"/>
          <w:szCs w:val="24"/>
        </w:rPr>
        <w:t>Kit Parafuso para porca gaiola de rack</w:t>
      </w:r>
    </w:p>
    <w:p w14:paraId="576900E6" w14:textId="77777777" w:rsidR="00845E6F" w:rsidRPr="00845E6F" w:rsidRDefault="00845E6F" w:rsidP="00845E6F">
      <w:pPr>
        <w:pStyle w:val="PargrafodaLista2"/>
        <w:spacing w:after="0" w:line="240" w:lineRule="auto"/>
        <w:ind w:left="2495"/>
        <w:jc w:val="both"/>
        <w:rPr>
          <w:sz w:val="24"/>
          <w:szCs w:val="24"/>
        </w:rPr>
      </w:pPr>
      <w:r w:rsidRPr="00845E6F">
        <w:rPr>
          <w:b/>
          <w:bCs/>
          <w:sz w:val="24"/>
          <w:szCs w:val="24"/>
        </w:rPr>
        <w:t>Características Mínimas</w:t>
      </w:r>
    </w:p>
    <w:p w14:paraId="72546C5D"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spacing w:val="14"/>
          <w:kern w:val="2"/>
          <w:lang w:eastAsia="zh-CN"/>
        </w:rPr>
        <w:t>Porca gaiola M5;</w:t>
      </w:r>
    </w:p>
    <w:p w14:paraId="2BCE32CF"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spacing w:val="14"/>
          <w:kern w:val="2"/>
          <w:lang w:eastAsia="zh-CN"/>
        </w:rPr>
        <w:t>Parafuso Philips M5x15;</w:t>
      </w:r>
    </w:p>
    <w:p w14:paraId="207FEEF7"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spacing w:val="14"/>
          <w:kern w:val="2"/>
          <w:lang w:eastAsia="zh-CN"/>
        </w:rPr>
        <w:t>Arruelas lisas M5;</w:t>
      </w:r>
    </w:p>
    <w:p w14:paraId="66FF434F" w14:textId="77777777" w:rsidR="00845E6F" w:rsidRPr="00845E6F" w:rsidRDefault="00845E6F" w:rsidP="00845E6F">
      <w:pPr>
        <w:pStyle w:val="PargrafodaLista2"/>
        <w:tabs>
          <w:tab w:val="left" w:pos="0"/>
        </w:tabs>
        <w:spacing w:after="0" w:line="240" w:lineRule="auto"/>
        <w:ind w:left="990"/>
        <w:jc w:val="both"/>
        <w:rPr>
          <w:b/>
          <w:spacing w:val="14"/>
          <w:sz w:val="24"/>
          <w:szCs w:val="24"/>
        </w:rPr>
      </w:pPr>
    </w:p>
    <w:p w14:paraId="69C615C6" w14:textId="77777777" w:rsidR="00845E6F" w:rsidRPr="00845E6F" w:rsidRDefault="00845E6F" w:rsidP="00845E6F">
      <w:pPr>
        <w:pStyle w:val="PargrafodaLista"/>
        <w:numPr>
          <w:ilvl w:val="0"/>
          <w:numId w:val="35"/>
        </w:numPr>
        <w:suppressAutoHyphens/>
        <w:spacing w:after="0" w:line="240" w:lineRule="auto"/>
        <w:ind w:left="1775"/>
        <w:jc w:val="both"/>
        <w:rPr>
          <w:rFonts w:cs="Calibri"/>
          <w:b/>
          <w:bCs/>
          <w:sz w:val="24"/>
          <w:szCs w:val="24"/>
        </w:rPr>
      </w:pPr>
      <w:r w:rsidRPr="00845E6F">
        <w:rPr>
          <w:rFonts w:cs="Calibri"/>
          <w:b/>
          <w:bCs/>
          <w:sz w:val="24"/>
          <w:szCs w:val="24"/>
        </w:rPr>
        <w:t>Cordão ótico MM – LC/SC – 2,5 m</w:t>
      </w:r>
      <w:bookmarkStart w:id="21" w:name="__DdeLink__509_143158132812111212"/>
    </w:p>
    <w:p w14:paraId="6F3E323B" w14:textId="77777777" w:rsidR="00845E6F" w:rsidRPr="00845E6F" w:rsidRDefault="00845E6F" w:rsidP="00845E6F">
      <w:pPr>
        <w:pStyle w:val="PargrafodaLista"/>
        <w:spacing w:after="0" w:line="240" w:lineRule="auto"/>
        <w:ind w:left="2496"/>
        <w:jc w:val="both"/>
        <w:rPr>
          <w:rFonts w:cs="Calibri"/>
          <w:sz w:val="24"/>
          <w:szCs w:val="24"/>
        </w:rPr>
      </w:pPr>
      <w:r w:rsidRPr="00845E6F">
        <w:rPr>
          <w:rFonts w:cs="Calibri"/>
          <w:b/>
          <w:bCs/>
          <w:sz w:val="24"/>
          <w:szCs w:val="24"/>
        </w:rPr>
        <w:t>C</w:t>
      </w:r>
      <w:bookmarkEnd w:id="21"/>
      <w:r w:rsidRPr="00845E6F">
        <w:rPr>
          <w:rFonts w:cs="Calibri"/>
          <w:b/>
          <w:bCs/>
          <w:sz w:val="24"/>
          <w:szCs w:val="24"/>
        </w:rPr>
        <w:t>aracterísticas Mínimas</w:t>
      </w:r>
    </w:p>
    <w:p w14:paraId="4019F174"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Conectores do tipo LC – SC;</w:t>
      </w:r>
    </w:p>
    <w:p w14:paraId="3E50B7E5"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Polimento UPC do lado LC;</w:t>
      </w:r>
    </w:p>
    <w:p w14:paraId="39ABB458"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Polimento PC do lado SC;</w:t>
      </w:r>
    </w:p>
    <w:p w14:paraId="0B3259E1"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Fibra ótica multimodo (50/125µm) OM3;</w:t>
      </w:r>
    </w:p>
    <w:p w14:paraId="25AED246"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Comprimento de 2,5 m;</w:t>
      </w:r>
    </w:p>
    <w:p w14:paraId="3EC5907C"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Conectores duplex com clipe plástico de junção.</w:t>
      </w:r>
    </w:p>
    <w:p w14:paraId="3C44C2B5"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Embalagem com código do produto, data de fabricação e contato do fabricante.</w:t>
      </w:r>
    </w:p>
    <w:p w14:paraId="34EE758B"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homologado pela ANATEL.</w:t>
      </w:r>
    </w:p>
    <w:p w14:paraId="3B201C87" w14:textId="77777777" w:rsidR="00845E6F" w:rsidRPr="00845E6F" w:rsidRDefault="00845E6F" w:rsidP="00845E6F">
      <w:pPr>
        <w:pStyle w:val="PargrafodaLista"/>
        <w:spacing w:after="0" w:line="240" w:lineRule="auto"/>
        <w:ind w:left="2710"/>
        <w:jc w:val="both"/>
        <w:rPr>
          <w:rFonts w:cs="Calibri"/>
          <w:sz w:val="24"/>
          <w:szCs w:val="24"/>
        </w:rPr>
      </w:pPr>
    </w:p>
    <w:p w14:paraId="59F34860" w14:textId="77777777" w:rsidR="00845E6F" w:rsidRPr="00845E6F" w:rsidRDefault="00845E6F" w:rsidP="00845E6F">
      <w:pPr>
        <w:pStyle w:val="PargrafodaLista"/>
        <w:numPr>
          <w:ilvl w:val="0"/>
          <w:numId w:val="35"/>
        </w:numPr>
        <w:suppressAutoHyphens/>
        <w:spacing w:after="0" w:line="240" w:lineRule="auto"/>
        <w:ind w:left="1775"/>
        <w:jc w:val="both"/>
        <w:rPr>
          <w:rFonts w:cs="Calibri"/>
          <w:b/>
          <w:bCs/>
          <w:sz w:val="24"/>
          <w:szCs w:val="24"/>
        </w:rPr>
      </w:pPr>
      <w:r w:rsidRPr="00845E6F">
        <w:rPr>
          <w:rFonts w:cs="Calibri"/>
          <w:b/>
          <w:bCs/>
          <w:sz w:val="24"/>
          <w:szCs w:val="24"/>
        </w:rPr>
        <w:t>Cordão ótico MM – LC/LC – 2,5 m</w:t>
      </w:r>
      <w:bookmarkStart w:id="22" w:name="__DdeLink__509_14315813281211121"/>
    </w:p>
    <w:p w14:paraId="652C62D7" w14:textId="77777777" w:rsidR="00845E6F" w:rsidRPr="00845E6F" w:rsidRDefault="00845E6F" w:rsidP="00845E6F">
      <w:pPr>
        <w:pStyle w:val="PargrafodaLista"/>
        <w:spacing w:after="0" w:line="240" w:lineRule="auto"/>
        <w:ind w:left="2496"/>
        <w:jc w:val="both"/>
        <w:rPr>
          <w:rFonts w:cs="Calibri"/>
          <w:sz w:val="24"/>
          <w:szCs w:val="24"/>
        </w:rPr>
      </w:pPr>
      <w:r w:rsidRPr="00845E6F">
        <w:rPr>
          <w:rFonts w:cs="Calibri"/>
          <w:b/>
          <w:bCs/>
          <w:sz w:val="24"/>
          <w:szCs w:val="24"/>
        </w:rPr>
        <w:t>C</w:t>
      </w:r>
      <w:bookmarkEnd w:id="22"/>
      <w:r w:rsidRPr="00845E6F">
        <w:rPr>
          <w:rFonts w:cs="Calibri"/>
          <w:b/>
          <w:bCs/>
          <w:sz w:val="24"/>
          <w:szCs w:val="24"/>
        </w:rPr>
        <w:t>aracterísticas Mínimas</w:t>
      </w:r>
    </w:p>
    <w:p w14:paraId="72D8B562"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Conectores do tipo LC – LC;</w:t>
      </w:r>
    </w:p>
    <w:p w14:paraId="7EB3644A"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Polimento UPC dos dois lados;</w:t>
      </w:r>
    </w:p>
    <w:p w14:paraId="431B561B"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Fibra ótica multimodo (50/125µm) OM3;</w:t>
      </w:r>
    </w:p>
    <w:p w14:paraId="0AC320F4"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Comprimento de 2,5 m;</w:t>
      </w:r>
    </w:p>
    <w:p w14:paraId="7AD3EDA1"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Conectores duplex com clipe plástico de junção.</w:t>
      </w:r>
    </w:p>
    <w:p w14:paraId="2F503426"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Embalagem com código do produto, data de fabricação e contato do fabricante.</w:t>
      </w:r>
    </w:p>
    <w:p w14:paraId="32ED569E"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homologado pela ANATEL.</w:t>
      </w:r>
    </w:p>
    <w:p w14:paraId="5620C9CF" w14:textId="77777777" w:rsidR="00845E6F" w:rsidRPr="00845E6F" w:rsidRDefault="00845E6F" w:rsidP="00845E6F">
      <w:pPr>
        <w:pStyle w:val="PargrafodaLista"/>
        <w:spacing w:after="0" w:line="240" w:lineRule="auto"/>
        <w:ind w:left="2710"/>
        <w:jc w:val="both"/>
        <w:rPr>
          <w:rFonts w:cs="Calibri"/>
          <w:sz w:val="24"/>
          <w:szCs w:val="24"/>
        </w:rPr>
      </w:pPr>
    </w:p>
    <w:p w14:paraId="42EADEF1" w14:textId="77777777" w:rsidR="00845E6F" w:rsidRPr="00845E6F" w:rsidRDefault="00845E6F" w:rsidP="00845E6F">
      <w:pPr>
        <w:numPr>
          <w:ilvl w:val="0"/>
          <w:numId w:val="35"/>
        </w:numPr>
        <w:ind w:left="1775"/>
        <w:contextualSpacing/>
        <w:jc w:val="both"/>
        <w:rPr>
          <w:rFonts w:ascii="Calibri" w:hAnsi="Calibri" w:cs="Calibri"/>
          <w:b/>
          <w:bCs/>
        </w:rPr>
      </w:pPr>
      <w:r w:rsidRPr="00845E6F">
        <w:rPr>
          <w:rFonts w:ascii="Calibri" w:hAnsi="Calibri" w:cs="Calibri"/>
          <w:b/>
          <w:bCs/>
        </w:rPr>
        <w:t>Cordão ótico MM – LC/LC - 5m</w:t>
      </w:r>
      <w:bookmarkStart w:id="23" w:name="__DdeLink__509_143158132812111211"/>
    </w:p>
    <w:p w14:paraId="4777AE19" w14:textId="77777777" w:rsidR="00845E6F" w:rsidRPr="00845E6F" w:rsidRDefault="00845E6F" w:rsidP="00845E6F">
      <w:pPr>
        <w:pStyle w:val="PargrafodaLista"/>
        <w:spacing w:after="0" w:line="240" w:lineRule="auto"/>
        <w:ind w:left="2496"/>
        <w:jc w:val="both"/>
        <w:rPr>
          <w:rFonts w:cs="Calibri"/>
          <w:sz w:val="24"/>
          <w:szCs w:val="24"/>
        </w:rPr>
      </w:pPr>
      <w:r w:rsidRPr="00845E6F">
        <w:rPr>
          <w:rFonts w:cs="Calibri"/>
          <w:b/>
          <w:bCs/>
          <w:sz w:val="24"/>
          <w:szCs w:val="24"/>
        </w:rPr>
        <w:t>C</w:t>
      </w:r>
      <w:bookmarkEnd w:id="23"/>
      <w:r w:rsidRPr="00845E6F">
        <w:rPr>
          <w:rFonts w:cs="Calibri"/>
          <w:b/>
          <w:bCs/>
          <w:sz w:val="24"/>
          <w:szCs w:val="24"/>
        </w:rPr>
        <w:t>aracterísticas Mínimas</w:t>
      </w:r>
    </w:p>
    <w:p w14:paraId="555EDA29"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Conectores do tipo LC – LC;</w:t>
      </w:r>
    </w:p>
    <w:p w14:paraId="32E43202"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Polimento UPC dos dois lados;</w:t>
      </w:r>
    </w:p>
    <w:p w14:paraId="775F4BC4"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Fibra ótica multimodo (50/125µm) OM3;</w:t>
      </w:r>
    </w:p>
    <w:p w14:paraId="1DEAA4A0"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Comprimento de 5 m;</w:t>
      </w:r>
    </w:p>
    <w:p w14:paraId="4DBA62DE"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Conectores duplex com clipe plástico de junção.</w:t>
      </w:r>
    </w:p>
    <w:p w14:paraId="026FC933"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Embalagem com código do produto, data de fabricação e contato do fabricante.</w:t>
      </w:r>
    </w:p>
    <w:p w14:paraId="1586683F"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lastRenderedPageBreak/>
        <w:t>homologado pela ANATEL.</w:t>
      </w:r>
    </w:p>
    <w:p w14:paraId="6059EDA3" w14:textId="77777777" w:rsidR="00845E6F" w:rsidRPr="00845E6F" w:rsidRDefault="00845E6F" w:rsidP="00845E6F">
      <w:pPr>
        <w:pStyle w:val="PargrafodaLista"/>
        <w:spacing w:after="0" w:line="240" w:lineRule="auto"/>
        <w:ind w:left="2710"/>
        <w:jc w:val="both"/>
        <w:rPr>
          <w:rFonts w:cs="Calibri"/>
          <w:sz w:val="24"/>
          <w:szCs w:val="24"/>
        </w:rPr>
      </w:pPr>
    </w:p>
    <w:p w14:paraId="74FE7242" w14:textId="77777777" w:rsidR="00845E6F" w:rsidRPr="00845E6F" w:rsidRDefault="00845E6F" w:rsidP="00845E6F">
      <w:pPr>
        <w:numPr>
          <w:ilvl w:val="0"/>
          <w:numId w:val="35"/>
        </w:numPr>
        <w:ind w:left="1775"/>
        <w:contextualSpacing/>
        <w:jc w:val="both"/>
        <w:rPr>
          <w:rFonts w:ascii="Calibri" w:hAnsi="Calibri" w:cs="Calibri"/>
          <w:b/>
          <w:bCs/>
        </w:rPr>
      </w:pPr>
      <w:r w:rsidRPr="00845E6F">
        <w:rPr>
          <w:rFonts w:ascii="Calibri" w:hAnsi="Calibri" w:cs="Calibri"/>
          <w:b/>
          <w:bCs/>
        </w:rPr>
        <w:t>Cordão ótico MM – LC/LC – 10m</w:t>
      </w:r>
      <w:bookmarkStart w:id="24" w:name="__DdeLink__509_143158132812111221"/>
    </w:p>
    <w:p w14:paraId="60724B54" w14:textId="77777777" w:rsidR="00845E6F" w:rsidRPr="00845E6F" w:rsidRDefault="00845E6F" w:rsidP="00845E6F">
      <w:pPr>
        <w:pStyle w:val="PargrafodaLista"/>
        <w:spacing w:after="0" w:line="240" w:lineRule="auto"/>
        <w:ind w:left="2496"/>
        <w:jc w:val="both"/>
        <w:rPr>
          <w:rFonts w:cs="Calibri"/>
          <w:sz w:val="24"/>
          <w:szCs w:val="24"/>
        </w:rPr>
      </w:pPr>
      <w:r w:rsidRPr="00845E6F">
        <w:rPr>
          <w:rFonts w:cs="Calibri"/>
          <w:b/>
          <w:bCs/>
          <w:sz w:val="24"/>
          <w:szCs w:val="24"/>
        </w:rPr>
        <w:t>C</w:t>
      </w:r>
      <w:bookmarkEnd w:id="24"/>
      <w:r w:rsidRPr="00845E6F">
        <w:rPr>
          <w:rFonts w:cs="Calibri"/>
          <w:b/>
          <w:bCs/>
          <w:sz w:val="24"/>
          <w:szCs w:val="24"/>
        </w:rPr>
        <w:t>aracterísticas Mínimas</w:t>
      </w:r>
    </w:p>
    <w:p w14:paraId="1BC0D160"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Conectores do tipo LC – LC;</w:t>
      </w:r>
    </w:p>
    <w:p w14:paraId="4F2D0D04"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Polimento UPC dos dois lados;</w:t>
      </w:r>
    </w:p>
    <w:p w14:paraId="0E5934B0"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Fibra ótica multimodo (50/125µm) OM3;</w:t>
      </w:r>
      <w:bookmarkStart w:id="25" w:name="_Hlk127285840"/>
      <w:bookmarkEnd w:id="25"/>
    </w:p>
    <w:p w14:paraId="0F46FC70"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Comprimento de 10 m;</w:t>
      </w:r>
    </w:p>
    <w:p w14:paraId="314F0684"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Conectores duplex com clipe plástico de junção.</w:t>
      </w:r>
    </w:p>
    <w:p w14:paraId="3FB9C7C6"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Embalagem com código do produto, data de fabricação e contato do fabricante.</w:t>
      </w:r>
    </w:p>
    <w:p w14:paraId="5531DE41"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homologado pela ANATEL.</w:t>
      </w:r>
    </w:p>
    <w:p w14:paraId="75284FF5" w14:textId="77777777" w:rsidR="00845E6F" w:rsidRPr="00845E6F" w:rsidRDefault="00845E6F" w:rsidP="00845E6F">
      <w:pPr>
        <w:pStyle w:val="PargrafodaLista"/>
        <w:spacing w:after="0" w:line="240" w:lineRule="auto"/>
        <w:ind w:left="2710"/>
        <w:jc w:val="both"/>
        <w:rPr>
          <w:rFonts w:cs="Calibri"/>
          <w:sz w:val="24"/>
          <w:szCs w:val="24"/>
        </w:rPr>
      </w:pPr>
    </w:p>
    <w:p w14:paraId="26905CDF" w14:textId="77777777" w:rsidR="00845E6F" w:rsidRPr="00845E6F" w:rsidRDefault="00845E6F" w:rsidP="00845E6F">
      <w:pPr>
        <w:pStyle w:val="PargrafodaLista"/>
        <w:numPr>
          <w:ilvl w:val="0"/>
          <w:numId w:val="35"/>
        </w:numPr>
        <w:suppressAutoHyphens/>
        <w:spacing w:after="0" w:line="240" w:lineRule="auto"/>
        <w:ind w:left="1775"/>
        <w:jc w:val="both"/>
        <w:rPr>
          <w:rFonts w:cs="Calibri"/>
          <w:b/>
          <w:bCs/>
          <w:sz w:val="24"/>
          <w:szCs w:val="24"/>
        </w:rPr>
      </w:pPr>
      <w:r w:rsidRPr="00845E6F">
        <w:rPr>
          <w:rFonts w:cs="Calibri"/>
          <w:b/>
          <w:bCs/>
          <w:sz w:val="24"/>
          <w:szCs w:val="24"/>
        </w:rPr>
        <w:t>Adaptador ótico MM – SC/SC</w:t>
      </w:r>
    </w:p>
    <w:p w14:paraId="0B479C06" w14:textId="77777777" w:rsidR="00845E6F" w:rsidRPr="00845E6F" w:rsidRDefault="00845E6F" w:rsidP="00845E6F">
      <w:pPr>
        <w:pStyle w:val="PargrafodaLista"/>
        <w:spacing w:after="0" w:line="240" w:lineRule="auto"/>
        <w:ind w:left="2495"/>
        <w:jc w:val="both"/>
        <w:rPr>
          <w:rFonts w:cs="Calibri"/>
          <w:b/>
          <w:bCs/>
          <w:sz w:val="24"/>
          <w:szCs w:val="24"/>
        </w:rPr>
      </w:pPr>
      <w:r w:rsidRPr="00845E6F">
        <w:rPr>
          <w:rFonts w:cs="Calibri"/>
          <w:b/>
          <w:bCs/>
          <w:sz w:val="24"/>
          <w:szCs w:val="24"/>
        </w:rPr>
        <w:t>Características Mínimas</w:t>
      </w:r>
    </w:p>
    <w:p w14:paraId="553950D2"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Conectores do tipo SC – SC;</w:t>
      </w:r>
    </w:p>
    <w:p w14:paraId="12DE5C70"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Cor Bege.</w:t>
      </w:r>
    </w:p>
    <w:p w14:paraId="778CE77C" w14:textId="77777777" w:rsidR="00845E6F" w:rsidRPr="00845E6F" w:rsidRDefault="00845E6F" w:rsidP="00845E6F">
      <w:pPr>
        <w:pStyle w:val="PargrafodaLista"/>
        <w:spacing w:after="0" w:line="240" w:lineRule="auto"/>
        <w:ind w:left="2710"/>
        <w:jc w:val="both"/>
        <w:rPr>
          <w:rFonts w:cs="Calibri"/>
          <w:b/>
          <w:sz w:val="24"/>
          <w:szCs w:val="24"/>
        </w:rPr>
      </w:pPr>
    </w:p>
    <w:p w14:paraId="73998617" w14:textId="77777777" w:rsidR="00845E6F" w:rsidRPr="00845E6F" w:rsidRDefault="00845E6F" w:rsidP="00845E6F">
      <w:pPr>
        <w:pStyle w:val="PargrafodaLista3"/>
        <w:numPr>
          <w:ilvl w:val="0"/>
          <w:numId w:val="35"/>
        </w:numPr>
        <w:tabs>
          <w:tab w:val="left" w:pos="0"/>
        </w:tabs>
        <w:spacing w:after="0" w:line="240" w:lineRule="auto"/>
        <w:ind w:left="1492" w:hanging="76"/>
        <w:jc w:val="both"/>
        <w:rPr>
          <w:sz w:val="24"/>
          <w:szCs w:val="24"/>
        </w:rPr>
      </w:pPr>
      <w:r w:rsidRPr="00845E6F">
        <w:rPr>
          <w:b/>
          <w:bCs/>
          <w:sz w:val="24"/>
          <w:szCs w:val="24"/>
        </w:rPr>
        <w:t>Cabo de Fibra Ótica Multimodo</w:t>
      </w:r>
      <w:bookmarkStart w:id="26" w:name="__DdeLink__509_143158132812111312"/>
      <w:r w:rsidRPr="00845E6F">
        <w:rPr>
          <w:b/>
          <w:bCs/>
          <w:sz w:val="24"/>
          <w:szCs w:val="24"/>
        </w:rPr>
        <w:t xml:space="preserve"> </w:t>
      </w:r>
      <w:bookmarkEnd w:id="26"/>
      <w:r w:rsidRPr="00845E6F">
        <w:rPr>
          <w:b/>
          <w:bCs/>
          <w:i/>
          <w:sz w:val="24"/>
          <w:szCs w:val="24"/>
        </w:rPr>
        <w:t xml:space="preserve">indoor </w:t>
      </w:r>
    </w:p>
    <w:p w14:paraId="63BA1EE8" w14:textId="77777777" w:rsidR="00845E6F" w:rsidRPr="00845E6F" w:rsidRDefault="00845E6F" w:rsidP="00845E6F">
      <w:pPr>
        <w:pStyle w:val="PargrafodaLista"/>
        <w:tabs>
          <w:tab w:val="left" w:pos="0"/>
        </w:tabs>
        <w:spacing w:after="0" w:line="240" w:lineRule="auto"/>
        <w:ind w:left="3281"/>
        <w:jc w:val="both"/>
        <w:rPr>
          <w:rFonts w:cs="Calibri"/>
          <w:b/>
          <w:bCs/>
          <w:sz w:val="24"/>
          <w:szCs w:val="24"/>
        </w:rPr>
      </w:pPr>
      <w:r w:rsidRPr="00845E6F">
        <w:rPr>
          <w:rFonts w:cs="Calibri"/>
          <w:b/>
          <w:bCs/>
          <w:sz w:val="24"/>
          <w:szCs w:val="24"/>
        </w:rPr>
        <w:t>Características Mínimas</w:t>
      </w:r>
    </w:p>
    <w:p w14:paraId="7640A28A"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Permitir aplicação em ambiente interno, com construção do tipo “</w:t>
      </w:r>
      <w:proofErr w:type="spellStart"/>
      <w:r w:rsidRPr="00845E6F">
        <w:rPr>
          <w:sz w:val="24"/>
          <w:szCs w:val="24"/>
        </w:rPr>
        <w:t>tight</w:t>
      </w:r>
      <w:proofErr w:type="spellEnd"/>
      <w:r w:rsidRPr="00845E6F">
        <w:rPr>
          <w:sz w:val="24"/>
          <w:szCs w:val="24"/>
        </w:rPr>
        <w:t xml:space="preserve"> buffer” (não </w:t>
      </w:r>
      <w:proofErr w:type="spellStart"/>
      <w:r w:rsidRPr="00845E6F">
        <w:rPr>
          <w:sz w:val="24"/>
          <w:szCs w:val="24"/>
        </w:rPr>
        <w:t>geleado</w:t>
      </w:r>
      <w:proofErr w:type="spellEnd"/>
      <w:r w:rsidRPr="00845E6F">
        <w:rPr>
          <w:sz w:val="24"/>
          <w:szCs w:val="24"/>
        </w:rPr>
        <w:t xml:space="preserve">), composto por fibras ópticas multimodo 50/125µm; </w:t>
      </w:r>
    </w:p>
    <w:p w14:paraId="28A8766E"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Possuir no mínimo 6 fibras;</w:t>
      </w:r>
    </w:p>
    <w:p w14:paraId="61D41BD2"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Código de cores das fibras padrão ABNT;</w:t>
      </w:r>
    </w:p>
    <w:p w14:paraId="213C3A88"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 xml:space="preserve">Capa externa não </w:t>
      </w:r>
      <w:proofErr w:type="spellStart"/>
      <w:r w:rsidRPr="00845E6F">
        <w:rPr>
          <w:sz w:val="24"/>
          <w:szCs w:val="24"/>
        </w:rPr>
        <w:t>propagante</w:t>
      </w:r>
      <w:proofErr w:type="spellEnd"/>
      <w:r w:rsidRPr="00845E6F">
        <w:rPr>
          <w:sz w:val="24"/>
          <w:szCs w:val="24"/>
        </w:rPr>
        <w:t xml:space="preserve"> </w:t>
      </w:r>
      <w:proofErr w:type="gramStart"/>
      <w:r w:rsidRPr="00845E6F">
        <w:rPr>
          <w:sz w:val="24"/>
          <w:szCs w:val="24"/>
        </w:rPr>
        <w:t>à</w:t>
      </w:r>
      <w:proofErr w:type="gramEnd"/>
      <w:r w:rsidRPr="00845E6F">
        <w:rPr>
          <w:sz w:val="24"/>
          <w:szCs w:val="24"/>
        </w:rPr>
        <w:t xml:space="preserve"> chamas;</w:t>
      </w:r>
    </w:p>
    <w:p w14:paraId="1E9E34D2"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Apresentar Certificação Anatel;</w:t>
      </w:r>
    </w:p>
    <w:p w14:paraId="365D25B8"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Ser totalmente dielétrico, garantindo a proteção dos equipamentos ativos de transmissão contra propagação de descargas elétricas atmosféricas;</w:t>
      </w:r>
    </w:p>
    <w:p w14:paraId="2E7CDDFC"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Apresentar atenuação máxima de 2,38 dB/km em 850nm;</w:t>
      </w:r>
    </w:p>
    <w:p w14:paraId="075CD3BC"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Possuir raio mínimo de curvatura de 10x diâmetro do cabo após a instalação e de 15x diâmetro do cabo durante a instalação;</w:t>
      </w:r>
    </w:p>
    <w:p w14:paraId="0F3375D8"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Possuir resistência à tração durante a instalação com deformação ≤ 0,6 dB;</w:t>
      </w:r>
    </w:p>
    <w:p w14:paraId="443C88D4"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Temperatura de operação de -20°C a 65°C;</w:t>
      </w:r>
    </w:p>
    <w:p w14:paraId="615A110B"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Seguir as características da norma ITU-T G 651 e ANSI/TIA-568.3-D.</w:t>
      </w:r>
    </w:p>
    <w:p w14:paraId="574CBFA4" w14:textId="77777777" w:rsidR="00845E6F" w:rsidRPr="00845E6F" w:rsidRDefault="00845E6F" w:rsidP="00845E6F">
      <w:pPr>
        <w:pStyle w:val="PargrafodaLista3"/>
        <w:numPr>
          <w:ilvl w:val="1"/>
          <w:numId w:val="35"/>
        </w:numPr>
        <w:tabs>
          <w:tab w:val="left" w:pos="0"/>
        </w:tabs>
        <w:spacing w:after="0" w:line="240" w:lineRule="auto"/>
        <w:ind w:left="1706" w:hanging="76"/>
        <w:jc w:val="both"/>
        <w:rPr>
          <w:sz w:val="24"/>
          <w:szCs w:val="24"/>
        </w:rPr>
      </w:pPr>
      <w:r w:rsidRPr="00845E6F">
        <w:rPr>
          <w:sz w:val="24"/>
          <w:szCs w:val="24"/>
        </w:rPr>
        <w:t>Demais características de acordo com a norma ABNT NBR 14772 (Cabo óptico de terminação).</w:t>
      </w:r>
    </w:p>
    <w:p w14:paraId="3660DEF4" w14:textId="77777777" w:rsidR="00845E6F" w:rsidRPr="00845E6F" w:rsidRDefault="00845E6F" w:rsidP="00845E6F">
      <w:pPr>
        <w:pStyle w:val="PargrafodaLista3"/>
        <w:tabs>
          <w:tab w:val="left" w:pos="0"/>
        </w:tabs>
        <w:spacing w:after="0" w:line="240" w:lineRule="auto"/>
        <w:ind w:left="1706" w:hanging="76"/>
        <w:jc w:val="both"/>
        <w:rPr>
          <w:sz w:val="24"/>
          <w:szCs w:val="24"/>
        </w:rPr>
      </w:pPr>
    </w:p>
    <w:p w14:paraId="3D561174" w14:textId="77777777" w:rsidR="00845E6F" w:rsidRPr="00845E6F" w:rsidRDefault="00845E6F" w:rsidP="00845E6F">
      <w:pPr>
        <w:pStyle w:val="PargrafodaLista"/>
        <w:numPr>
          <w:ilvl w:val="0"/>
          <w:numId w:val="35"/>
        </w:numPr>
        <w:suppressAutoHyphens/>
        <w:spacing w:after="0" w:line="240" w:lineRule="auto"/>
        <w:ind w:left="1775"/>
        <w:jc w:val="both"/>
        <w:rPr>
          <w:rFonts w:cs="Calibri"/>
          <w:b/>
          <w:bCs/>
          <w:sz w:val="24"/>
          <w:szCs w:val="24"/>
        </w:rPr>
      </w:pPr>
      <w:r w:rsidRPr="00845E6F">
        <w:rPr>
          <w:rFonts w:cs="Calibri"/>
          <w:b/>
          <w:bCs/>
          <w:sz w:val="24"/>
          <w:szCs w:val="24"/>
        </w:rPr>
        <w:t>Distribuidor Interno Óptico (DIO) e acessórios</w:t>
      </w:r>
      <w:bookmarkStart w:id="27" w:name="__DdeLink__509_14315813281211131211"/>
    </w:p>
    <w:p w14:paraId="29E86EAD" w14:textId="77777777" w:rsidR="00845E6F" w:rsidRPr="00845E6F" w:rsidRDefault="00845E6F" w:rsidP="00845E6F">
      <w:pPr>
        <w:pStyle w:val="PargrafodaLista"/>
        <w:spacing w:after="0" w:line="240" w:lineRule="auto"/>
        <w:ind w:left="2496"/>
        <w:jc w:val="both"/>
        <w:rPr>
          <w:rFonts w:cs="Calibri"/>
          <w:sz w:val="24"/>
          <w:szCs w:val="24"/>
        </w:rPr>
      </w:pPr>
      <w:r w:rsidRPr="00845E6F">
        <w:rPr>
          <w:rFonts w:cs="Calibri"/>
          <w:b/>
          <w:bCs/>
          <w:sz w:val="24"/>
          <w:szCs w:val="24"/>
        </w:rPr>
        <w:t>C</w:t>
      </w:r>
      <w:bookmarkEnd w:id="27"/>
      <w:r w:rsidRPr="00845E6F">
        <w:rPr>
          <w:rFonts w:cs="Calibri"/>
          <w:b/>
          <w:bCs/>
          <w:sz w:val="24"/>
          <w:szCs w:val="24"/>
        </w:rPr>
        <w:t>aracterísticas Mínimas</w:t>
      </w:r>
    </w:p>
    <w:p w14:paraId="54EAAD07"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Deve ser montável em rack 19” e acompanhar kit de parafusos e porca gaiola;</w:t>
      </w:r>
    </w:p>
    <w:p w14:paraId="49FCB8A3"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Deve acomodar 24 adaptadores tipo SC/PC Simplex;</w:t>
      </w:r>
    </w:p>
    <w:p w14:paraId="7F442FE9"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Deve acompanhar 24 acopladores SC MM;</w:t>
      </w:r>
    </w:p>
    <w:p w14:paraId="75EEF0A8"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 xml:space="preserve">Deve acompanhar 24 </w:t>
      </w:r>
      <w:proofErr w:type="spellStart"/>
      <w:r w:rsidRPr="00845E6F">
        <w:rPr>
          <w:rFonts w:cs="Calibri"/>
          <w:sz w:val="24"/>
          <w:szCs w:val="24"/>
        </w:rPr>
        <w:t>pigtails</w:t>
      </w:r>
      <w:proofErr w:type="spellEnd"/>
      <w:r w:rsidRPr="00845E6F">
        <w:rPr>
          <w:rFonts w:cs="Calibri"/>
          <w:sz w:val="24"/>
          <w:szCs w:val="24"/>
        </w:rPr>
        <w:t xml:space="preserve"> MM (50/125);</w:t>
      </w:r>
    </w:p>
    <w:p w14:paraId="6A935656"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Acompanhar KIT de ancoragem, bandeja de emenda e suportes de adaptadores do mesmo fabricante;</w:t>
      </w:r>
    </w:p>
    <w:p w14:paraId="31642471"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Painel basculante para acessar a conexão frontal;</w:t>
      </w:r>
    </w:p>
    <w:p w14:paraId="69D6DEE9"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Deve possuir gaveta deslizante com abertura suficiente para acesso as bandejas de fusão através da parte frontal</w:t>
      </w:r>
      <w:bookmarkStart w:id="28" w:name="_Hlk127293746"/>
      <w:bookmarkEnd w:id="28"/>
      <w:r w:rsidRPr="00845E6F">
        <w:rPr>
          <w:rFonts w:cs="Calibri"/>
          <w:sz w:val="24"/>
          <w:szCs w:val="24"/>
        </w:rPr>
        <w:t>.</w:t>
      </w:r>
    </w:p>
    <w:p w14:paraId="73328501" w14:textId="77777777" w:rsidR="00845E6F" w:rsidRPr="00845E6F" w:rsidRDefault="00845E6F" w:rsidP="00845E6F">
      <w:pPr>
        <w:pStyle w:val="PargrafodaLista"/>
        <w:spacing w:after="0" w:line="240" w:lineRule="auto"/>
        <w:ind w:left="1710"/>
        <w:jc w:val="both"/>
        <w:rPr>
          <w:rFonts w:cs="Calibri"/>
          <w:sz w:val="24"/>
          <w:szCs w:val="24"/>
        </w:rPr>
      </w:pPr>
    </w:p>
    <w:p w14:paraId="74257AEF" w14:textId="77777777" w:rsidR="00845E6F" w:rsidRPr="00845E6F" w:rsidRDefault="00845E6F" w:rsidP="00845E6F">
      <w:pPr>
        <w:pStyle w:val="PargrafodaLista"/>
        <w:numPr>
          <w:ilvl w:val="0"/>
          <w:numId w:val="35"/>
        </w:numPr>
        <w:suppressAutoHyphens/>
        <w:spacing w:after="0" w:line="240" w:lineRule="auto"/>
        <w:ind w:left="1775"/>
        <w:jc w:val="both"/>
        <w:rPr>
          <w:rFonts w:cs="Calibri"/>
          <w:sz w:val="24"/>
          <w:szCs w:val="24"/>
        </w:rPr>
      </w:pPr>
      <w:r w:rsidRPr="00845E6F">
        <w:rPr>
          <w:rFonts w:cs="Calibri"/>
          <w:b/>
          <w:sz w:val="24"/>
          <w:szCs w:val="24"/>
        </w:rPr>
        <w:t xml:space="preserve">Kit Extensão Ótica </w:t>
      </w:r>
      <w:proofErr w:type="spellStart"/>
      <w:r w:rsidRPr="00845E6F">
        <w:rPr>
          <w:rFonts w:cs="Calibri"/>
          <w:b/>
          <w:sz w:val="24"/>
          <w:szCs w:val="24"/>
        </w:rPr>
        <w:t>Conectorizada</w:t>
      </w:r>
      <w:proofErr w:type="spellEnd"/>
    </w:p>
    <w:p w14:paraId="5CEA2187" w14:textId="77777777" w:rsidR="00845E6F" w:rsidRPr="00845E6F" w:rsidRDefault="00845E6F" w:rsidP="00845E6F">
      <w:pPr>
        <w:pStyle w:val="PargrafodaLista"/>
        <w:spacing w:after="0" w:line="240" w:lineRule="auto"/>
        <w:ind w:left="3281"/>
        <w:jc w:val="both"/>
        <w:rPr>
          <w:rFonts w:cs="Calibri"/>
          <w:sz w:val="24"/>
          <w:szCs w:val="24"/>
        </w:rPr>
      </w:pPr>
      <w:r w:rsidRPr="00845E6F">
        <w:rPr>
          <w:rFonts w:cs="Calibri"/>
          <w:b/>
          <w:bCs/>
          <w:sz w:val="24"/>
          <w:szCs w:val="24"/>
        </w:rPr>
        <w:lastRenderedPageBreak/>
        <w:t>Características Mínimas</w:t>
      </w:r>
    </w:p>
    <w:p w14:paraId="1D1517E1"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b/>
          <w:sz w:val="24"/>
          <w:szCs w:val="24"/>
        </w:rPr>
        <w:t xml:space="preserve">        </w:t>
      </w:r>
      <w:r w:rsidRPr="00845E6F">
        <w:rPr>
          <w:rFonts w:cs="Calibri"/>
          <w:sz w:val="24"/>
          <w:szCs w:val="24"/>
        </w:rPr>
        <w:t xml:space="preserve">Um par (2 fibras) de </w:t>
      </w:r>
      <w:proofErr w:type="spellStart"/>
      <w:r w:rsidRPr="00845E6F">
        <w:rPr>
          <w:rFonts w:cs="Calibri"/>
          <w:sz w:val="24"/>
          <w:szCs w:val="24"/>
        </w:rPr>
        <w:t>pigtail</w:t>
      </w:r>
      <w:proofErr w:type="spellEnd"/>
      <w:r w:rsidRPr="00845E6F">
        <w:rPr>
          <w:rFonts w:cs="Calibri"/>
          <w:sz w:val="24"/>
          <w:szCs w:val="24"/>
        </w:rPr>
        <w:t xml:space="preserve"> e conectores; </w:t>
      </w:r>
    </w:p>
    <w:p w14:paraId="4D41D26D"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 xml:space="preserve">        Fibra óptica multimodo 50/125µm; </w:t>
      </w:r>
    </w:p>
    <w:p w14:paraId="71328892"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 xml:space="preserve">        Conector LC-SPC;</w:t>
      </w:r>
    </w:p>
    <w:p w14:paraId="3AAE353C" w14:textId="77777777" w:rsidR="00845E6F" w:rsidRPr="00845E6F" w:rsidRDefault="00845E6F" w:rsidP="00845E6F">
      <w:pPr>
        <w:ind w:left="990"/>
        <w:contextualSpacing/>
        <w:jc w:val="both"/>
        <w:rPr>
          <w:rFonts w:ascii="Calibri" w:hAnsi="Calibri" w:cs="Calibri"/>
        </w:rPr>
      </w:pPr>
    </w:p>
    <w:p w14:paraId="483D23BA" w14:textId="77777777" w:rsidR="00845E6F" w:rsidRPr="00845E6F" w:rsidRDefault="00845E6F" w:rsidP="00845E6F">
      <w:pPr>
        <w:pStyle w:val="PargrafodaLista"/>
        <w:numPr>
          <w:ilvl w:val="0"/>
          <w:numId w:val="35"/>
        </w:numPr>
        <w:suppressAutoHyphens/>
        <w:spacing w:after="0" w:line="240" w:lineRule="auto"/>
        <w:ind w:left="1775"/>
        <w:jc w:val="both"/>
        <w:rPr>
          <w:rFonts w:cs="Calibri"/>
          <w:b/>
          <w:bCs/>
          <w:sz w:val="24"/>
          <w:szCs w:val="24"/>
        </w:rPr>
      </w:pPr>
      <w:r w:rsidRPr="00845E6F">
        <w:rPr>
          <w:rFonts w:cs="Calibri"/>
          <w:b/>
          <w:bCs/>
          <w:sz w:val="24"/>
          <w:szCs w:val="24"/>
        </w:rPr>
        <w:t>Caneta de Limpeza para Conector Ótico (SC)</w:t>
      </w:r>
      <w:bookmarkStart w:id="29" w:name="__DdeLink__509_1431581328121113111"/>
    </w:p>
    <w:p w14:paraId="6C9063BE" w14:textId="77777777" w:rsidR="00845E6F" w:rsidRPr="00845E6F" w:rsidRDefault="00845E6F" w:rsidP="00845E6F">
      <w:pPr>
        <w:pStyle w:val="PargrafodaLista"/>
        <w:spacing w:after="0" w:line="240" w:lineRule="auto"/>
        <w:ind w:left="2496"/>
        <w:jc w:val="both"/>
        <w:rPr>
          <w:rFonts w:cs="Calibri"/>
          <w:sz w:val="24"/>
          <w:szCs w:val="24"/>
        </w:rPr>
      </w:pPr>
      <w:r w:rsidRPr="00845E6F">
        <w:rPr>
          <w:rFonts w:cs="Calibri"/>
          <w:b/>
          <w:bCs/>
          <w:sz w:val="24"/>
          <w:szCs w:val="24"/>
        </w:rPr>
        <w:t>C</w:t>
      </w:r>
      <w:bookmarkEnd w:id="29"/>
      <w:r w:rsidRPr="00845E6F">
        <w:rPr>
          <w:rFonts w:cs="Calibri"/>
          <w:b/>
          <w:bCs/>
          <w:sz w:val="24"/>
          <w:szCs w:val="24"/>
        </w:rPr>
        <w:t>aracterísticas Mínimas</w:t>
      </w:r>
    </w:p>
    <w:p w14:paraId="7A4F73AB"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Compatível com conectores do tipo SC;</w:t>
      </w:r>
    </w:p>
    <w:p w14:paraId="55156CDE"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Para ferrolhos com tamanho de 2,5 mm;</w:t>
      </w:r>
    </w:p>
    <w:p w14:paraId="31FE6355"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Formato de caneta;</w:t>
      </w:r>
    </w:p>
    <w:p w14:paraId="07356FD3"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Suportar mais de 800 higienizações.</w:t>
      </w:r>
    </w:p>
    <w:p w14:paraId="280FB11E" w14:textId="77777777" w:rsidR="00845E6F" w:rsidRPr="00845E6F" w:rsidRDefault="00845E6F" w:rsidP="00845E6F">
      <w:pPr>
        <w:pStyle w:val="PargrafodaLista"/>
        <w:spacing w:after="0" w:line="240" w:lineRule="auto"/>
        <w:ind w:left="2496"/>
        <w:jc w:val="both"/>
        <w:rPr>
          <w:rFonts w:cs="Calibri"/>
          <w:b/>
          <w:sz w:val="24"/>
          <w:szCs w:val="24"/>
        </w:rPr>
      </w:pPr>
    </w:p>
    <w:p w14:paraId="7D0A9FF7" w14:textId="77777777" w:rsidR="00845E6F" w:rsidRPr="00845E6F" w:rsidRDefault="00845E6F" w:rsidP="00845E6F">
      <w:pPr>
        <w:pStyle w:val="PargrafodaLista"/>
        <w:numPr>
          <w:ilvl w:val="0"/>
          <w:numId w:val="35"/>
        </w:numPr>
        <w:suppressAutoHyphens/>
        <w:spacing w:after="0" w:line="240" w:lineRule="auto"/>
        <w:ind w:left="1775"/>
        <w:jc w:val="both"/>
        <w:rPr>
          <w:rFonts w:cs="Calibri"/>
          <w:b/>
          <w:bCs/>
          <w:sz w:val="24"/>
          <w:szCs w:val="24"/>
        </w:rPr>
      </w:pPr>
      <w:r w:rsidRPr="00845E6F">
        <w:rPr>
          <w:rFonts w:cs="Calibri"/>
          <w:b/>
          <w:bCs/>
          <w:sz w:val="24"/>
          <w:szCs w:val="24"/>
        </w:rPr>
        <w:t>Caneta de Limpeza para Conector Ótico (LC)</w:t>
      </w:r>
      <w:bookmarkStart w:id="30" w:name="__DdeLink__509_1431581328121113112"/>
    </w:p>
    <w:p w14:paraId="1BA7BF4B" w14:textId="77777777" w:rsidR="00845E6F" w:rsidRPr="00845E6F" w:rsidRDefault="00845E6F" w:rsidP="00845E6F">
      <w:pPr>
        <w:pStyle w:val="PargrafodaLista"/>
        <w:spacing w:after="0" w:line="240" w:lineRule="auto"/>
        <w:ind w:left="2496"/>
        <w:jc w:val="both"/>
        <w:rPr>
          <w:rFonts w:cs="Calibri"/>
          <w:sz w:val="24"/>
          <w:szCs w:val="24"/>
        </w:rPr>
      </w:pPr>
      <w:r w:rsidRPr="00845E6F">
        <w:rPr>
          <w:rFonts w:cs="Calibri"/>
          <w:b/>
          <w:bCs/>
          <w:sz w:val="24"/>
          <w:szCs w:val="24"/>
        </w:rPr>
        <w:t>C</w:t>
      </w:r>
      <w:bookmarkEnd w:id="30"/>
      <w:r w:rsidRPr="00845E6F">
        <w:rPr>
          <w:rFonts w:cs="Calibri"/>
          <w:b/>
          <w:bCs/>
          <w:sz w:val="24"/>
          <w:szCs w:val="24"/>
        </w:rPr>
        <w:t>aracterísticas Mínimas</w:t>
      </w:r>
    </w:p>
    <w:p w14:paraId="0D625DC4"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Compatível com conectores do tipo LC;</w:t>
      </w:r>
    </w:p>
    <w:p w14:paraId="11B3E08D"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Para ferrolhos com tamanho de 1,25 mm;</w:t>
      </w:r>
    </w:p>
    <w:p w14:paraId="3CBA4B7A"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Formato de caneta;</w:t>
      </w:r>
    </w:p>
    <w:p w14:paraId="51EE6162"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Suportar mais de 800 higienizações.</w:t>
      </w:r>
    </w:p>
    <w:p w14:paraId="411AD32E" w14:textId="77777777" w:rsidR="00845E6F" w:rsidRPr="00845E6F" w:rsidRDefault="00845E6F" w:rsidP="00845E6F">
      <w:pPr>
        <w:pStyle w:val="PargrafodaLista"/>
        <w:spacing w:after="0" w:line="240" w:lineRule="auto"/>
        <w:ind w:left="1710" w:hanging="76"/>
        <w:jc w:val="both"/>
        <w:rPr>
          <w:rFonts w:cs="Calibri"/>
          <w:b/>
          <w:sz w:val="24"/>
          <w:szCs w:val="24"/>
        </w:rPr>
      </w:pPr>
    </w:p>
    <w:p w14:paraId="3D2458BD" w14:textId="77777777" w:rsidR="00845E6F" w:rsidRPr="00845E6F" w:rsidRDefault="00845E6F" w:rsidP="00845E6F">
      <w:pPr>
        <w:numPr>
          <w:ilvl w:val="0"/>
          <w:numId w:val="35"/>
        </w:numPr>
        <w:ind w:left="1775"/>
        <w:jc w:val="both"/>
        <w:rPr>
          <w:rFonts w:ascii="Calibri" w:hAnsi="Calibri" w:cs="Calibri"/>
        </w:rPr>
      </w:pPr>
      <w:r w:rsidRPr="00845E6F">
        <w:rPr>
          <w:rFonts w:ascii="Calibri" w:hAnsi="Calibri" w:cs="Calibri"/>
          <w:b/>
        </w:rPr>
        <w:t xml:space="preserve">Conector </w:t>
      </w:r>
      <w:proofErr w:type="spellStart"/>
      <w:r w:rsidRPr="00845E6F">
        <w:rPr>
          <w:rFonts w:ascii="Calibri" w:hAnsi="Calibri" w:cs="Calibri"/>
          <w:b/>
        </w:rPr>
        <w:t>Optico</w:t>
      </w:r>
      <w:proofErr w:type="spellEnd"/>
      <w:r w:rsidRPr="00845E6F">
        <w:rPr>
          <w:rFonts w:ascii="Calibri" w:hAnsi="Calibri" w:cs="Calibri"/>
          <w:b/>
        </w:rPr>
        <w:t xml:space="preserve"> de campo (10 </w:t>
      </w:r>
      <w:proofErr w:type="spellStart"/>
      <w:r w:rsidRPr="00845E6F">
        <w:rPr>
          <w:rFonts w:ascii="Calibri" w:hAnsi="Calibri" w:cs="Calibri"/>
          <w:b/>
        </w:rPr>
        <w:t>pçs</w:t>
      </w:r>
      <w:proofErr w:type="spellEnd"/>
      <w:r w:rsidRPr="00845E6F">
        <w:rPr>
          <w:rFonts w:ascii="Calibri" w:hAnsi="Calibri" w:cs="Calibri"/>
          <w:b/>
        </w:rPr>
        <w:t>)</w:t>
      </w:r>
    </w:p>
    <w:p w14:paraId="366D1A03" w14:textId="77777777" w:rsidR="00845E6F" w:rsidRPr="00845E6F" w:rsidRDefault="00845E6F" w:rsidP="00845E6F">
      <w:pPr>
        <w:ind w:left="1990"/>
        <w:jc w:val="both"/>
        <w:rPr>
          <w:rFonts w:ascii="Calibri" w:hAnsi="Calibri" w:cs="Calibri"/>
          <w:b/>
          <w:bCs/>
          <w:spacing w:val="14"/>
        </w:rPr>
      </w:pPr>
      <w:r w:rsidRPr="00845E6F">
        <w:rPr>
          <w:rFonts w:ascii="Calibri" w:hAnsi="Calibri" w:cs="Calibri"/>
          <w:b/>
          <w:bCs/>
          <w:spacing w:val="14"/>
        </w:rPr>
        <w:t>Características Mínimas</w:t>
      </w:r>
    </w:p>
    <w:p w14:paraId="128BA648"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Conector SC com polimento APC;</w:t>
      </w:r>
    </w:p>
    <w:p w14:paraId="1276CCAF"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Compatível com cabos tipo quadrado de 3x2 e 2x1,6mm;</w:t>
      </w:r>
    </w:p>
    <w:p w14:paraId="729715B6"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 xml:space="preserve">Para uso com fibra </w:t>
      </w:r>
      <w:proofErr w:type="spellStart"/>
      <w:r w:rsidRPr="00845E6F">
        <w:rPr>
          <w:rFonts w:ascii="Calibri" w:hAnsi="Calibri" w:cs="Calibri"/>
        </w:rPr>
        <w:t>Monomodo</w:t>
      </w:r>
      <w:proofErr w:type="spellEnd"/>
      <w:r w:rsidRPr="00845E6F">
        <w:rPr>
          <w:rFonts w:ascii="Calibri" w:hAnsi="Calibri" w:cs="Calibri"/>
        </w:rPr>
        <w:t>;</w:t>
      </w:r>
    </w:p>
    <w:p w14:paraId="2928D38A"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Perda de inserção (dB) típica: 0,30 dB / Máxima: 0,50 dB;</w:t>
      </w:r>
    </w:p>
    <w:p w14:paraId="1E4828AE"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Perda de retorno (dB) típica: ≥ 50 dB;</w:t>
      </w:r>
    </w:p>
    <w:p w14:paraId="514D62FE"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Temperatura de operação -10C° até 55°C;</w:t>
      </w:r>
    </w:p>
    <w:p w14:paraId="20DB8490"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Suportar carga de tração até 20N;</w:t>
      </w:r>
    </w:p>
    <w:p w14:paraId="20795D6F"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Possuir gabarito para montagem;</w:t>
      </w:r>
    </w:p>
    <w:p w14:paraId="6B022BFC"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Ser do mesmo fabricante do cabo óptico;</w:t>
      </w:r>
    </w:p>
    <w:p w14:paraId="4D5E5962"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Não necessita de ferramentas especiais para montagem;</w:t>
      </w:r>
    </w:p>
    <w:p w14:paraId="3797E1BD"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Fornecido com manual de montagem;</w:t>
      </w:r>
    </w:p>
    <w:p w14:paraId="58BBE108"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Dimensões máximas (</w:t>
      </w:r>
      <w:proofErr w:type="spellStart"/>
      <w:r w:rsidRPr="00845E6F">
        <w:rPr>
          <w:rFonts w:ascii="Calibri" w:hAnsi="Calibri" w:cs="Calibri"/>
        </w:rPr>
        <w:t>LxAxP</w:t>
      </w:r>
      <w:proofErr w:type="spellEnd"/>
      <w:r w:rsidRPr="00845E6F">
        <w:rPr>
          <w:rFonts w:ascii="Calibri" w:hAnsi="Calibri" w:cs="Calibri"/>
        </w:rPr>
        <w:t>): 10x9x55mm;</w:t>
      </w:r>
    </w:p>
    <w:p w14:paraId="3AB4D3C9"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Possuir certificação Anatel;</w:t>
      </w:r>
    </w:p>
    <w:p w14:paraId="462DA4BB"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 xml:space="preserve">Pacote com 10 </w:t>
      </w:r>
      <w:proofErr w:type="spellStart"/>
      <w:r w:rsidRPr="00845E6F">
        <w:rPr>
          <w:rFonts w:ascii="Calibri" w:hAnsi="Calibri" w:cs="Calibri"/>
        </w:rPr>
        <w:t>pçs</w:t>
      </w:r>
      <w:proofErr w:type="spellEnd"/>
      <w:r w:rsidRPr="00845E6F">
        <w:rPr>
          <w:rFonts w:ascii="Calibri" w:hAnsi="Calibri" w:cs="Calibri"/>
        </w:rPr>
        <w:t>;</w:t>
      </w:r>
    </w:p>
    <w:p w14:paraId="60156430" w14:textId="77777777" w:rsidR="00845E6F" w:rsidRPr="00845E6F" w:rsidRDefault="00845E6F" w:rsidP="00845E6F">
      <w:pPr>
        <w:pStyle w:val="Corpodetexto"/>
        <w:ind w:left="990"/>
        <w:rPr>
          <w:rFonts w:ascii="Calibri" w:hAnsi="Calibri" w:cs="Calibri"/>
          <w:bCs/>
          <w:szCs w:val="24"/>
        </w:rPr>
      </w:pPr>
    </w:p>
    <w:p w14:paraId="2FB15F81" w14:textId="77777777" w:rsidR="00845E6F" w:rsidRPr="00845E6F" w:rsidRDefault="00845E6F" w:rsidP="00845E6F">
      <w:pPr>
        <w:numPr>
          <w:ilvl w:val="0"/>
          <w:numId w:val="35"/>
        </w:numPr>
        <w:ind w:left="1775"/>
        <w:jc w:val="both"/>
        <w:rPr>
          <w:rFonts w:ascii="Calibri" w:hAnsi="Calibri" w:cs="Calibri"/>
        </w:rPr>
      </w:pPr>
      <w:r w:rsidRPr="00845E6F">
        <w:rPr>
          <w:rFonts w:ascii="Calibri" w:hAnsi="Calibri" w:cs="Calibri"/>
          <w:b/>
        </w:rPr>
        <w:t xml:space="preserve">Caixa de Cabo </w:t>
      </w:r>
      <w:proofErr w:type="spellStart"/>
      <w:r w:rsidRPr="00845E6F">
        <w:rPr>
          <w:rFonts w:ascii="Calibri" w:hAnsi="Calibri" w:cs="Calibri"/>
          <w:b/>
        </w:rPr>
        <w:t>Optico</w:t>
      </w:r>
      <w:proofErr w:type="spellEnd"/>
      <w:r w:rsidRPr="00845E6F">
        <w:rPr>
          <w:rFonts w:ascii="Calibri" w:hAnsi="Calibri" w:cs="Calibri"/>
          <w:b/>
        </w:rPr>
        <w:t xml:space="preserve"> Tipo </w:t>
      </w:r>
      <w:proofErr w:type="spellStart"/>
      <w:r w:rsidRPr="00845E6F">
        <w:rPr>
          <w:rFonts w:ascii="Calibri" w:hAnsi="Calibri" w:cs="Calibri"/>
          <w:b/>
        </w:rPr>
        <w:t>Drop</w:t>
      </w:r>
      <w:proofErr w:type="spellEnd"/>
    </w:p>
    <w:p w14:paraId="42A99814" w14:textId="77777777" w:rsidR="00845E6F" w:rsidRPr="00845E6F" w:rsidRDefault="00845E6F" w:rsidP="00845E6F">
      <w:pPr>
        <w:ind w:left="1775"/>
        <w:jc w:val="both"/>
        <w:rPr>
          <w:rFonts w:ascii="Calibri" w:hAnsi="Calibri" w:cs="Calibri"/>
        </w:rPr>
      </w:pPr>
      <w:r w:rsidRPr="00845E6F">
        <w:rPr>
          <w:rFonts w:ascii="Calibri" w:hAnsi="Calibri" w:cs="Calibri"/>
          <w:b/>
          <w:bCs/>
        </w:rPr>
        <w:t xml:space="preserve">Modelo de referência: </w:t>
      </w:r>
    </w:p>
    <w:p w14:paraId="7F3C044A" w14:textId="77777777" w:rsidR="00845E6F" w:rsidRPr="00845E6F" w:rsidRDefault="00845E6F" w:rsidP="00845E6F">
      <w:pPr>
        <w:ind w:left="1990"/>
        <w:jc w:val="both"/>
        <w:rPr>
          <w:rFonts w:ascii="Calibri" w:hAnsi="Calibri" w:cs="Calibri"/>
          <w:b/>
          <w:bCs/>
          <w:spacing w:val="14"/>
        </w:rPr>
      </w:pPr>
      <w:r w:rsidRPr="00845E6F">
        <w:rPr>
          <w:rFonts w:ascii="Calibri" w:hAnsi="Calibri" w:cs="Calibri"/>
          <w:b/>
          <w:bCs/>
          <w:spacing w:val="14"/>
        </w:rPr>
        <w:t>Características Mínimas</w:t>
      </w:r>
    </w:p>
    <w:p w14:paraId="3C7D8099"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Cabo de dimensões compactas com capa em material de baixo atrito;</w:t>
      </w:r>
    </w:p>
    <w:p w14:paraId="35BB2ED8"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Cabo constituído por uma fibra óptica;</w:t>
      </w:r>
    </w:p>
    <w:p w14:paraId="6900F653"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 xml:space="preserve">Fibras ópticas revestidas em </w:t>
      </w:r>
      <w:proofErr w:type="spellStart"/>
      <w:r w:rsidRPr="00845E6F">
        <w:rPr>
          <w:rFonts w:ascii="Calibri" w:hAnsi="Calibri" w:cs="Calibri"/>
        </w:rPr>
        <w:t>acrilato</w:t>
      </w:r>
      <w:proofErr w:type="spellEnd"/>
      <w:r w:rsidRPr="00845E6F">
        <w:rPr>
          <w:rFonts w:ascii="Calibri" w:hAnsi="Calibri" w:cs="Calibri"/>
        </w:rPr>
        <w:t xml:space="preserve"> curado com UV;</w:t>
      </w:r>
    </w:p>
    <w:p w14:paraId="64F6B088"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Possuir dois fios de aço com diâmetro nominal de 0,5 mm dispostos em posição diametralmente opostas;</w:t>
      </w:r>
    </w:p>
    <w:p w14:paraId="66DF3E33"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Apresentar largura nominal de 1,6 mm e altura nominal de 2,0 mm;</w:t>
      </w:r>
    </w:p>
    <w:p w14:paraId="1D6220D7"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Capa externa de material termoplástico com característica de baixo atrito (</w:t>
      </w:r>
      <w:proofErr w:type="spellStart"/>
      <w:r w:rsidRPr="00845E6F">
        <w:rPr>
          <w:rFonts w:ascii="Calibri" w:hAnsi="Calibri" w:cs="Calibri"/>
        </w:rPr>
        <w:t>low</w:t>
      </w:r>
      <w:proofErr w:type="spellEnd"/>
      <w:r w:rsidRPr="00845E6F">
        <w:rPr>
          <w:rFonts w:ascii="Calibri" w:hAnsi="Calibri" w:cs="Calibri"/>
        </w:rPr>
        <w:t xml:space="preserve"> </w:t>
      </w:r>
      <w:proofErr w:type="spellStart"/>
      <w:r w:rsidRPr="00845E6F">
        <w:rPr>
          <w:rFonts w:ascii="Calibri" w:hAnsi="Calibri" w:cs="Calibri"/>
        </w:rPr>
        <w:t>friction</w:t>
      </w:r>
      <w:proofErr w:type="spellEnd"/>
      <w:r w:rsidRPr="00845E6F">
        <w:rPr>
          <w:rFonts w:ascii="Calibri" w:hAnsi="Calibri" w:cs="Calibri"/>
        </w:rPr>
        <w:t>), retardante à chama (RC);</w:t>
      </w:r>
    </w:p>
    <w:p w14:paraId="5892AAAD"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 xml:space="preserve">Classe de </w:t>
      </w:r>
      <w:proofErr w:type="spellStart"/>
      <w:r w:rsidRPr="00845E6F">
        <w:rPr>
          <w:rFonts w:ascii="Calibri" w:hAnsi="Calibri" w:cs="Calibri"/>
        </w:rPr>
        <w:t>flamabilidade</w:t>
      </w:r>
      <w:proofErr w:type="spellEnd"/>
      <w:r w:rsidRPr="00845E6F">
        <w:rPr>
          <w:rFonts w:ascii="Calibri" w:hAnsi="Calibri" w:cs="Calibri"/>
        </w:rPr>
        <w:t xml:space="preserve"> de baixa emissão de fumaça e livre de halogênios LSZH; </w:t>
      </w:r>
    </w:p>
    <w:p w14:paraId="0DAA8F22"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lastRenderedPageBreak/>
        <w:t xml:space="preserve">Ser constituído por fibras </w:t>
      </w:r>
      <w:proofErr w:type="spellStart"/>
      <w:r w:rsidRPr="00845E6F">
        <w:rPr>
          <w:rFonts w:ascii="Calibri" w:hAnsi="Calibri" w:cs="Calibri"/>
        </w:rPr>
        <w:t>monomodo</w:t>
      </w:r>
      <w:proofErr w:type="spellEnd"/>
      <w:r w:rsidRPr="00845E6F">
        <w:rPr>
          <w:rFonts w:ascii="Calibri" w:hAnsi="Calibri" w:cs="Calibri"/>
        </w:rPr>
        <w:t xml:space="preserve"> BLI A/B (</w:t>
      </w:r>
      <w:proofErr w:type="spellStart"/>
      <w:r w:rsidRPr="00845E6F">
        <w:rPr>
          <w:rFonts w:ascii="Calibri" w:hAnsi="Calibri" w:cs="Calibri"/>
        </w:rPr>
        <w:t>Bending</w:t>
      </w:r>
      <w:proofErr w:type="spellEnd"/>
      <w:r w:rsidRPr="00845E6F">
        <w:rPr>
          <w:rFonts w:ascii="Calibri" w:hAnsi="Calibri" w:cs="Calibri"/>
        </w:rPr>
        <w:t xml:space="preserve"> </w:t>
      </w:r>
      <w:proofErr w:type="spellStart"/>
      <w:r w:rsidRPr="00845E6F">
        <w:rPr>
          <w:rFonts w:ascii="Calibri" w:hAnsi="Calibri" w:cs="Calibri"/>
        </w:rPr>
        <w:t>Loss</w:t>
      </w:r>
      <w:proofErr w:type="spellEnd"/>
      <w:r w:rsidRPr="00845E6F">
        <w:rPr>
          <w:rFonts w:ascii="Calibri" w:hAnsi="Calibri" w:cs="Calibri"/>
        </w:rPr>
        <w:t xml:space="preserve"> </w:t>
      </w:r>
      <w:proofErr w:type="spellStart"/>
      <w:r w:rsidRPr="00845E6F">
        <w:rPr>
          <w:rFonts w:ascii="Calibri" w:hAnsi="Calibri" w:cs="Calibri"/>
        </w:rPr>
        <w:t>Insensitive</w:t>
      </w:r>
      <w:proofErr w:type="spellEnd"/>
      <w:r w:rsidRPr="00845E6F">
        <w:rPr>
          <w:rFonts w:ascii="Calibri" w:hAnsi="Calibri" w:cs="Calibri"/>
        </w:rPr>
        <w:t xml:space="preserve">), </w:t>
      </w:r>
      <w:proofErr w:type="spellStart"/>
      <w:r w:rsidRPr="00845E6F">
        <w:rPr>
          <w:rFonts w:ascii="Calibri" w:hAnsi="Calibri" w:cs="Calibri"/>
        </w:rPr>
        <w:t>proof-test</w:t>
      </w:r>
      <w:proofErr w:type="spellEnd"/>
      <w:r w:rsidRPr="00845E6F">
        <w:rPr>
          <w:rFonts w:ascii="Calibri" w:hAnsi="Calibri" w:cs="Calibri"/>
        </w:rPr>
        <w:t xml:space="preserve"> 100Kpsi;</w:t>
      </w:r>
    </w:p>
    <w:p w14:paraId="6341CE7C"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Apresentar carga máxima de instalação de 230N;</w:t>
      </w:r>
    </w:p>
    <w:p w14:paraId="6E9B61A8"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Permitir raio de curvatura durante instalação de até 30mm e durante a operação de até 15mm;</w:t>
      </w:r>
    </w:p>
    <w:p w14:paraId="59FE5879"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Coeficiente de atrito dinâmico máximo do revestimento externo: 0,125;</w:t>
      </w:r>
    </w:p>
    <w:p w14:paraId="0D951046"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Impresso na capa externa nome do fabricante, marca do produto, data de fabricação, gravação sequencial métrica;</w:t>
      </w:r>
    </w:p>
    <w:p w14:paraId="2A9DF9A4"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Certificação Anatel;</w:t>
      </w:r>
    </w:p>
    <w:p w14:paraId="097EC280"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Atender a norma ITU-T G 657;</w:t>
      </w:r>
    </w:p>
    <w:p w14:paraId="5EF86BA2"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Temperatura de operação entre -5 a 30ºC;</w:t>
      </w:r>
    </w:p>
    <w:p w14:paraId="7B461C76"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Ser do mesmo fabricante do conector óptico;</w:t>
      </w:r>
    </w:p>
    <w:p w14:paraId="4BBEC950"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Demais características de acordo com os requisitos da ANATEL - Lista de Requisitos Técnicos para Produtos de Telecomunicações Categoria I (Cabo de Fibras Ópticas Compacto para Instalação Interna);</w:t>
      </w:r>
    </w:p>
    <w:p w14:paraId="713DD202" w14:textId="77777777" w:rsidR="00845E6F" w:rsidRPr="00845E6F" w:rsidRDefault="00845E6F" w:rsidP="00845E6F">
      <w:pPr>
        <w:ind w:left="1990"/>
        <w:jc w:val="both"/>
        <w:rPr>
          <w:rFonts w:ascii="Calibri" w:hAnsi="Calibri" w:cs="Calibri"/>
        </w:rPr>
      </w:pPr>
    </w:p>
    <w:p w14:paraId="6BAE8FA9" w14:textId="77777777" w:rsidR="00845E6F" w:rsidRPr="00845E6F" w:rsidRDefault="00845E6F" w:rsidP="00845E6F">
      <w:pPr>
        <w:numPr>
          <w:ilvl w:val="0"/>
          <w:numId w:val="35"/>
        </w:numPr>
        <w:ind w:left="1775"/>
        <w:jc w:val="both"/>
        <w:rPr>
          <w:rFonts w:ascii="Calibri" w:hAnsi="Calibri" w:cs="Calibri"/>
        </w:rPr>
      </w:pPr>
      <w:r w:rsidRPr="00845E6F">
        <w:rPr>
          <w:rFonts w:ascii="Calibri" w:hAnsi="Calibri" w:cs="Calibri"/>
          <w:b/>
        </w:rPr>
        <w:t xml:space="preserve">Protetor De Emenda </w:t>
      </w:r>
      <w:proofErr w:type="spellStart"/>
      <w:r w:rsidRPr="00845E6F">
        <w:rPr>
          <w:rFonts w:ascii="Calibri" w:hAnsi="Calibri" w:cs="Calibri"/>
          <w:b/>
        </w:rPr>
        <w:t>Termo-Contratil</w:t>
      </w:r>
      <w:proofErr w:type="spellEnd"/>
      <w:r w:rsidRPr="00845E6F">
        <w:rPr>
          <w:rFonts w:ascii="Calibri" w:hAnsi="Calibri" w:cs="Calibri"/>
          <w:b/>
        </w:rPr>
        <w:t xml:space="preserve"> 60mm (50 </w:t>
      </w:r>
      <w:proofErr w:type="spellStart"/>
      <w:r w:rsidRPr="00845E6F">
        <w:rPr>
          <w:rFonts w:ascii="Calibri" w:hAnsi="Calibri" w:cs="Calibri"/>
          <w:b/>
        </w:rPr>
        <w:t>pçs</w:t>
      </w:r>
      <w:proofErr w:type="spellEnd"/>
      <w:r w:rsidRPr="00845E6F">
        <w:rPr>
          <w:rFonts w:ascii="Calibri" w:hAnsi="Calibri" w:cs="Calibri"/>
          <w:b/>
        </w:rPr>
        <w:t>)</w:t>
      </w:r>
    </w:p>
    <w:p w14:paraId="22CA26D4" w14:textId="77777777" w:rsidR="00845E6F" w:rsidRPr="00845E6F" w:rsidRDefault="00845E6F" w:rsidP="00845E6F">
      <w:pPr>
        <w:ind w:left="3771"/>
        <w:jc w:val="both"/>
        <w:rPr>
          <w:rFonts w:ascii="Calibri" w:hAnsi="Calibri" w:cs="Calibri"/>
          <w:b/>
          <w:bCs/>
          <w:spacing w:val="14"/>
        </w:rPr>
      </w:pPr>
      <w:r w:rsidRPr="00845E6F">
        <w:rPr>
          <w:rFonts w:ascii="Calibri" w:hAnsi="Calibri" w:cs="Calibri"/>
          <w:b/>
          <w:bCs/>
          <w:spacing w:val="14"/>
        </w:rPr>
        <w:t>Características Mínimas</w:t>
      </w:r>
    </w:p>
    <w:p w14:paraId="4040642A"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Acessório utilizado para proteger e manter a integridade das emendas ópticas após as fusões das fibras;</w:t>
      </w:r>
    </w:p>
    <w:p w14:paraId="014F6E3D"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 xml:space="preserve">Composto de uma haste de aço inoxidável, um tubo plástico interno e um tubo de plástico externo </w:t>
      </w:r>
      <w:proofErr w:type="spellStart"/>
      <w:r w:rsidRPr="00845E6F">
        <w:rPr>
          <w:rFonts w:ascii="Calibri" w:hAnsi="Calibri" w:cs="Calibri"/>
        </w:rPr>
        <w:t>termocontrátil</w:t>
      </w:r>
      <w:proofErr w:type="spellEnd"/>
      <w:r w:rsidRPr="00845E6F">
        <w:rPr>
          <w:rFonts w:ascii="Calibri" w:hAnsi="Calibri" w:cs="Calibri"/>
        </w:rPr>
        <w:t>;</w:t>
      </w:r>
    </w:p>
    <w:p w14:paraId="5F44B881"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Tamanho de 60 mm;</w:t>
      </w:r>
    </w:p>
    <w:p w14:paraId="6A671C5B" w14:textId="77777777" w:rsidR="00845E6F" w:rsidRPr="00845E6F" w:rsidRDefault="00845E6F" w:rsidP="00845E6F">
      <w:pPr>
        <w:numPr>
          <w:ilvl w:val="2"/>
          <w:numId w:val="35"/>
        </w:numPr>
        <w:ind w:left="1990" w:firstLine="0"/>
        <w:jc w:val="both"/>
        <w:rPr>
          <w:rFonts w:ascii="Calibri" w:hAnsi="Calibri" w:cs="Calibri"/>
          <w:spacing w:val="14"/>
        </w:rPr>
      </w:pPr>
      <w:r w:rsidRPr="00845E6F">
        <w:rPr>
          <w:rFonts w:ascii="Calibri" w:hAnsi="Calibri" w:cs="Calibri"/>
          <w:spacing w:val="14"/>
        </w:rPr>
        <w:t>Pacote com 50 unidades.</w:t>
      </w:r>
    </w:p>
    <w:p w14:paraId="10B7BF28" w14:textId="77777777" w:rsidR="00845E6F" w:rsidRPr="00845E6F" w:rsidRDefault="00845E6F" w:rsidP="00845E6F">
      <w:pPr>
        <w:pStyle w:val="PargrafodaLista"/>
        <w:spacing w:after="0" w:line="240" w:lineRule="auto"/>
        <w:ind w:left="1710" w:hanging="76"/>
        <w:jc w:val="both"/>
        <w:rPr>
          <w:rFonts w:cs="Calibri"/>
          <w:b/>
          <w:sz w:val="24"/>
          <w:szCs w:val="24"/>
        </w:rPr>
      </w:pPr>
    </w:p>
    <w:p w14:paraId="742D0AD0" w14:textId="77777777" w:rsidR="00845E6F" w:rsidRPr="00845E6F" w:rsidRDefault="00845E6F" w:rsidP="00845E6F">
      <w:pPr>
        <w:pStyle w:val="PargrafodaLista"/>
        <w:numPr>
          <w:ilvl w:val="0"/>
          <w:numId w:val="35"/>
        </w:numPr>
        <w:suppressAutoHyphens/>
        <w:spacing w:after="0" w:line="240" w:lineRule="auto"/>
        <w:ind w:left="1775"/>
        <w:jc w:val="both"/>
        <w:rPr>
          <w:rFonts w:cs="Calibri"/>
          <w:b/>
          <w:bCs/>
          <w:sz w:val="24"/>
          <w:szCs w:val="24"/>
        </w:rPr>
      </w:pPr>
      <w:r w:rsidRPr="00845E6F">
        <w:rPr>
          <w:rFonts w:cs="Calibri"/>
          <w:b/>
          <w:bCs/>
          <w:sz w:val="24"/>
          <w:szCs w:val="24"/>
        </w:rPr>
        <w:t>Acoplador ótico PC – SC/SC</w:t>
      </w:r>
      <w:bookmarkStart w:id="31" w:name="__DdeLink__509_14315813281211131"/>
    </w:p>
    <w:p w14:paraId="7F04D0FC" w14:textId="77777777" w:rsidR="00845E6F" w:rsidRPr="00845E6F" w:rsidRDefault="00845E6F" w:rsidP="00845E6F">
      <w:pPr>
        <w:pStyle w:val="PargrafodaLista"/>
        <w:spacing w:after="0" w:line="240" w:lineRule="auto"/>
        <w:ind w:left="1710"/>
        <w:jc w:val="both"/>
        <w:rPr>
          <w:rFonts w:cs="Calibri"/>
          <w:sz w:val="24"/>
          <w:szCs w:val="24"/>
        </w:rPr>
      </w:pPr>
      <w:r w:rsidRPr="00845E6F">
        <w:rPr>
          <w:rFonts w:cs="Calibri"/>
          <w:b/>
          <w:bCs/>
          <w:sz w:val="24"/>
          <w:szCs w:val="24"/>
        </w:rPr>
        <w:t xml:space="preserve">           C</w:t>
      </w:r>
      <w:bookmarkEnd w:id="31"/>
      <w:r w:rsidRPr="00845E6F">
        <w:rPr>
          <w:rFonts w:cs="Calibri"/>
          <w:b/>
          <w:bCs/>
          <w:sz w:val="24"/>
          <w:szCs w:val="24"/>
        </w:rPr>
        <w:t>aracterísticas Mínimas</w:t>
      </w:r>
    </w:p>
    <w:p w14:paraId="76D24476"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Acoplador do tipo SC – SC;</w:t>
      </w:r>
    </w:p>
    <w:p w14:paraId="7B9958E0"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Cor azul.</w:t>
      </w:r>
    </w:p>
    <w:p w14:paraId="44F38CE0" w14:textId="77777777" w:rsidR="00845E6F" w:rsidRPr="00845E6F" w:rsidRDefault="00845E6F" w:rsidP="00845E6F">
      <w:pPr>
        <w:pStyle w:val="PargrafodaLista"/>
        <w:spacing w:after="0" w:line="240" w:lineRule="auto"/>
        <w:ind w:left="1710"/>
        <w:jc w:val="both"/>
        <w:rPr>
          <w:rFonts w:cs="Calibri"/>
          <w:sz w:val="24"/>
          <w:szCs w:val="24"/>
        </w:rPr>
      </w:pPr>
    </w:p>
    <w:p w14:paraId="4E703ED2" w14:textId="77777777" w:rsidR="00845E6F" w:rsidRPr="00845E6F" w:rsidRDefault="00845E6F" w:rsidP="00845E6F">
      <w:pPr>
        <w:pStyle w:val="PargrafodaLista"/>
        <w:numPr>
          <w:ilvl w:val="0"/>
          <w:numId w:val="35"/>
        </w:numPr>
        <w:suppressAutoHyphens/>
        <w:spacing w:after="0" w:line="240" w:lineRule="auto"/>
        <w:ind w:left="1775"/>
        <w:jc w:val="both"/>
        <w:rPr>
          <w:rFonts w:cs="Calibri"/>
          <w:b/>
          <w:bCs/>
          <w:sz w:val="24"/>
          <w:szCs w:val="24"/>
        </w:rPr>
      </w:pPr>
      <w:r w:rsidRPr="00845E6F">
        <w:rPr>
          <w:rFonts w:cs="Calibri"/>
          <w:b/>
          <w:bCs/>
          <w:sz w:val="24"/>
          <w:szCs w:val="24"/>
        </w:rPr>
        <w:t>Acoplador ótico APC – SC/SC</w:t>
      </w:r>
      <w:bookmarkStart w:id="32" w:name="__DdeLink__509_143158132812111311"/>
    </w:p>
    <w:p w14:paraId="4326E923" w14:textId="77777777" w:rsidR="00845E6F" w:rsidRPr="00845E6F" w:rsidRDefault="00845E6F" w:rsidP="00845E6F">
      <w:pPr>
        <w:pStyle w:val="PargrafodaLista"/>
        <w:spacing w:after="0" w:line="240" w:lineRule="auto"/>
        <w:ind w:left="1710"/>
        <w:jc w:val="both"/>
        <w:rPr>
          <w:rFonts w:cs="Calibri"/>
          <w:sz w:val="24"/>
          <w:szCs w:val="24"/>
        </w:rPr>
      </w:pPr>
      <w:r w:rsidRPr="00845E6F">
        <w:rPr>
          <w:rFonts w:cs="Calibri"/>
          <w:b/>
          <w:bCs/>
          <w:sz w:val="24"/>
          <w:szCs w:val="24"/>
        </w:rPr>
        <w:t xml:space="preserve">            C</w:t>
      </w:r>
      <w:bookmarkEnd w:id="32"/>
      <w:r w:rsidRPr="00845E6F">
        <w:rPr>
          <w:rFonts w:cs="Calibri"/>
          <w:b/>
          <w:bCs/>
          <w:sz w:val="24"/>
          <w:szCs w:val="24"/>
        </w:rPr>
        <w:t>aracterísticas Mínimas</w:t>
      </w:r>
    </w:p>
    <w:p w14:paraId="46CABE4E" w14:textId="77777777" w:rsidR="00845E6F" w:rsidRPr="00845E6F" w:rsidRDefault="00845E6F" w:rsidP="00845E6F">
      <w:pPr>
        <w:pStyle w:val="PargrafodaLista"/>
        <w:numPr>
          <w:ilvl w:val="1"/>
          <w:numId w:val="35"/>
        </w:numPr>
        <w:suppressAutoHyphens/>
        <w:spacing w:after="0" w:line="240" w:lineRule="auto"/>
        <w:ind w:left="1990"/>
        <w:jc w:val="both"/>
        <w:rPr>
          <w:rFonts w:cs="Calibri"/>
          <w:sz w:val="24"/>
          <w:szCs w:val="24"/>
        </w:rPr>
      </w:pPr>
      <w:r w:rsidRPr="00845E6F">
        <w:rPr>
          <w:rFonts w:cs="Calibri"/>
          <w:sz w:val="24"/>
          <w:szCs w:val="24"/>
        </w:rPr>
        <w:t>Acoplador do tipo SC – SC;</w:t>
      </w:r>
    </w:p>
    <w:p w14:paraId="6AF380F6" w14:textId="77777777" w:rsidR="00845E6F" w:rsidRPr="00845E6F" w:rsidRDefault="00845E6F" w:rsidP="00845E6F">
      <w:pPr>
        <w:pStyle w:val="PargrafodaLista"/>
        <w:numPr>
          <w:ilvl w:val="1"/>
          <w:numId w:val="35"/>
        </w:numPr>
        <w:suppressAutoHyphens/>
        <w:spacing w:after="0" w:line="240" w:lineRule="auto"/>
        <w:ind w:left="1710" w:hanging="76"/>
        <w:jc w:val="both"/>
        <w:rPr>
          <w:rFonts w:cs="Calibri"/>
          <w:spacing w:val="14"/>
          <w:sz w:val="24"/>
          <w:szCs w:val="24"/>
        </w:rPr>
      </w:pPr>
      <w:r w:rsidRPr="00845E6F">
        <w:rPr>
          <w:rFonts w:cs="Calibri"/>
          <w:spacing w:val="14"/>
          <w:sz w:val="24"/>
          <w:szCs w:val="24"/>
        </w:rPr>
        <w:t>Cor verde.</w:t>
      </w:r>
    </w:p>
    <w:p w14:paraId="1AA75A46" w14:textId="77777777" w:rsidR="00845E6F" w:rsidRPr="00845E6F" w:rsidRDefault="00845E6F" w:rsidP="00845E6F">
      <w:pPr>
        <w:pStyle w:val="PargrafodaLista"/>
        <w:spacing w:after="0" w:line="240" w:lineRule="auto"/>
        <w:ind w:left="1710" w:hanging="76"/>
        <w:jc w:val="both"/>
        <w:rPr>
          <w:rFonts w:cs="Calibri"/>
          <w:spacing w:val="14"/>
          <w:sz w:val="24"/>
          <w:szCs w:val="24"/>
        </w:rPr>
      </w:pPr>
    </w:p>
    <w:p w14:paraId="213F017A" w14:textId="77777777" w:rsidR="00845E6F" w:rsidRPr="00845E6F" w:rsidRDefault="00845E6F" w:rsidP="00845E6F">
      <w:pPr>
        <w:pStyle w:val="PargrafodaLista2"/>
        <w:numPr>
          <w:ilvl w:val="0"/>
          <w:numId w:val="35"/>
        </w:numPr>
        <w:spacing w:after="0" w:line="240" w:lineRule="auto"/>
        <w:ind w:left="1775"/>
        <w:jc w:val="both"/>
        <w:rPr>
          <w:b/>
          <w:spacing w:val="14"/>
          <w:sz w:val="24"/>
          <w:szCs w:val="24"/>
        </w:rPr>
      </w:pPr>
      <w:r w:rsidRPr="00845E6F">
        <w:rPr>
          <w:b/>
          <w:spacing w:val="14"/>
          <w:sz w:val="24"/>
          <w:szCs w:val="24"/>
        </w:rPr>
        <w:t>Kit de Ferramentas para conectorização de fibra óptica (FTTX)</w:t>
      </w:r>
    </w:p>
    <w:p w14:paraId="09287B31" w14:textId="77777777" w:rsidR="00845E6F" w:rsidRPr="00845E6F" w:rsidRDefault="00845E6F" w:rsidP="00845E6F">
      <w:pPr>
        <w:pStyle w:val="PargrafodaLista2"/>
        <w:spacing w:after="0" w:line="240" w:lineRule="auto"/>
        <w:ind w:left="2495"/>
        <w:jc w:val="both"/>
        <w:rPr>
          <w:b/>
          <w:spacing w:val="14"/>
          <w:sz w:val="24"/>
          <w:szCs w:val="24"/>
        </w:rPr>
      </w:pPr>
      <w:r w:rsidRPr="00845E6F">
        <w:rPr>
          <w:b/>
          <w:spacing w:val="14"/>
          <w:sz w:val="24"/>
          <w:szCs w:val="24"/>
        </w:rPr>
        <w:t>Modelo De Referência: KIT - DN-KIT150-MX D-NET</w:t>
      </w:r>
    </w:p>
    <w:p w14:paraId="710AC06B" w14:textId="77777777" w:rsidR="00845E6F" w:rsidRPr="00845E6F" w:rsidRDefault="00845E6F" w:rsidP="00845E6F">
      <w:pPr>
        <w:pStyle w:val="PargrafodaLista2"/>
        <w:spacing w:after="0" w:line="240" w:lineRule="auto"/>
        <w:ind w:left="3280"/>
        <w:jc w:val="both"/>
        <w:rPr>
          <w:b/>
          <w:spacing w:val="14"/>
          <w:sz w:val="24"/>
          <w:szCs w:val="24"/>
        </w:rPr>
      </w:pPr>
      <w:r w:rsidRPr="00845E6F">
        <w:rPr>
          <w:b/>
          <w:spacing w:val="14"/>
          <w:sz w:val="24"/>
          <w:szCs w:val="24"/>
        </w:rPr>
        <w:t>Características Mínimas</w:t>
      </w:r>
    </w:p>
    <w:p w14:paraId="4484BCDC" w14:textId="77777777" w:rsidR="00845E6F" w:rsidRPr="00187118" w:rsidRDefault="00845E6F" w:rsidP="00845E6F">
      <w:pPr>
        <w:pStyle w:val="PargrafodaLista2"/>
        <w:numPr>
          <w:ilvl w:val="1"/>
          <w:numId w:val="35"/>
        </w:numPr>
        <w:spacing w:after="0" w:line="240" w:lineRule="auto"/>
        <w:ind w:left="1990"/>
        <w:jc w:val="both"/>
        <w:rPr>
          <w:sz w:val="24"/>
          <w:szCs w:val="24"/>
        </w:rPr>
      </w:pPr>
      <w:r w:rsidRPr="00187118">
        <w:rPr>
          <w:spacing w:val="14"/>
          <w:sz w:val="24"/>
          <w:szCs w:val="24"/>
        </w:rPr>
        <w:t>Power Meter</w:t>
      </w:r>
    </w:p>
    <w:p w14:paraId="334E24A8" w14:textId="77777777" w:rsidR="00845E6F" w:rsidRPr="00187118" w:rsidRDefault="00845E6F" w:rsidP="00845E6F">
      <w:pPr>
        <w:pStyle w:val="PargrafodaLista2"/>
        <w:numPr>
          <w:ilvl w:val="1"/>
          <w:numId w:val="35"/>
        </w:numPr>
        <w:spacing w:after="0" w:line="240" w:lineRule="auto"/>
        <w:ind w:left="1990"/>
        <w:jc w:val="both"/>
        <w:rPr>
          <w:sz w:val="24"/>
          <w:szCs w:val="24"/>
        </w:rPr>
      </w:pPr>
      <w:proofErr w:type="spellStart"/>
      <w:r w:rsidRPr="00187118">
        <w:rPr>
          <w:spacing w:val="14"/>
          <w:sz w:val="24"/>
          <w:szCs w:val="24"/>
        </w:rPr>
        <w:t>Clivador</w:t>
      </w:r>
      <w:proofErr w:type="spellEnd"/>
    </w:p>
    <w:p w14:paraId="57E1079D" w14:textId="77777777" w:rsidR="00845E6F" w:rsidRPr="00187118" w:rsidRDefault="00845E6F" w:rsidP="00845E6F">
      <w:pPr>
        <w:pStyle w:val="PargrafodaLista2"/>
        <w:numPr>
          <w:ilvl w:val="1"/>
          <w:numId w:val="35"/>
        </w:numPr>
        <w:spacing w:after="0" w:line="240" w:lineRule="auto"/>
        <w:ind w:left="1990"/>
        <w:jc w:val="both"/>
        <w:rPr>
          <w:spacing w:val="14"/>
          <w:sz w:val="24"/>
          <w:szCs w:val="24"/>
        </w:rPr>
      </w:pPr>
      <w:r w:rsidRPr="00187118">
        <w:rPr>
          <w:spacing w:val="14"/>
          <w:sz w:val="24"/>
          <w:szCs w:val="24"/>
        </w:rPr>
        <w:t>Identificador visual de falhas (Caneta ótica para 1 km)</w:t>
      </w:r>
    </w:p>
    <w:p w14:paraId="6EEDEFEB" w14:textId="77777777" w:rsidR="00845E6F" w:rsidRPr="00187118" w:rsidRDefault="00845E6F" w:rsidP="00845E6F">
      <w:pPr>
        <w:pStyle w:val="PargrafodaLista2"/>
        <w:numPr>
          <w:ilvl w:val="1"/>
          <w:numId w:val="35"/>
        </w:numPr>
        <w:spacing w:after="0" w:line="240" w:lineRule="auto"/>
        <w:ind w:left="1990"/>
        <w:jc w:val="both"/>
        <w:rPr>
          <w:spacing w:val="14"/>
          <w:sz w:val="24"/>
          <w:szCs w:val="24"/>
        </w:rPr>
      </w:pPr>
      <w:r w:rsidRPr="00187118">
        <w:rPr>
          <w:spacing w:val="14"/>
          <w:sz w:val="24"/>
          <w:szCs w:val="24"/>
        </w:rPr>
        <w:t xml:space="preserve">Alicate </w:t>
      </w:r>
      <w:proofErr w:type="spellStart"/>
      <w:r w:rsidRPr="00187118">
        <w:rPr>
          <w:spacing w:val="14"/>
          <w:sz w:val="24"/>
          <w:szCs w:val="24"/>
        </w:rPr>
        <w:t>decapador</w:t>
      </w:r>
      <w:proofErr w:type="spellEnd"/>
      <w:r w:rsidRPr="00187118">
        <w:rPr>
          <w:spacing w:val="14"/>
          <w:sz w:val="24"/>
          <w:szCs w:val="24"/>
        </w:rPr>
        <w:t xml:space="preserve"> para cabo </w:t>
      </w:r>
      <w:proofErr w:type="spellStart"/>
      <w:r w:rsidRPr="00187118">
        <w:rPr>
          <w:spacing w:val="14"/>
          <w:sz w:val="24"/>
          <w:szCs w:val="24"/>
        </w:rPr>
        <w:t>drop</w:t>
      </w:r>
      <w:proofErr w:type="spellEnd"/>
    </w:p>
    <w:p w14:paraId="3919FB10" w14:textId="77777777" w:rsidR="00845E6F" w:rsidRPr="00187118" w:rsidRDefault="00845E6F" w:rsidP="00845E6F">
      <w:pPr>
        <w:pStyle w:val="PargrafodaLista2"/>
        <w:numPr>
          <w:ilvl w:val="1"/>
          <w:numId w:val="35"/>
        </w:numPr>
        <w:spacing w:after="0" w:line="240" w:lineRule="auto"/>
        <w:ind w:left="1990"/>
        <w:jc w:val="both"/>
        <w:rPr>
          <w:spacing w:val="14"/>
          <w:sz w:val="24"/>
          <w:szCs w:val="24"/>
        </w:rPr>
      </w:pPr>
      <w:r w:rsidRPr="00187118">
        <w:rPr>
          <w:spacing w:val="14"/>
          <w:sz w:val="24"/>
          <w:szCs w:val="24"/>
        </w:rPr>
        <w:t xml:space="preserve">Alicate descascador </w:t>
      </w:r>
    </w:p>
    <w:p w14:paraId="34C175D8" w14:textId="77777777" w:rsidR="00845E6F" w:rsidRPr="00187118" w:rsidRDefault="00845E6F" w:rsidP="00845E6F">
      <w:pPr>
        <w:pStyle w:val="PargrafodaLista2"/>
        <w:numPr>
          <w:ilvl w:val="1"/>
          <w:numId w:val="35"/>
        </w:numPr>
        <w:spacing w:after="0" w:line="240" w:lineRule="auto"/>
        <w:ind w:left="1990"/>
        <w:jc w:val="both"/>
        <w:rPr>
          <w:spacing w:val="14"/>
          <w:sz w:val="24"/>
          <w:szCs w:val="24"/>
        </w:rPr>
      </w:pPr>
      <w:proofErr w:type="spellStart"/>
      <w:r w:rsidRPr="00187118">
        <w:rPr>
          <w:spacing w:val="14"/>
          <w:sz w:val="24"/>
          <w:szCs w:val="24"/>
        </w:rPr>
        <w:t>Decapador</w:t>
      </w:r>
      <w:proofErr w:type="spellEnd"/>
      <w:r w:rsidRPr="00187118">
        <w:rPr>
          <w:spacing w:val="14"/>
          <w:sz w:val="24"/>
          <w:szCs w:val="24"/>
        </w:rPr>
        <w:t xml:space="preserve"> de fibra </w:t>
      </w:r>
      <w:proofErr w:type="spellStart"/>
      <w:r w:rsidRPr="00187118">
        <w:rPr>
          <w:spacing w:val="14"/>
          <w:sz w:val="24"/>
          <w:szCs w:val="24"/>
        </w:rPr>
        <w:t>ótptica</w:t>
      </w:r>
      <w:proofErr w:type="spellEnd"/>
      <w:r w:rsidRPr="00187118">
        <w:rPr>
          <w:spacing w:val="14"/>
          <w:sz w:val="24"/>
          <w:szCs w:val="24"/>
        </w:rPr>
        <w:t xml:space="preserve"> </w:t>
      </w:r>
      <w:proofErr w:type="spellStart"/>
      <w:r w:rsidRPr="00187118">
        <w:rPr>
          <w:spacing w:val="14"/>
          <w:sz w:val="24"/>
          <w:szCs w:val="24"/>
        </w:rPr>
        <w:t>Tight</w:t>
      </w:r>
      <w:proofErr w:type="spellEnd"/>
      <w:r w:rsidRPr="00187118">
        <w:rPr>
          <w:spacing w:val="14"/>
          <w:sz w:val="24"/>
          <w:szCs w:val="24"/>
        </w:rPr>
        <w:t>/</w:t>
      </w:r>
      <w:proofErr w:type="spellStart"/>
      <w:r w:rsidRPr="00187118">
        <w:rPr>
          <w:spacing w:val="14"/>
          <w:sz w:val="24"/>
          <w:szCs w:val="24"/>
        </w:rPr>
        <w:t>Loose</w:t>
      </w:r>
      <w:proofErr w:type="spellEnd"/>
    </w:p>
    <w:p w14:paraId="7CD2C1EC" w14:textId="77777777" w:rsidR="00845E6F" w:rsidRPr="00845E6F" w:rsidRDefault="00845E6F" w:rsidP="00845E6F">
      <w:pPr>
        <w:pStyle w:val="PargrafodaLista2"/>
        <w:numPr>
          <w:ilvl w:val="1"/>
          <w:numId w:val="35"/>
        </w:numPr>
        <w:spacing w:after="0" w:line="240" w:lineRule="auto"/>
        <w:ind w:left="1990"/>
        <w:jc w:val="both"/>
        <w:rPr>
          <w:spacing w:val="14"/>
          <w:sz w:val="24"/>
          <w:szCs w:val="24"/>
        </w:rPr>
      </w:pPr>
      <w:r w:rsidRPr="00187118">
        <w:rPr>
          <w:spacing w:val="14"/>
          <w:sz w:val="24"/>
          <w:szCs w:val="24"/>
        </w:rPr>
        <w:t>Recipiente para</w:t>
      </w:r>
      <w:r w:rsidRPr="00845E6F">
        <w:rPr>
          <w:spacing w:val="14"/>
          <w:sz w:val="24"/>
          <w:szCs w:val="24"/>
        </w:rPr>
        <w:t xml:space="preserve"> álcool isopropílico</w:t>
      </w:r>
    </w:p>
    <w:p w14:paraId="3C666E80" w14:textId="77777777" w:rsidR="00845E6F" w:rsidRPr="00845E6F" w:rsidRDefault="00845E6F" w:rsidP="00845E6F">
      <w:pPr>
        <w:pStyle w:val="PargrafodaLista2"/>
        <w:numPr>
          <w:ilvl w:val="1"/>
          <w:numId w:val="35"/>
        </w:numPr>
        <w:spacing w:after="0" w:line="240" w:lineRule="auto"/>
        <w:ind w:left="1710" w:hanging="76"/>
        <w:jc w:val="both"/>
        <w:rPr>
          <w:spacing w:val="14"/>
          <w:sz w:val="24"/>
          <w:szCs w:val="24"/>
        </w:rPr>
      </w:pPr>
      <w:r w:rsidRPr="00845E6F">
        <w:rPr>
          <w:spacing w:val="14"/>
          <w:sz w:val="24"/>
          <w:szCs w:val="24"/>
        </w:rPr>
        <w:t>Bolsa para transporte</w:t>
      </w:r>
    </w:p>
    <w:p w14:paraId="40A9F067" w14:textId="77777777" w:rsidR="00845E6F" w:rsidRPr="00845E6F" w:rsidRDefault="00845E6F" w:rsidP="00845E6F">
      <w:pPr>
        <w:pStyle w:val="PargrafodaLista2"/>
        <w:spacing w:after="0" w:line="240" w:lineRule="auto"/>
        <w:ind w:left="990"/>
        <w:jc w:val="both"/>
        <w:rPr>
          <w:spacing w:val="14"/>
          <w:sz w:val="24"/>
          <w:szCs w:val="24"/>
        </w:rPr>
      </w:pPr>
    </w:p>
    <w:p w14:paraId="52787955" w14:textId="77777777" w:rsidR="00845E6F" w:rsidRPr="00845E6F" w:rsidRDefault="00845E6F" w:rsidP="00845E6F">
      <w:pPr>
        <w:numPr>
          <w:ilvl w:val="0"/>
          <w:numId w:val="35"/>
        </w:numPr>
        <w:ind w:left="1775"/>
        <w:jc w:val="both"/>
        <w:rPr>
          <w:rFonts w:ascii="Calibri" w:hAnsi="Calibri" w:cs="Calibri"/>
        </w:rPr>
      </w:pPr>
      <w:r w:rsidRPr="00845E6F">
        <w:rPr>
          <w:rFonts w:ascii="Calibri" w:hAnsi="Calibri" w:cs="Calibri"/>
          <w:b/>
          <w:bCs/>
        </w:rPr>
        <w:t>MINI OTDR - TIPO 1</w:t>
      </w:r>
    </w:p>
    <w:p w14:paraId="72D38A84" w14:textId="77777777" w:rsidR="00845E6F" w:rsidRPr="00845E6F" w:rsidRDefault="00845E6F" w:rsidP="00845E6F">
      <w:pPr>
        <w:ind w:left="1775"/>
        <w:jc w:val="both"/>
        <w:rPr>
          <w:rFonts w:ascii="Calibri" w:hAnsi="Calibri" w:cs="Calibri"/>
        </w:rPr>
      </w:pPr>
      <w:r w:rsidRPr="00845E6F">
        <w:rPr>
          <w:rFonts w:ascii="Calibri" w:hAnsi="Calibri" w:cs="Calibri"/>
          <w:b/>
          <w:bCs/>
        </w:rPr>
        <w:t>Modelo de referência: DN-OTDR-MINI - D-NET ISP</w:t>
      </w:r>
    </w:p>
    <w:p w14:paraId="3875E596" w14:textId="77777777" w:rsidR="00845E6F" w:rsidRPr="00845E6F" w:rsidRDefault="00845E6F" w:rsidP="00845E6F">
      <w:pPr>
        <w:ind w:left="1990"/>
        <w:jc w:val="both"/>
        <w:rPr>
          <w:rFonts w:ascii="Calibri" w:hAnsi="Calibri" w:cs="Calibri"/>
          <w:b/>
          <w:bCs/>
          <w:spacing w:val="14"/>
        </w:rPr>
      </w:pPr>
      <w:r w:rsidRPr="00845E6F">
        <w:rPr>
          <w:rFonts w:ascii="Calibri" w:hAnsi="Calibri" w:cs="Calibri"/>
          <w:b/>
          <w:bCs/>
          <w:spacing w:val="14"/>
        </w:rPr>
        <w:lastRenderedPageBreak/>
        <w:t>Características Mínimas</w:t>
      </w:r>
    </w:p>
    <w:p w14:paraId="1DF57A3F"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 xml:space="preserve">Equipamento capaz de executar testes tais como: Mapa de evento </w:t>
      </w:r>
      <w:proofErr w:type="spellStart"/>
      <w:r w:rsidRPr="00845E6F">
        <w:rPr>
          <w:rFonts w:ascii="Calibri" w:hAnsi="Calibri" w:cs="Calibri"/>
        </w:rPr>
        <w:t>optico</w:t>
      </w:r>
      <w:proofErr w:type="spellEnd"/>
      <w:r w:rsidRPr="00845E6F">
        <w:rPr>
          <w:rFonts w:ascii="Calibri" w:hAnsi="Calibri" w:cs="Calibri"/>
        </w:rPr>
        <w:t xml:space="preserve">, perda de potência </w:t>
      </w:r>
      <w:proofErr w:type="spellStart"/>
      <w:r w:rsidRPr="00845E6F">
        <w:rPr>
          <w:rFonts w:ascii="Calibri" w:hAnsi="Calibri" w:cs="Calibri"/>
        </w:rPr>
        <w:t>optica</w:t>
      </w:r>
      <w:proofErr w:type="spellEnd"/>
      <w:r w:rsidRPr="00845E6F">
        <w:rPr>
          <w:rFonts w:ascii="Calibri" w:hAnsi="Calibri" w:cs="Calibri"/>
        </w:rPr>
        <w:t xml:space="preserve"> (</w:t>
      </w:r>
      <w:proofErr w:type="spellStart"/>
      <w:r w:rsidRPr="00845E6F">
        <w:rPr>
          <w:rFonts w:ascii="Calibri" w:hAnsi="Calibri" w:cs="Calibri"/>
        </w:rPr>
        <w:t>power</w:t>
      </w:r>
      <w:proofErr w:type="spellEnd"/>
      <w:r w:rsidRPr="00845E6F">
        <w:rPr>
          <w:rFonts w:ascii="Calibri" w:hAnsi="Calibri" w:cs="Calibri"/>
        </w:rPr>
        <w:t xml:space="preserve"> meter), localizar</w:t>
      </w:r>
    </w:p>
    <w:p w14:paraId="6D5F72B0"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 xml:space="preserve">Falha no link </w:t>
      </w:r>
      <w:proofErr w:type="spellStart"/>
      <w:r w:rsidRPr="00845E6F">
        <w:rPr>
          <w:rFonts w:ascii="Calibri" w:hAnsi="Calibri" w:cs="Calibri"/>
        </w:rPr>
        <w:t>optico</w:t>
      </w:r>
      <w:proofErr w:type="spellEnd"/>
      <w:r w:rsidRPr="00845E6F">
        <w:rPr>
          <w:rFonts w:ascii="Calibri" w:hAnsi="Calibri" w:cs="Calibri"/>
        </w:rPr>
        <w:t>, comprimento de cabo de rede RJ-45, sequência do cabo de rede RJ-45;</w:t>
      </w:r>
    </w:p>
    <w:p w14:paraId="01BFC5CC"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Possuir LCD colorido de 3.5 polegadas;</w:t>
      </w:r>
    </w:p>
    <w:p w14:paraId="3513E054"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Interface de dados micro USB;</w:t>
      </w:r>
    </w:p>
    <w:p w14:paraId="5691B95A"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Slot para cartão;</w:t>
      </w:r>
    </w:p>
    <w:p w14:paraId="2F80A370"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Testes com comprimento de onda 1310 e 1550;</w:t>
      </w:r>
    </w:p>
    <w:p w14:paraId="750ACF2F"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Compatível com fibra G.652;</w:t>
      </w:r>
    </w:p>
    <w:p w14:paraId="3ABB3390"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Faixa dinâmica 22/24dB;</w:t>
      </w:r>
    </w:p>
    <w:p w14:paraId="3AB5EDF6"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Zona cega de eventos três metros;</w:t>
      </w:r>
    </w:p>
    <w:p w14:paraId="7076B741"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Teste até 50km;</w:t>
      </w:r>
    </w:p>
    <w:p w14:paraId="15611DFF"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Faixa de testes de -50dBm a +26dBm;</w:t>
      </w:r>
    </w:p>
    <w:p w14:paraId="49C869F9"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Precisão de perda ± 0,05dB;</w:t>
      </w:r>
    </w:p>
    <w:p w14:paraId="289640FD"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Precisão de reflexão ± 3dB;</w:t>
      </w:r>
    </w:p>
    <w:p w14:paraId="2747E0FC"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Armazenamento interno de 500 testes;</w:t>
      </w:r>
    </w:p>
    <w:p w14:paraId="0B8EEA6F"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Nível de segurança do laser classe 2;</w:t>
      </w:r>
    </w:p>
    <w:p w14:paraId="04C4515C"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Exportação de arquivo do tipo SOR;</w:t>
      </w:r>
    </w:p>
    <w:p w14:paraId="7A71F043" w14:textId="77777777" w:rsidR="00845E6F" w:rsidRPr="00187118" w:rsidRDefault="00845E6F" w:rsidP="00845E6F">
      <w:pPr>
        <w:numPr>
          <w:ilvl w:val="1"/>
          <w:numId w:val="35"/>
        </w:numPr>
        <w:ind w:left="1990"/>
        <w:jc w:val="both"/>
        <w:rPr>
          <w:rFonts w:ascii="Calibri" w:hAnsi="Calibri" w:cs="Calibri"/>
        </w:rPr>
      </w:pPr>
      <w:r w:rsidRPr="00845E6F">
        <w:rPr>
          <w:rFonts w:ascii="Calibri" w:hAnsi="Calibri" w:cs="Calibri"/>
        </w:rPr>
        <w:t xml:space="preserve">Conector </w:t>
      </w:r>
      <w:r w:rsidRPr="00187118">
        <w:rPr>
          <w:rFonts w:ascii="Calibri" w:hAnsi="Calibri" w:cs="Calibri"/>
        </w:rPr>
        <w:t>FC com possibilidade de troca;</w:t>
      </w:r>
    </w:p>
    <w:p w14:paraId="001B433D" w14:textId="77777777" w:rsidR="00845E6F" w:rsidRPr="00187118" w:rsidRDefault="00845E6F" w:rsidP="00845E6F">
      <w:pPr>
        <w:numPr>
          <w:ilvl w:val="1"/>
          <w:numId w:val="35"/>
        </w:numPr>
        <w:ind w:left="1990"/>
        <w:jc w:val="both"/>
        <w:rPr>
          <w:rFonts w:ascii="Calibri" w:hAnsi="Calibri" w:cs="Calibri"/>
        </w:rPr>
      </w:pPr>
      <w:r w:rsidRPr="00187118">
        <w:rPr>
          <w:rFonts w:ascii="Calibri" w:hAnsi="Calibri" w:cs="Calibri"/>
        </w:rPr>
        <w:t xml:space="preserve">VFL com comprimento de onda 650 </w:t>
      </w:r>
      <w:proofErr w:type="spellStart"/>
      <w:r w:rsidRPr="00187118">
        <w:rPr>
          <w:rFonts w:ascii="Calibri" w:hAnsi="Calibri" w:cs="Calibri"/>
        </w:rPr>
        <w:t>nm</w:t>
      </w:r>
      <w:proofErr w:type="spellEnd"/>
      <w:r w:rsidRPr="00187118">
        <w:rPr>
          <w:rFonts w:ascii="Calibri" w:hAnsi="Calibri" w:cs="Calibri"/>
        </w:rPr>
        <w:t xml:space="preserve"> ± 20nm;</w:t>
      </w:r>
    </w:p>
    <w:p w14:paraId="30EF293E" w14:textId="77777777" w:rsidR="00845E6F" w:rsidRPr="00187118" w:rsidRDefault="00845E6F" w:rsidP="00845E6F">
      <w:pPr>
        <w:numPr>
          <w:ilvl w:val="1"/>
          <w:numId w:val="35"/>
        </w:numPr>
        <w:ind w:left="1990"/>
        <w:jc w:val="both"/>
        <w:rPr>
          <w:rFonts w:ascii="Calibri" w:hAnsi="Calibri" w:cs="Calibri"/>
        </w:rPr>
      </w:pPr>
      <w:r w:rsidRPr="00187118">
        <w:rPr>
          <w:rFonts w:ascii="Calibri" w:hAnsi="Calibri" w:cs="Calibri"/>
        </w:rPr>
        <w:t>VFL com potência de saída ≥ 10mW;</w:t>
      </w:r>
    </w:p>
    <w:p w14:paraId="620DFE33" w14:textId="77777777" w:rsidR="00845E6F" w:rsidRPr="00187118" w:rsidRDefault="00845E6F" w:rsidP="00845E6F">
      <w:pPr>
        <w:numPr>
          <w:ilvl w:val="1"/>
          <w:numId w:val="35"/>
        </w:numPr>
        <w:ind w:left="1990"/>
        <w:jc w:val="both"/>
        <w:rPr>
          <w:rFonts w:ascii="Calibri" w:hAnsi="Calibri" w:cs="Calibri"/>
        </w:rPr>
      </w:pPr>
      <w:r w:rsidRPr="00187118">
        <w:rPr>
          <w:rFonts w:ascii="Calibri" w:hAnsi="Calibri" w:cs="Calibri"/>
        </w:rPr>
        <w:t>Teste de cabo rede de até 300 metros;</w:t>
      </w:r>
    </w:p>
    <w:p w14:paraId="4DDDC81D" w14:textId="77777777" w:rsidR="00845E6F" w:rsidRPr="00187118" w:rsidRDefault="00845E6F" w:rsidP="00845E6F">
      <w:pPr>
        <w:numPr>
          <w:ilvl w:val="1"/>
          <w:numId w:val="35"/>
        </w:numPr>
        <w:ind w:left="1990"/>
        <w:jc w:val="both"/>
        <w:rPr>
          <w:rFonts w:ascii="Calibri" w:hAnsi="Calibri" w:cs="Calibri"/>
        </w:rPr>
      </w:pPr>
      <w:r w:rsidRPr="00187118">
        <w:rPr>
          <w:rFonts w:ascii="Calibri" w:hAnsi="Calibri" w:cs="Calibri"/>
        </w:rPr>
        <w:t>Bateria de 4000mAh;</w:t>
      </w:r>
    </w:p>
    <w:p w14:paraId="5052D55A" w14:textId="77777777" w:rsidR="00845E6F" w:rsidRPr="00187118" w:rsidRDefault="00845E6F" w:rsidP="00845E6F">
      <w:pPr>
        <w:numPr>
          <w:ilvl w:val="1"/>
          <w:numId w:val="35"/>
        </w:numPr>
        <w:ind w:left="1990"/>
        <w:jc w:val="both"/>
        <w:rPr>
          <w:rFonts w:ascii="Calibri" w:hAnsi="Calibri" w:cs="Calibri"/>
        </w:rPr>
      </w:pPr>
      <w:r w:rsidRPr="00187118">
        <w:rPr>
          <w:rFonts w:ascii="Calibri" w:hAnsi="Calibri" w:cs="Calibri"/>
        </w:rPr>
        <w:t>Treinamento presencial ou on-line, de no mínimo 1 hora incluso para UDESC Florianópolis.</w:t>
      </w:r>
    </w:p>
    <w:p w14:paraId="14CFCF37" w14:textId="77777777" w:rsidR="00845E6F" w:rsidRPr="00845E6F" w:rsidRDefault="00845E6F" w:rsidP="00845E6F">
      <w:pPr>
        <w:pStyle w:val="Corpodetexto"/>
        <w:ind w:left="990"/>
        <w:rPr>
          <w:rFonts w:ascii="Calibri" w:hAnsi="Calibri" w:cs="Calibri"/>
          <w:bCs/>
          <w:szCs w:val="24"/>
        </w:rPr>
      </w:pPr>
    </w:p>
    <w:p w14:paraId="034D2B94" w14:textId="77777777" w:rsidR="00845E6F" w:rsidRPr="00845E6F" w:rsidRDefault="00845E6F" w:rsidP="00845E6F">
      <w:pPr>
        <w:numPr>
          <w:ilvl w:val="0"/>
          <w:numId w:val="35"/>
        </w:numPr>
        <w:ind w:left="1775"/>
        <w:jc w:val="both"/>
        <w:rPr>
          <w:rFonts w:ascii="Calibri" w:hAnsi="Calibri" w:cs="Calibri"/>
        </w:rPr>
      </w:pPr>
      <w:r w:rsidRPr="00845E6F">
        <w:rPr>
          <w:rFonts w:ascii="Calibri" w:hAnsi="Calibri" w:cs="Calibri"/>
          <w:b/>
          <w:bCs/>
        </w:rPr>
        <w:t>MINI OTDR - TIPO 2</w:t>
      </w:r>
    </w:p>
    <w:p w14:paraId="428D81E4" w14:textId="77777777" w:rsidR="00845E6F" w:rsidRPr="00845E6F" w:rsidRDefault="00845E6F" w:rsidP="00845E6F">
      <w:pPr>
        <w:ind w:left="1775"/>
        <w:jc w:val="both"/>
        <w:rPr>
          <w:rFonts w:ascii="Calibri" w:hAnsi="Calibri" w:cs="Calibri"/>
        </w:rPr>
      </w:pPr>
      <w:r w:rsidRPr="00845E6F">
        <w:rPr>
          <w:rFonts w:ascii="Calibri" w:hAnsi="Calibri" w:cs="Calibri"/>
          <w:b/>
          <w:bCs/>
        </w:rPr>
        <w:t>Modelo de referência: DN-OTDR-1625 - D-NET ISP</w:t>
      </w:r>
    </w:p>
    <w:p w14:paraId="49BCD95A" w14:textId="77777777" w:rsidR="00845E6F" w:rsidRPr="00845E6F" w:rsidRDefault="00845E6F" w:rsidP="00845E6F">
      <w:pPr>
        <w:ind w:left="1990"/>
        <w:jc w:val="both"/>
        <w:rPr>
          <w:rFonts w:ascii="Calibri" w:hAnsi="Calibri" w:cs="Calibri"/>
          <w:b/>
          <w:bCs/>
          <w:spacing w:val="14"/>
        </w:rPr>
      </w:pPr>
      <w:r w:rsidRPr="00845E6F">
        <w:rPr>
          <w:rFonts w:ascii="Calibri" w:hAnsi="Calibri" w:cs="Calibri"/>
          <w:b/>
          <w:bCs/>
          <w:spacing w:val="14"/>
        </w:rPr>
        <w:t>Características Mínimas</w:t>
      </w:r>
    </w:p>
    <w:p w14:paraId="6CEB3426"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 xml:space="preserve">Equipamento capaz de executar testes tais como: Auto OTDR, expert OTDR; Mapa de evento </w:t>
      </w:r>
      <w:proofErr w:type="spellStart"/>
      <w:r w:rsidRPr="00845E6F">
        <w:rPr>
          <w:rFonts w:ascii="Calibri" w:hAnsi="Calibri" w:cs="Calibri"/>
        </w:rPr>
        <w:t>optico</w:t>
      </w:r>
      <w:proofErr w:type="spellEnd"/>
      <w:r w:rsidRPr="00845E6F">
        <w:rPr>
          <w:rFonts w:ascii="Calibri" w:hAnsi="Calibri" w:cs="Calibri"/>
        </w:rPr>
        <w:t xml:space="preserve">, perda de potência </w:t>
      </w:r>
      <w:proofErr w:type="spellStart"/>
      <w:r w:rsidRPr="00845E6F">
        <w:rPr>
          <w:rFonts w:ascii="Calibri" w:hAnsi="Calibri" w:cs="Calibri"/>
        </w:rPr>
        <w:t>optica</w:t>
      </w:r>
      <w:proofErr w:type="spellEnd"/>
      <w:r w:rsidRPr="00845E6F">
        <w:rPr>
          <w:rFonts w:ascii="Calibri" w:hAnsi="Calibri" w:cs="Calibri"/>
        </w:rPr>
        <w:t xml:space="preserve"> (</w:t>
      </w:r>
      <w:proofErr w:type="spellStart"/>
      <w:r w:rsidRPr="00845E6F">
        <w:rPr>
          <w:rFonts w:ascii="Calibri" w:hAnsi="Calibri" w:cs="Calibri"/>
        </w:rPr>
        <w:t>power</w:t>
      </w:r>
      <w:proofErr w:type="spellEnd"/>
      <w:r w:rsidRPr="00845E6F">
        <w:rPr>
          <w:rFonts w:ascii="Calibri" w:hAnsi="Calibri" w:cs="Calibri"/>
        </w:rPr>
        <w:t xml:space="preserve"> meter), localizar falha no link </w:t>
      </w:r>
      <w:proofErr w:type="spellStart"/>
      <w:r w:rsidRPr="00845E6F">
        <w:rPr>
          <w:rFonts w:ascii="Calibri" w:hAnsi="Calibri" w:cs="Calibri"/>
        </w:rPr>
        <w:t>optico</w:t>
      </w:r>
      <w:proofErr w:type="spellEnd"/>
      <w:r w:rsidRPr="00845E6F">
        <w:rPr>
          <w:rFonts w:ascii="Calibri" w:hAnsi="Calibri" w:cs="Calibri"/>
        </w:rPr>
        <w:t>, comprimento de cabo de rede RJ-45, sequência do cabo de rede RJ-45;</w:t>
      </w:r>
    </w:p>
    <w:p w14:paraId="163C8992"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 xml:space="preserve">Tela </w:t>
      </w:r>
      <w:proofErr w:type="spellStart"/>
      <w:r w:rsidRPr="00845E6F">
        <w:rPr>
          <w:rFonts w:ascii="Calibri" w:hAnsi="Calibri" w:cs="Calibri"/>
        </w:rPr>
        <w:t>touch</w:t>
      </w:r>
      <w:proofErr w:type="spellEnd"/>
      <w:r w:rsidRPr="00845E6F">
        <w:rPr>
          <w:rFonts w:ascii="Calibri" w:hAnsi="Calibri" w:cs="Calibri"/>
        </w:rPr>
        <w:t xml:space="preserve"> </w:t>
      </w:r>
      <w:proofErr w:type="spellStart"/>
      <w:r w:rsidRPr="00845E6F">
        <w:rPr>
          <w:rFonts w:ascii="Calibri" w:hAnsi="Calibri" w:cs="Calibri"/>
        </w:rPr>
        <w:t>screen</w:t>
      </w:r>
      <w:proofErr w:type="spellEnd"/>
      <w:r w:rsidRPr="00845E6F">
        <w:rPr>
          <w:rFonts w:ascii="Calibri" w:hAnsi="Calibri" w:cs="Calibri"/>
        </w:rPr>
        <w:t xml:space="preserve"> de 4.3 polegadas;</w:t>
      </w:r>
    </w:p>
    <w:p w14:paraId="2B7671F1"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Interface USB;</w:t>
      </w:r>
    </w:p>
    <w:p w14:paraId="79FE0476"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Slot para cartão;</w:t>
      </w:r>
    </w:p>
    <w:p w14:paraId="20FE21DF"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Testes com comprimento de onda 1625;</w:t>
      </w:r>
    </w:p>
    <w:p w14:paraId="50663D5B"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Compatível com fibra G.652;</w:t>
      </w:r>
    </w:p>
    <w:p w14:paraId="7D4CA1A0"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Faixa dinâmica 26dB;</w:t>
      </w:r>
    </w:p>
    <w:p w14:paraId="7FE16198"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Zona cega de eventos 1.5 metros;</w:t>
      </w:r>
    </w:p>
    <w:p w14:paraId="046A08C5"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Teste até 100km;</w:t>
      </w:r>
    </w:p>
    <w:p w14:paraId="72DF2D7A"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Faixa de testes de -50dBm a +26dBm;</w:t>
      </w:r>
    </w:p>
    <w:p w14:paraId="76E09F32"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Precisão de perda ± 0,001dB;</w:t>
      </w:r>
    </w:p>
    <w:p w14:paraId="2248475D"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Precisão de reflexão ± 3dB;</w:t>
      </w:r>
    </w:p>
    <w:p w14:paraId="49E67A8D"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Armazenamento interno 8GB;</w:t>
      </w:r>
    </w:p>
    <w:p w14:paraId="29F83CCE"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Nível de segurança do laser classe 2;</w:t>
      </w:r>
    </w:p>
    <w:p w14:paraId="33416C8D"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Exportação de arquivo do tipo SOR;</w:t>
      </w:r>
    </w:p>
    <w:p w14:paraId="6FEE1C29"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Conector FC com possibilidade de troca;</w:t>
      </w:r>
    </w:p>
    <w:p w14:paraId="1CBB40EA"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 xml:space="preserve">VFL com comprimento de onda 650 </w:t>
      </w:r>
      <w:proofErr w:type="spellStart"/>
      <w:r w:rsidRPr="00845E6F">
        <w:rPr>
          <w:rFonts w:ascii="Calibri" w:hAnsi="Calibri" w:cs="Calibri"/>
        </w:rPr>
        <w:t>nm</w:t>
      </w:r>
      <w:proofErr w:type="spellEnd"/>
      <w:r w:rsidRPr="00845E6F">
        <w:rPr>
          <w:rFonts w:ascii="Calibri" w:hAnsi="Calibri" w:cs="Calibri"/>
        </w:rPr>
        <w:t xml:space="preserve"> ± 20nm;</w:t>
      </w:r>
    </w:p>
    <w:p w14:paraId="56B619C3" w14:textId="77777777" w:rsidR="00845E6F" w:rsidRPr="00187118" w:rsidRDefault="00845E6F" w:rsidP="00845E6F">
      <w:pPr>
        <w:numPr>
          <w:ilvl w:val="1"/>
          <w:numId w:val="35"/>
        </w:numPr>
        <w:ind w:left="1990"/>
        <w:jc w:val="both"/>
        <w:rPr>
          <w:rFonts w:ascii="Calibri" w:hAnsi="Calibri" w:cs="Calibri"/>
        </w:rPr>
      </w:pPr>
      <w:r w:rsidRPr="00845E6F">
        <w:rPr>
          <w:rFonts w:ascii="Calibri" w:hAnsi="Calibri" w:cs="Calibri"/>
        </w:rPr>
        <w:lastRenderedPageBreak/>
        <w:t xml:space="preserve">VFL com </w:t>
      </w:r>
      <w:r w:rsidRPr="00187118">
        <w:rPr>
          <w:rFonts w:ascii="Calibri" w:hAnsi="Calibri" w:cs="Calibri"/>
        </w:rPr>
        <w:t>potência de saída ≥ 10mW;</w:t>
      </w:r>
    </w:p>
    <w:p w14:paraId="230735FE" w14:textId="77777777" w:rsidR="00845E6F" w:rsidRPr="00187118" w:rsidRDefault="00845E6F" w:rsidP="00845E6F">
      <w:pPr>
        <w:numPr>
          <w:ilvl w:val="1"/>
          <w:numId w:val="35"/>
        </w:numPr>
        <w:ind w:left="1990"/>
        <w:jc w:val="both"/>
        <w:rPr>
          <w:rFonts w:ascii="Calibri" w:hAnsi="Calibri" w:cs="Calibri"/>
        </w:rPr>
      </w:pPr>
      <w:r w:rsidRPr="00187118">
        <w:rPr>
          <w:rFonts w:ascii="Calibri" w:hAnsi="Calibri" w:cs="Calibri"/>
        </w:rPr>
        <w:t>Teste de cabo rede de até 300 metros;</w:t>
      </w:r>
    </w:p>
    <w:p w14:paraId="66AF172E" w14:textId="77777777" w:rsidR="00845E6F" w:rsidRPr="00187118" w:rsidRDefault="00845E6F" w:rsidP="00845E6F">
      <w:pPr>
        <w:numPr>
          <w:ilvl w:val="1"/>
          <w:numId w:val="35"/>
        </w:numPr>
        <w:ind w:left="1990"/>
        <w:jc w:val="both"/>
        <w:rPr>
          <w:rFonts w:ascii="Calibri" w:hAnsi="Calibri" w:cs="Calibri"/>
        </w:rPr>
      </w:pPr>
      <w:r w:rsidRPr="00187118">
        <w:rPr>
          <w:rFonts w:ascii="Calibri" w:hAnsi="Calibri" w:cs="Calibri"/>
        </w:rPr>
        <w:t>Bateria de 4000mAh;</w:t>
      </w:r>
    </w:p>
    <w:p w14:paraId="66192B9B" w14:textId="77777777" w:rsidR="00845E6F" w:rsidRPr="00187118" w:rsidRDefault="00845E6F" w:rsidP="00845E6F">
      <w:pPr>
        <w:numPr>
          <w:ilvl w:val="1"/>
          <w:numId w:val="35"/>
        </w:numPr>
        <w:ind w:left="1990"/>
        <w:jc w:val="both"/>
        <w:rPr>
          <w:rFonts w:ascii="Calibri" w:hAnsi="Calibri" w:cs="Calibri"/>
        </w:rPr>
      </w:pPr>
      <w:r w:rsidRPr="00187118">
        <w:rPr>
          <w:rFonts w:ascii="Calibri" w:hAnsi="Calibri" w:cs="Calibri"/>
        </w:rPr>
        <w:t>Treinamento presencial ou on-line, de no mínimo 1 hora incluso para UDESC Florianópolis.</w:t>
      </w:r>
    </w:p>
    <w:p w14:paraId="6EAAC8B9" w14:textId="77777777" w:rsidR="00845E6F" w:rsidRPr="00845E6F" w:rsidRDefault="00845E6F" w:rsidP="00845E6F">
      <w:pPr>
        <w:ind w:left="990"/>
        <w:jc w:val="both"/>
        <w:rPr>
          <w:rFonts w:ascii="Calibri" w:hAnsi="Calibri" w:cs="Calibri"/>
        </w:rPr>
      </w:pPr>
    </w:p>
    <w:p w14:paraId="28E3653C" w14:textId="77777777" w:rsidR="00845E6F" w:rsidRPr="00845E6F" w:rsidRDefault="00845E6F" w:rsidP="00845E6F">
      <w:pPr>
        <w:numPr>
          <w:ilvl w:val="0"/>
          <w:numId w:val="35"/>
        </w:numPr>
        <w:ind w:left="1775"/>
        <w:jc w:val="both"/>
        <w:rPr>
          <w:rFonts w:ascii="Calibri" w:hAnsi="Calibri" w:cs="Calibri"/>
        </w:rPr>
      </w:pPr>
      <w:r w:rsidRPr="00845E6F">
        <w:rPr>
          <w:rFonts w:ascii="Calibri" w:hAnsi="Calibri" w:cs="Calibri"/>
          <w:b/>
          <w:bCs/>
        </w:rPr>
        <w:t xml:space="preserve">Máquina De Emenda </w:t>
      </w:r>
      <w:proofErr w:type="spellStart"/>
      <w:r w:rsidRPr="00845E6F">
        <w:rPr>
          <w:rFonts w:ascii="Calibri" w:hAnsi="Calibri" w:cs="Calibri"/>
          <w:b/>
          <w:bCs/>
        </w:rPr>
        <w:t>Optica</w:t>
      </w:r>
      <w:proofErr w:type="spellEnd"/>
      <w:r w:rsidRPr="00845E6F">
        <w:rPr>
          <w:rFonts w:ascii="Calibri" w:hAnsi="Calibri" w:cs="Calibri"/>
          <w:b/>
          <w:bCs/>
        </w:rPr>
        <w:t xml:space="preserve"> </w:t>
      </w:r>
    </w:p>
    <w:p w14:paraId="36AF645F" w14:textId="77777777" w:rsidR="00845E6F" w:rsidRPr="00845E6F" w:rsidRDefault="00845E6F" w:rsidP="00845E6F">
      <w:pPr>
        <w:ind w:left="1775"/>
        <w:jc w:val="both"/>
        <w:rPr>
          <w:rFonts w:ascii="Calibri" w:hAnsi="Calibri" w:cs="Calibri"/>
        </w:rPr>
      </w:pPr>
      <w:r w:rsidRPr="00845E6F">
        <w:rPr>
          <w:rFonts w:ascii="Calibri" w:hAnsi="Calibri" w:cs="Calibri"/>
          <w:b/>
          <w:bCs/>
        </w:rPr>
        <w:t>Modelo de referência: DN-CORE-95BT – D-NET ISP</w:t>
      </w:r>
    </w:p>
    <w:p w14:paraId="01AA657C" w14:textId="77777777" w:rsidR="00845E6F" w:rsidRPr="00845E6F" w:rsidRDefault="00845E6F" w:rsidP="00845E6F">
      <w:pPr>
        <w:ind w:left="1990"/>
        <w:jc w:val="both"/>
        <w:rPr>
          <w:rFonts w:ascii="Calibri" w:hAnsi="Calibri" w:cs="Calibri"/>
          <w:b/>
          <w:bCs/>
          <w:spacing w:val="14"/>
        </w:rPr>
      </w:pPr>
      <w:r w:rsidRPr="00845E6F">
        <w:rPr>
          <w:rFonts w:ascii="Calibri" w:hAnsi="Calibri" w:cs="Calibri"/>
          <w:b/>
          <w:bCs/>
          <w:spacing w:val="14"/>
        </w:rPr>
        <w:t>Características Mínimas</w:t>
      </w:r>
    </w:p>
    <w:p w14:paraId="0103F8C7"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 xml:space="preserve">Máquina de emenda </w:t>
      </w:r>
      <w:proofErr w:type="spellStart"/>
      <w:r w:rsidRPr="00845E6F">
        <w:rPr>
          <w:rFonts w:ascii="Calibri" w:hAnsi="Calibri" w:cs="Calibri"/>
        </w:rPr>
        <w:t>optica</w:t>
      </w:r>
      <w:proofErr w:type="spellEnd"/>
      <w:r w:rsidRPr="00845E6F">
        <w:rPr>
          <w:rFonts w:ascii="Calibri" w:hAnsi="Calibri" w:cs="Calibri"/>
        </w:rPr>
        <w:t xml:space="preserve"> com fonte de luz e </w:t>
      </w:r>
      <w:proofErr w:type="spellStart"/>
      <w:r w:rsidRPr="00845E6F">
        <w:rPr>
          <w:rFonts w:ascii="Calibri" w:hAnsi="Calibri" w:cs="Calibri"/>
        </w:rPr>
        <w:t>power</w:t>
      </w:r>
      <w:proofErr w:type="spellEnd"/>
      <w:r w:rsidRPr="00845E6F">
        <w:rPr>
          <w:rFonts w:ascii="Calibri" w:hAnsi="Calibri" w:cs="Calibri"/>
        </w:rPr>
        <w:t xml:space="preserve"> meter integrada;</w:t>
      </w:r>
    </w:p>
    <w:p w14:paraId="106B9CA6"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 xml:space="preserve">Tela </w:t>
      </w:r>
      <w:proofErr w:type="spellStart"/>
      <w:r w:rsidRPr="00845E6F">
        <w:rPr>
          <w:rFonts w:ascii="Calibri" w:hAnsi="Calibri" w:cs="Calibri"/>
        </w:rPr>
        <w:t>touch</w:t>
      </w:r>
      <w:proofErr w:type="spellEnd"/>
      <w:r w:rsidRPr="00845E6F">
        <w:rPr>
          <w:rFonts w:ascii="Calibri" w:hAnsi="Calibri" w:cs="Calibri"/>
        </w:rPr>
        <w:t xml:space="preserve"> </w:t>
      </w:r>
      <w:proofErr w:type="spellStart"/>
      <w:r w:rsidRPr="00845E6F">
        <w:rPr>
          <w:rFonts w:ascii="Calibri" w:hAnsi="Calibri" w:cs="Calibri"/>
        </w:rPr>
        <w:t>screen</w:t>
      </w:r>
      <w:proofErr w:type="spellEnd"/>
      <w:r w:rsidRPr="00845E6F">
        <w:rPr>
          <w:rFonts w:ascii="Calibri" w:hAnsi="Calibri" w:cs="Calibri"/>
        </w:rPr>
        <w:t xml:space="preserve"> de 5.5 polegadas;</w:t>
      </w:r>
    </w:p>
    <w:p w14:paraId="0B65592E"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Resistente a água e poeira;</w:t>
      </w:r>
    </w:p>
    <w:p w14:paraId="4A1AE7FF"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Alinhamento pelo núcleo e pela casca;</w:t>
      </w:r>
    </w:p>
    <w:p w14:paraId="05430D12"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Emenda em oito segundos;</w:t>
      </w:r>
    </w:p>
    <w:p w14:paraId="785912A6"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 xml:space="preserve">Zoom </w:t>
      </w:r>
      <w:proofErr w:type="spellStart"/>
      <w:r w:rsidRPr="00845E6F">
        <w:rPr>
          <w:rFonts w:ascii="Calibri" w:hAnsi="Calibri" w:cs="Calibri"/>
        </w:rPr>
        <w:t>optico</w:t>
      </w:r>
      <w:proofErr w:type="spellEnd"/>
      <w:r w:rsidRPr="00845E6F">
        <w:rPr>
          <w:rFonts w:ascii="Calibri" w:hAnsi="Calibri" w:cs="Calibri"/>
        </w:rPr>
        <w:t xml:space="preserve"> de 300x;</w:t>
      </w:r>
    </w:p>
    <w:p w14:paraId="0C2D6378"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Seis motores de alinhamento;</w:t>
      </w:r>
    </w:p>
    <w:p w14:paraId="444D9B21"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Aquecimento do forno menor que 20 segundos;</w:t>
      </w:r>
    </w:p>
    <w:p w14:paraId="70452517"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Suportar tubetes de 20 a 60mm;</w:t>
      </w:r>
    </w:p>
    <w:p w14:paraId="27ACD6F9"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Eletrodo com duração de pelo menos 2800 fusões;</w:t>
      </w:r>
    </w:p>
    <w:p w14:paraId="2CBFCC6D"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Acompanhar 1 par de eletrodo reserva;</w:t>
      </w:r>
    </w:p>
    <w:p w14:paraId="55122D64"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Bateria de 7800mAh;</w:t>
      </w:r>
    </w:p>
    <w:p w14:paraId="35642D38"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Peso menor que 2kg;</w:t>
      </w:r>
    </w:p>
    <w:p w14:paraId="5F2799A7" w14:textId="77777777" w:rsidR="00845E6F" w:rsidRPr="00845E6F" w:rsidRDefault="00845E6F" w:rsidP="00845E6F">
      <w:pPr>
        <w:numPr>
          <w:ilvl w:val="1"/>
          <w:numId w:val="35"/>
        </w:numPr>
        <w:ind w:left="1990"/>
        <w:jc w:val="both"/>
        <w:rPr>
          <w:rFonts w:ascii="Calibri" w:hAnsi="Calibri" w:cs="Calibri"/>
        </w:rPr>
      </w:pPr>
      <w:r w:rsidRPr="00845E6F">
        <w:rPr>
          <w:rFonts w:ascii="Calibri" w:hAnsi="Calibri" w:cs="Calibri"/>
        </w:rPr>
        <w:t>Conector USB;</w:t>
      </w:r>
    </w:p>
    <w:p w14:paraId="0D3E937B" w14:textId="77777777" w:rsidR="00845E6F" w:rsidRPr="00187118" w:rsidRDefault="00845E6F" w:rsidP="00845E6F">
      <w:pPr>
        <w:numPr>
          <w:ilvl w:val="1"/>
          <w:numId w:val="35"/>
        </w:numPr>
        <w:ind w:left="1990"/>
        <w:jc w:val="both"/>
        <w:rPr>
          <w:rFonts w:ascii="Calibri" w:hAnsi="Calibri" w:cs="Calibri"/>
        </w:rPr>
      </w:pPr>
      <w:r w:rsidRPr="00845E6F">
        <w:rPr>
          <w:rFonts w:ascii="Calibri" w:hAnsi="Calibri" w:cs="Calibri"/>
        </w:rPr>
        <w:t xml:space="preserve">Acompanhar </w:t>
      </w:r>
      <w:r w:rsidRPr="00187118">
        <w:rPr>
          <w:rFonts w:ascii="Calibri" w:hAnsi="Calibri" w:cs="Calibri"/>
        </w:rPr>
        <w:t xml:space="preserve">maleta de transporte, </w:t>
      </w:r>
      <w:proofErr w:type="spellStart"/>
      <w:r w:rsidRPr="00187118">
        <w:rPr>
          <w:rFonts w:ascii="Calibri" w:hAnsi="Calibri" w:cs="Calibri"/>
        </w:rPr>
        <w:t>clivador</w:t>
      </w:r>
      <w:proofErr w:type="spellEnd"/>
      <w:r w:rsidRPr="00187118">
        <w:rPr>
          <w:rFonts w:ascii="Calibri" w:hAnsi="Calibri" w:cs="Calibri"/>
        </w:rPr>
        <w:t xml:space="preserve">, Alicate para cabo </w:t>
      </w:r>
      <w:proofErr w:type="spellStart"/>
      <w:r w:rsidRPr="00187118">
        <w:rPr>
          <w:rFonts w:ascii="Calibri" w:hAnsi="Calibri" w:cs="Calibri"/>
        </w:rPr>
        <w:t>drop</w:t>
      </w:r>
      <w:proofErr w:type="spellEnd"/>
      <w:r w:rsidRPr="00187118">
        <w:rPr>
          <w:rFonts w:ascii="Calibri" w:hAnsi="Calibri" w:cs="Calibri"/>
        </w:rPr>
        <w:t xml:space="preserve">, Alicate de tubo </w:t>
      </w:r>
      <w:proofErr w:type="spellStart"/>
      <w:r w:rsidRPr="00187118">
        <w:rPr>
          <w:rFonts w:ascii="Calibri" w:hAnsi="Calibri" w:cs="Calibri"/>
        </w:rPr>
        <w:t>loose</w:t>
      </w:r>
      <w:proofErr w:type="spellEnd"/>
      <w:r w:rsidRPr="00187118">
        <w:rPr>
          <w:rFonts w:ascii="Calibri" w:hAnsi="Calibri" w:cs="Calibri"/>
        </w:rPr>
        <w:t xml:space="preserve">, frasco para álcool, pincel de limpeza e fibra de calibração de arco.  </w:t>
      </w:r>
    </w:p>
    <w:p w14:paraId="34AC9A2B" w14:textId="77777777" w:rsidR="00845E6F" w:rsidRPr="00187118" w:rsidRDefault="00845E6F" w:rsidP="00845E6F">
      <w:pPr>
        <w:numPr>
          <w:ilvl w:val="1"/>
          <w:numId w:val="35"/>
        </w:numPr>
        <w:ind w:left="1990"/>
        <w:jc w:val="both"/>
        <w:rPr>
          <w:rFonts w:ascii="Calibri" w:hAnsi="Calibri" w:cs="Calibri"/>
        </w:rPr>
      </w:pPr>
      <w:r w:rsidRPr="00187118">
        <w:rPr>
          <w:rFonts w:ascii="Calibri" w:hAnsi="Calibri" w:cs="Calibri"/>
        </w:rPr>
        <w:t>Assistência técnica no Brasil;</w:t>
      </w:r>
    </w:p>
    <w:p w14:paraId="5CA33E35" w14:textId="77777777" w:rsidR="00845E6F" w:rsidRPr="00187118" w:rsidRDefault="00845E6F" w:rsidP="00845E6F">
      <w:pPr>
        <w:numPr>
          <w:ilvl w:val="1"/>
          <w:numId w:val="35"/>
        </w:numPr>
        <w:ind w:left="1990"/>
        <w:jc w:val="both"/>
        <w:rPr>
          <w:rFonts w:ascii="Calibri" w:hAnsi="Calibri" w:cs="Calibri"/>
        </w:rPr>
      </w:pPr>
      <w:r w:rsidRPr="00187118">
        <w:rPr>
          <w:rFonts w:ascii="Calibri" w:hAnsi="Calibri" w:cs="Calibri"/>
        </w:rPr>
        <w:t>Treinamento presencial ou on-line, de no mínimo 1 hora incluso para UDESC Florianópolis.</w:t>
      </w:r>
    </w:p>
    <w:p w14:paraId="7D96683E" w14:textId="77777777" w:rsidR="00845E6F" w:rsidRPr="00187118" w:rsidRDefault="00845E6F" w:rsidP="00845E6F">
      <w:pPr>
        <w:pStyle w:val="Corpodetexto"/>
        <w:ind w:left="990"/>
        <w:contextualSpacing/>
        <w:rPr>
          <w:rFonts w:ascii="Calibri" w:hAnsi="Calibri" w:cs="Calibri"/>
          <w:bCs/>
          <w:szCs w:val="24"/>
        </w:rPr>
      </w:pPr>
    </w:p>
    <w:p w14:paraId="0E2A0F6F" w14:textId="77777777" w:rsidR="00845E6F" w:rsidRPr="00187118" w:rsidRDefault="00845E6F" w:rsidP="00845E6F">
      <w:pPr>
        <w:pStyle w:val="PargrafodaLista2"/>
        <w:numPr>
          <w:ilvl w:val="0"/>
          <w:numId w:val="35"/>
        </w:numPr>
        <w:spacing w:after="0" w:line="240" w:lineRule="auto"/>
        <w:ind w:left="1775"/>
        <w:jc w:val="both"/>
        <w:rPr>
          <w:b/>
          <w:spacing w:val="14"/>
          <w:sz w:val="24"/>
          <w:szCs w:val="24"/>
        </w:rPr>
      </w:pPr>
      <w:r w:rsidRPr="00187118">
        <w:rPr>
          <w:b/>
          <w:spacing w:val="14"/>
          <w:sz w:val="24"/>
          <w:szCs w:val="24"/>
        </w:rPr>
        <w:t>Kit Localizador de cabos de rede básico</w:t>
      </w:r>
    </w:p>
    <w:p w14:paraId="7E9EC101" w14:textId="77777777" w:rsidR="00845E6F" w:rsidRPr="00187118" w:rsidRDefault="00845E6F" w:rsidP="00845E6F">
      <w:pPr>
        <w:pStyle w:val="PargrafodaLista2"/>
        <w:spacing w:after="0" w:line="240" w:lineRule="auto"/>
        <w:ind w:left="3495"/>
        <w:jc w:val="both"/>
        <w:rPr>
          <w:b/>
          <w:spacing w:val="14"/>
          <w:sz w:val="24"/>
          <w:szCs w:val="24"/>
        </w:rPr>
      </w:pPr>
      <w:r w:rsidRPr="00187118">
        <w:rPr>
          <w:b/>
          <w:spacing w:val="14"/>
          <w:sz w:val="24"/>
          <w:szCs w:val="24"/>
        </w:rPr>
        <w:t>Modelo De Referência: DN-TEST-KIT - D-NET</w:t>
      </w:r>
    </w:p>
    <w:p w14:paraId="2B5F3F99" w14:textId="77777777" w:rsidR="00845E6F" w:rsidRPr="00187118" w:rsidRDefault="00845E6F" w:rsidP="00845E6F">
      <w:pPr>
        <w:pStyle w:val="PargrafodaLista2"/>
        <w:spacing w:after="0" w:line="240" w:lineRule="auto"/>
        <w:ind w:left="2495"/>
        <w:jc w:val="both"/>
        <w:rPr>
          <w:b/>
          <w:spacing w:val="14"/>
          <w:sz w:val="24"/>
          <w:szCs w:val="24"/>
        </w:rPr>
      </w:pPr>
      <w:r w:rsidRPr="00187118">
        <w:rPr>
          <w:b/>
          <w:spacing w:val="14"/>
          <w:sz w:val="24"/>
          <w:szCs w:val="24"/>
        </w:rPr>
        <w:t>Características Mínimas</w:t>
      </w:r>
    </w:p>
    <w:p w14:paraId="00178A5B" w14:textId="77777777" w:rsidR="00845E6F" w:rsidRPr="00187118" w:rsidRDefault="00845E6F" w:rsidP="00845E6F">
      <w:pPr>
        <w:pStyle w:val="PargrafodaLista2"/>
        <w:numPr>
          <w:ilvl w:val="1"/>
          <w:numId w:val="35"/>
        </w:numPr>
        <w:spacing w:after="0" w:line="240" w:lineRule="auto"/>
        <w:ind w:left="1990"/>
        <w:jc w:val="both"/>
        <w:rPr>
          <w:spacing w:val="14"/>
          <w:sz w:val="24"/>
          <w:szCs w:val="24"/>
        </w:rPr>
      </w:pPr>
      <w:r w:rsidRPr="00187118">
        <w:rPr>
          <w:spacing w:val="14"/>
          <w:sz w:val="24"/>
          <w:szCs w:val="24"/>
        </w:rPr>
        <w:t>Zumbidor em dois tons selecionáveis.</w:t>
      </w:r>
    </w:p>
    <w:p w14:paraId="22237A43" w14:textId="77777777" w:rsidR="00845E6F" w:rsidRPr="00187118" w:rsidRDefault="00845E6F" w:rsidP="00845E6F">
      <w:pPr>
        <w:pStyle w:val="PargrafodaLista2"/>
        <w:numPr>
          <w:ilvl w:val="1"/>
          <w:numId w:val="35"/>
        </w:numPr>
        <w:spacing w:after="0" w:line="240" w:lineRule="auto"/>
        <w:ind w:left="1990"/>
        <w:jc w:val="both"/>
        <w:rPr>
          <w:spacing w:val="14"/>
          <w:sz w:val="24"/>
          <w:szCs w:val="24"/>
        </w:rPr>
      </w:pPr>
      <w:r w:rsidRPr="00187118">
        <w:rPr>
          <w:spacing w:val="14"/>
          <w:sz w:val="24"/>
          <w:szCs w:val="24"/>
        </w:rPr>
        <w:t xml:space="preserve">Caneta </w:t>
      </w:r>
      <w:proofErr w:type="spellStart"/>
      <w:r w:rsidRPr="00187118">
        <w:rPr>
          <w:spacing w:val="14"/>
          <w:sz w:val="24"/>
          <w:szCs w:val="24"/>
        </w:rPr>
        <w:t>detectora</w:t>
      </w:r>
      <w:proofErr w:type="spellEnd"/>
      <w:r w:rsidRPr="00187118">
        <w:rPr>
          <w:spacing w:val="14"/>
          <w:sz w:val="24"/>
          <w:szCs w:val="24"/>
        </w:rPr>
        <w:t xml:space="preserve"> com controle de volume e saída de fone;</w:t>
      </w:r>
    </w:p>
    <w:p w14:paraId="46160E78" w14:textId="77777777" w:rsidR="00845E6F" w:rsidRPr="00845E6F" w:rsidRDefault="00845E6F" w:rsidP="00845E6F">
      <w:pPr>
        <w:pStyle w:val="PargrafodaLista2"/>
        <w:numPr>
          <w:ilvl w:val="1"/>
          <w:numId w:val="35"/>
        </w:numPr>
        <w:spacing w:after="0" w:line="240" w:lineRule="auto"/>
        <w:ind w:left="1990"/>
        <w:jc w:val="both"/>
        <w:rPr>
          <w:spacing w:val="14"/>
          <w:sz w:val="24"/>
          <w:szCs w:val="24"/>
        </w:rPr>
      </w:pPr>
      <w:r w:rsidRPr="00187118">
        <w:rPr>
          <w:spacing w:val="14"/>
          <w:sz w:val="24"/>
          <w:szCs w:val="24"/>
        </w:rPr>
        <w:t>Acompanhar fone de ouvido</w:t>
      </w:r>
      <w:r w:rsidRPr="00845E6F">
        <w:rPr>
          <w:spacing w:val="14"/>
          <w:sz w:val="24"/>
          <w:szCs w:val="24"/>
        </w:rPr>
        <w:t>;</w:t>
      </w:r>
    </w:p>
    <w:p w14:paraId="5735E690" w14:textId="77777777" w:rsidR="00845E6F" w:rsidRPr="00845E6F" w:rsidRDefault="00845E6F" w:rsidP="00845E6F">
      <w:pPr>
        <w:pStyle w:val="PargrafodaLista2"/>
        <w:numPr>
          <w:ilvl w:val="1"/>
          <w:numId w:val="35"/>
        </w:numPr>
        <w:spacing w:after="0" w:line="240" w:lineRule="auto"/>
        <w:ind w:left="1990"/>
        <w:jc w:val="both"/>
        <w:rPr>
          <w:spacing w:val="14"/>
          <w:sz w:val="24"/>
          <w:szCs w:val="24"/>
        </w:rPr>
      </w:pPr>
      <w:r w:rsidRPr="00845E6F">
        <w:rPr>
          <w:spacing w:val="14"/>
          <w:sz w:val="24"/>
          <w:szCs w:val="24"/>
        </w:rPr>
        <w:t xml:space="preserve">Teste do cabo de rede com </w:t>
      </w:r>
      <w:proofErr w:type="spellStart"/>
      <w:r w:rsidRPr="00845E6F">
        <w:rPr>
          <w:spacing w:val="14"/>
          <w:sz w:val="24"/>
          <w:szCs w:val="24"/>
        </w:rPr>
        <w:t>leds</w:t>
      </w:r>
      <w:proofErr w:type="spellEnd"/>
      <w:r w:rsidRPr="00845E6F">
        <w:rPr>
          <w:spacing w:val="14"/>
          <w:sz w:val="24"/>
          <w:szCs w:val="24"/>
        </w:rPr>
        <w:t xml:space="preserve"> (8);</w:t>
      </w:r>
    </w:p>
    <w:p w14:paraId="49DAFB67" w14:textId="77777777" w:rsidR="00845E6F" w:rsidRPr="00845E6F" w:rsidRDefault="00845E6F" w:rsidP="00845E6F">
      <w:pPr>
        <w:pStyle w:val="PargrafodaLista2"/>
        <w:numPr>
          <w:ilvl w:val="1"/>
          <w:numId w:val="35"/>
        </w:numPr>
        <w:spacing w:after="0" w:line="240" w:lineRule="auto"/>
        <w:ind w:left="1990"/>
        <w:jc w:val="both"/>
        <w:rPr>
          <w:spacing w:val="14"/>
          <w:sz w:val="24"/>
          <w:szCs w:val="24"/>
        </w:rPr>
      </w:pPr>
      <w:r w:rsidRPr="00845E6F">
        <w:rPr>
          <w:spacing w:val="14"/>
          <w:sz w:val="24"/>
          <w:szCs w:val="24"/>
        </w:rPr>
        <w:t>Cabos de teste RJ11, RJ45 e RJ11 para garra Jacaré;</w:t>
      </w:r>
    </w:p>
    <w:p w14:paraId="70EB7721" w14:textId="77777777" w:rsidR="00845E6F" w:rsidRPr="00845E6F" w:rsidRDefault="00845E6F" w:rsidP="00845E6F">
      <w:pPr>
        <w:pStyle w:val="PargrafodaLista2"/>
        <w:numPr>
          <w:ilvl w:val="1"/>
          <w:numId w:val="35"/>
        </w:numPr>
        <w:spacing w:after="0" w:line="240" w:lineRule="auto"/>
        <w:ind w:left="1990"/>
        <w:jc w:val="both"/>
        <w:rPr>
          <w:spacing w:val="14"/>
          <w:sz w:val="24"/>
          <w:szCs w:val="24"/>
        </w:rPr>
      </w:pPr>
      <w:r w:rsidRPr="00845E6F">
        <w:rPr>
          <w:spacing w:val="14"/>
          <w:sz w:val="24"/>
          <w:szCs w:val="24"/>
        </w:rPr>
        <w:t>Alimentação por 2 baterias de 9V (devem vir inclusas);</w:t>
      </w:r>
    </w:p>
    <w:p w14:paraId="14462F97" w14:textId="77777777" w:rsidR="00845E6F" w:rsidRPr="00845E6F" w:rsidRDefault="00845E6F" w:rsidP="00845E6F">
      <w:pPr>
        <w:pStyle w:val="PargrafodaLista2"/>
        <w:numPr>
          <w:ilvl w:val="1"/>
          <w:numId w:val="35"/>
        </w:numPr>
        <w:spacing w:after="0" w:line="240" w:lineRule="auto"/>
        <w:ind w:left="1990"/>
        <w:jc w:val="both"/>
        <w:rPr>
          <w:spacing w:val="14"/>
          <w:sz w:val="24"/>
          <w:szCs w:val="24"/>
        </w:rPr>
      </w:pPr>
      <w:r w:rsidRPr="00845E6F">
        <w:rPr>
          <w:spacing w:val="14"/>
          <w:sz w:val="24"/>
          <w:szCs w:val="24"/>
        </w:rPr>
        <w:t>Acompanhar estojo para todo o kit.</w:t>
      </w:r>
    </w:p>
    <w:p w14:paraId="639C7E68" w14:textId="77777777" w:rsidR="00845E6F" w:rsidRPr="00845E6F" w:rsidRDefault="00845E6F" w:rsidP="00845E6F">
      <w:pPr>
        <w:pStyle w:val="PargrafodaLista2"/>
        <w:spacing w:after="0" w:line="240" w:lineRule="auto"/>
        <w:ind w:left="1990"/>
        <w:jc w:val="both"/>
        <w:rPr>
          <w:b/>
          <w:spacing w:val="14"/>
          <w:sz w:val="24"/>
          <w:szCs w:val="24"/>
        </w:rPr>
      </w:pPr>
    </w:p>
    <w:p w14:paraId="05AA51B9" w14:textId="77777777" w:rsidR="00845E6F" w:rsidRPr="00845E6F" w:rsidRDefault="00845E6F" w:rsidP="00845E6F">
      <w:pPr>
        <w:pStyle w:val="PargrafodaLista2"/>
        <w:numPr>
          <w:ilvl w:val="0"/>
          <w:numId w:val="35"/>
        </w:numPr>
        <w:spacing w:after="0" w:line="240" w:lineRule="auto"/>
        <w:ind w:left="1775"/>
        <w:jc w:val="both"/>
        <w:rPr>
          <w:b/>
          <w:spacing w:val="14"/>
          <w:sz w:val="24"/>
          <w:szCs w:val="24"/>
        </w:rPr>
      </w:pPr>
      <w:r w:rsidRPr="00845E6F">
        <w:rPr>
          <w:b/>
          <w:spacing w:val="14"/>
          <w:sz w:val="24"/>
          <w:szCs w:val="24"/>
        </w:rPr>
        <w:t xml:space="preserve">Testador de cabos de rede </w:t>
      </w:r>
    </w:p>
    <w:p w14:paraId="720DD5EF" w14:textId="77777777" w:rsidR="00845E6F" w:rsidRPr="00845E6F" w:rsidRDefault="00845E6F" w:rsidP="00845E6F">
      <w:pPr>
        <w:pStyle w:val="PargrafodaLista2"/>
        <w:spacing w:after="0" w:line="240" w:lineRule="auto"/>
        <w:ind w:left="1775"/>
        <w:jc w:val="both"/>
        <w:rPr>
          <w:b/>
          <w:spacing w:val="14"/>
          <w:sz w:val="24"/>
          <w:szCs w:val="24"/>
        </w:rPr>
      </w:pPr>
      <w:r w:rsidRPr="00845E6F">
        <w:rPr>
          <w:b/>
          <w:spacing w:val="14"/>
          <w:sz w:val="24"/>
          <w:szCs w:val="24"/>
        </w:rPr>
        <w:t xml:space="preserve">         Modelo De Referência:  </w:t>
      </w:r>
      <w:proofErr w:type="spellStart"/>
      <w:r w:rsidRPr="00845E6F">
        <w:rPr>
          <w:b/>
          <w:spacing w:val="14"/>
          <w:sz w:val="24"/>
          <w:szCs w:val="24"/>
        </w:rPr>
        <w:t>Noyafa</w:t>
      </w:r>
      <w:proofErr w:type="spellEnd"/>
      <w:r w:rsidRPr="00845E6F">
        <w:rPr>
          <w:b/>
          <w:spacing w:val="14"/>
          <w:sz w:val="24"/>
          <w:szCs w:val="24"/>
        </w:rPr>
        <w:t xml:space="preserve"> Nf8601w</w:t>
      </w:r>
    </w:p>
    <w:p w14:paraId="17D526B7" w14:textId="77777777" w:rsidR="00845E6F" w:rsidRPr="00845E6F" w:rsidRDefault="00845E6F" w:rsidP="00845E6F">
      <w:pPr>
        <w:pStyle w:val="PargrafodaLista2"/>
        <w:spacing w:after="0" w:line="240" w:lineRule="auto"/>
        <w:ind w:left="1775"/>
        <w:jc w:val="both"/>
        <w:rPr>
          <w:b/>
          <w:spacing w:val="14"/>
          <w:sz w:val="24"/>
          <w:szCs w:val="24"/>
        </w:rPr>
      </w:pPr>
      <w:r w:rsidRPr="00845E6F">
        <w:rPr>
          <w:b/>
          <w:spacing w:val="14"/>
          <w:sz w:val="24"/>
          <w:szCs w:val="24"/>
        </w:rPr>
        <w:t xml:space="preserve">         Características Mínimas</w:t>
      </w:r>
    </w:p>
    <w:p w14:paraId="673AFBBE" w14:textId="77777777" w:rsidR="00845E6F" w:rsidRPr="00845E6F" w:rsidRDefault="00845E6F" w:rsidP="00845E6F">
      <w:pPr>
        <w:pStyle w:val="PargrafodaLista2"/>
        <w:numPr>
          <w:ilvl w:val="1"/>
          <w:numId w:val="35"/>
        </w:numPr>
        <w:spacing w:after="0" w:line="240" w:lineRule="auto"/>
        <w:ind w:left="1990"/>
        <w:jc w:val="both"/>
        <w:rPr>
          <w:spacing w:val="14"/>
          <w:sz w:val="24"/>
          <w:szCs w:val="24"/>
        </w:rPr>
      </w:pPr>
      <w:r w:rsidRPr="00845E6F">
        <w:rPr>
          <w:spacing w:val="14"/>
          <w:sz w:val="24"/>
          <w:szCs w:val="24"/>
        </w:rPr>
        <w:t>Com tela LCD colorida</w:t>
      </w:r>
    </w:p>
    <w:p w14:paraId="5CD889E1" w14:textId="77777777" w:rsidR="00845E6F" w:rsidRPr="00845E6F" w:rsidRDefault="00845E6F" w:rsidP="00845E6F">
      <w:pPr>
        <w:pStyle w:val="PargrafodaLista2"/>
        <w:numPr>
          <w:ilvl w:val="1"/>
          <w:numId w:val="35"/>
        </w:numPr>
        <w:spacing w:after="0" w:line="240" w:lineRule="auto"/>
        <w:ind w:left="1990"/>
        <w:jc w:val="both"/>
        <w:rPr>
          <w:spacing w:val="14"/>
          <w:sz w:val="24"/>
          <w:szCs w:val="24"/>
        </w:rPr>
      </w:pPr>
      <w:r w:rsidRPr="00845E6F">
        <w:rPr>
          <w:spacing w:val="14"/>
          <w:sz w:val="24"/>
          <w:szCs w:val="24"/>
        </w:rPr>
        <w:t>Com funções</w:t>
      </w:r>
    </w:p>
    <w:p w14:paraId="7A2E5F1E" w14:textId="77777777" w:rsidR="00845E6F" w:rsidRPr="00845E6F" w:rsidRDefault="00845E6F" w:rsidP="00845E6F">
      <w:pPr>
        <w:pStyle w:val="PargrafodaLista2"/>
        <w:numPr>
          <w:ilvl w:val="2"/>
          <w:numId w:val="35"/>
        </w:numPr>
        <w:spacing w:after="0" w:line="240" w:lineRule="auto"/>
        <w:ind w:left="2771"/>
        <w:jc w:val="both"/>
        <w:rPr>
          <w:spacing w:val="14"/>
          <w:sz w:val="24"/>
          <w:szCs w:val="24"/>
        </w:rPr>
      </w:pPr>
      <w:r w:rsidRPr="00845E6F">
        <w:rPr>
          <w:spacing w:val="14"/>
          <w:sz w:val="24"/>
          <w:szCs w:val="24"/>
        </w:rPr>
        <w:t>Teste de continuidade</w:t>
      </w:r>
    </w:p>
    <w:p w14:paraId="6003EEB1" w14:textId="77777777" w:rsidR="00845E6F" w:rsidRPr="00845E6F" w:rsidRDefault="00845E6F" w:rsidP="00845E6F">
      <w:pPr>
        <w:pStyle w:val="PargrafodaLista2"/>
        <w:numPr>
          <w:ilvl w:val="2"/>
          <w:numId w:val="35"/>
        </w:numPr>
        <w:spacing w:after="0" w:line="240" w:lineRule="auto"/>
        <w:ind w:left="2771"/>
        <w:jc w:val="both"/>
        <w:rPr>
          <w:spacing w:val="14"/>
          <w:sz w:val="24"/>
          <w:szCs w:val="24"/>
        </w:rPr>
      </w:pPr>
      <w:r w:rsidRPr="00845E6F">
        <w:rPr>
          <w:spacing w:val="14"/>
          <w:sz w:val="24"/>
          <w:szCs w:val="24"/>
        </w:rPr>
        <w:t>Teste de rompimento</w:t>
      </w:r>
    </w:p>
    <w:p w14:paraId="11E8F29E" w14:textId="77777777" w:rsidR="00845E6F" w:rsidRPr="00845E6F" w:rsidRDefault="00845E6F" w:rsidP="00845E6F">
      <w:pPr>
        <w:pStyle w:val="PargrafodaLista2"/>
        <w:numPr>
          <w:ilvl w:val="2"/>
          <w:numId w:val="35"/>
        </w:numPr>
        <w:spacing w:after="0" w:line="240" w:lineRule="auto"/>
        <w:ind w:left="2771"/>
        <w:jc w:val="both"/>
        <w:rPr>
          <w:spacing w:val="14"/>
          <w:sz w:val="24"/>
          <w:szCs w:val="24"/>
        </w:rPr>
      </w:pPr>
      <w:r w:rsidRPr="00845E6F">
        <w:rPr>
          <w:spacing w:val="14"/>
          <w:sz w:val="24"/>
          <w:szCs w:val="24"/>
        </w:rPr>
        <w:t>Teste POE e detecção de energia, com tensão até 60v do tipo PSE (AT/AF padrão)</w:t>
      </w:r>
    </w:p>
    <w:p w14:paraId="30B0439B" w14:textId="77777777" w:rsidR="00845E6F" w:rsidRPr="00845E6F" w:rsidRDefault="00845E6F" w:rsidP="00845E6F">
      <w:pPr>
        <w:pStyle w:val="PargrafodaLista2"/>
        <w:numPr>
          <w:ilvl w:val="2"/>
          <w:numId w:val="35"/>
        </w:numPr>
        <w:spacing w:after="0" w:line="240" w:lineRule="auto"/>
        <w:ind w:left="2771"/>
        <w:jc w:val="both"/>
        <w:rPr>
          <w:spacing w:val="14"/>
          <w:sz w:val="24"/>
          <w:szCs w:val="24"/>
        </w:rPr>
      </w:pPr>
      <w:r w:rsidRPr="00845E6F">
        <w:rPr>
          <w:spacing w:val="14"/>
          <w:sz w:val="24"/>
          <w:szCs w:val="24"/>
        </w:rPr>
        <w:lastRenderedPageBreak/>
        <w:t>Verificação do comprimento do cabo</w:t>
      </w:r>
    </w:p>
    <w:p w14:paraId="751E7197" w14:textId="77777777" w:rsidR="00845E6F" w:rsidRPr="00845E6F" w:rsidRDefault="00845E6F" w:rsidP="00845E6F">
      <w:pPr>
        <w:pStyle w:val="PargrafodaLista2"/>
        <w:numPr>
          <w:ilvl w:val="2"/>
          <w:numId w:val="35"/>
        </w:numPr>
        <w:spacing w:after="0" w:line="240" w:lineRule="auto"/>
        <w:ind w:left="2771"/>
        <w:jc w:val="both"/>
        <w:rPr>
          <w:sz w:val="24"/>
          <w:szCs w:val="24"/>
        </w:rPr>
      </w:pPr>
      <w:r w:rsidRPr="00845E6F">
        <w:rPr>
          <w:spacing w:val="14"/>
          <w:sz w:val="24"/>
          <w:szCs w:val="24"/>
        </w:rPr>
        <w:t>Função “</w:t>
      </w:r>
      <w:r w:rsidRPr="00845E6F">
        <w:rPr>
          <w:i/>
          <w:spacing w:val="14"/>
          <w:sz w:val="24"/>
          <w:szCs w:val="24"/>
        </w:rPr>
        <w:t>flash</w:t>
      </w:r>
      <w:r w:rsidRPr="00845E6F">
        <w:rPr>
          <w:spacing w:val="14"/>
          <w:sz w:val="24"/>
          <w:szCs w:val="24"/>
        </w:rPr>
        <w:t>” que localize a porta da rede pelo “</w:t>
      </w:r>
      <w:proofErr w:type="spellStart"/>
      <w:r w:rsidRPr="00845E6F">
        <w:rPr>
          <w:i/>
          <w:spacing w:val="14"/>
          <w:sz w:val="24"/>
          <w:szCs w:val="24"/>
        </w:rPr>
        <w:t>led</w:t>
      </w:r>
      <w:proofErr w:type="spellEnd"/>
      <w:r w:rsidRPr="00845E6F">
        <w:rPr>
          <w:spacing w:val="14"/>
          <w:sz w:val="24"/>
          <w:szCs w:val="24"/>
        </w:rPr>
        <w:t>” do switch que deverá piscar de forma intermitente</w:t>
      </w:r>
    </w:p>
    <w:p w14:paraId="2BF8975B" w14:textId="77777777" w:rsidR="00845E6F" w:rsidRPr="00845E6F" w:rsidRDefault="00845E6F" w:rsidP="00845E6F">
      <w:pPr>
        <w:pStyle w:val="PargrafodaLista2"/>
        <w:numPr>
          <w:ilvl w:val="2"/>
          <w:numId w:val="35"/>
        </w:numPr>
        <w:spacing w:after="0" w:line="240" w:lineRule="auto"/>
        <w:ind w:left="2771"/>
        <w:jc w:val="both"/>
        <w:rPr>
          <w:spacing w:val="14"/>
          <w:sz w:val="24"/>
          <w:szCs w:val="24"/>
        </w:rPr>
      </w:pPr>
      <w:r w:rsidRPr="00845E6F">
        <w:rPr>
          <w:spacing w:val="14"/>
          <w:sz w:val="24"/>
          <w:szCs w:val="24"/>
        </w:rPr>
        <w:t xml:space="preserve">Teste de </w:t>
      </w:r>
      <w:proofErr w:type="spellStart"/>
      <w:r w:rsidRPr="00845E6F">
        <w:rPr>
          <w:spacing w:val="14"/>
          <w:sz w:val="24"/>
          <w:szCs w:val="24"/>
        </w:rPr>
        <w:t>Ping</w:t>
      </w:r>
      <w:proofErr w:type="spellEnd"/>
    </w:p>
    <w:p w14:paraId="7AD34E4E" w14:textId="77777777" w:rsidR="00845E6F" w:rsidRPr="00845E6F" w:rsidRDefault="00845E6F" w:rsidP="00845E6F">
      <w:pPr>
        <w:pStyle w:val="PargrafodaLista2"/>
        <w:numPr>
          <w:ilvl w:val="1"/>
          <w:numId w:val="35"/>
        </w:numPr>
        <w:spacing w:after="0" w:line="240" w:lineRule="auto"/>
        <w:ind w:left="1990"/>
        <w:rPr>
          <w:spacing w:val="14"/>
          <w:sz w:val="24"/>
          <w:szCs w:val="24"/>
        </w:rPr>
      </w:pPr>
      <w:r w:rsidRPr="00845E6F">
        <w:rPr>
          <w:spacing w:val="14"/>
          <w:sz w:val="24"/>
          <w:szCs w:val="24"/>
        </w:rPr>
        <w:t>Bateria Recarregável</w:t>
      </w:r>
    </w:p>
    <w:p w14:paraId="176FF4C8" w14:textId="77777777" w:rsidR="00845E6F" w:rsidRPr="00845E6F" w:rsidRDefault="00845E6F" w:rsidP="00845E6F">
      <w:pPr>
        <w:pStyle w:val="PargrafodaLista2"/>
        <w:numPr>
          <w:ilvl w:val="1"/>
          <w:numId w:val="35"/>
        </w:numPr>
        <w:spacing w:after="0" w:line="240" w:lineRule="auto"/>
        <w:ind w:left="1990"/>
        <w:rPr>
          <w:spacing w:val="14"/>
          <w:sz w:val="24"/>
          <w:szCs w:val="24"/>
        </w:rPr>
      </w:pPr>
      <w:r w:rsidRPr="00845E6F">
        <w:rPr>
          <w:spacing w:val="14"/>
          <w:sz w:val="24"/>
          <w:szCs w:val="24"/>
        </w:rPr>
        <w:t>Kit de localização de cabos de rede com 8 ponteiras (terminadores)</w:t>
      </w:r>
    </w:p>
    <w:p w14:paraId="3D0E6C9B" w14:textId="77777777" w:rsidR="00845E6F" w:rsidRPr="00845E6F" w:rsidRDefault="00845E6F" w:rsidP="00845E6F">
      <w:pPr>
        <w:pStyle w:val="Corpodetexto"/>
        <w:ind w:left="990"/>
        <w:contextualSpacing/>
        <w:rPr>
          <w:rFonts w:ascii="Calibri" w:hAnsi="Calibri" w:cs="Calibri"/>
          <w:bCs/>
          <w:szCs w:val="24"/>
        </w:rPr>
      </w:pPr>
    </w:p>
    <w:p w14:paraId="6D6948E1" w14:textId="77777777" w:rsidR="00845E6F" w:rsidRPr="00845E6F" w:rsidRDefault="00845E6F" w:rsidP="00845E6F">
      <w:pPr>
        <w:numPr>
          <w:ilvl w:val="0"/>
          <w:numId w:val="35"/>
        </w:numPr>
        <w:ind w:left="1775"/>
        <w:jc w:val="both"/>
        <w:rPr>
          <w:rFonts w:ascii="Calibri" w:hAnsi="Calibri" w:cs="Calibri"/>
        </w:rPr>
      </w:pPr>
      <w:r w:rsidRPr="00845E6F">
        <w:rPr>
          <w:rFonts w:ascii="Calibri" w:hAnsi="Calibri" w:cs="Calibri"/>
          <w:b/>
          <w:bCs/>
        </w:rPr>
        <w:t xml:space="preserve">Maleta com Kit Testador de Rede </w:t>
      </w:r>
    </w:p>
    <w:p w14:paraId="7B1DC005" w14:textId="77777777" w:rsidR="00845E6F" w:rsidRPr="00845E6F" w:rsidRDefault="00845E6F" w:rsidP="00845E6F">
      <w:pPr>
        <w:ind w:left="1775"/>
        <w:jc w:val="both"/>
        <w:rPr>
          <w:rFonts w:ascii="Calibri" w:hAnsi="Calibri" w:cs="Calibri"/>
        </w:rPr>
      </w:pPr>
      <w:r w:rsidRPr="00845E6F">
        <w:rPr>
          <w:rFonts w:ascii="Calibri" w:hAnsi="Calibri" w:cs="Calibri"/>
          <w:b/>
          <w:bCs/>
        </w:rPr>
        <w:t>Modelo de referência: KIT TESTADOR MICROSCANNER POE</w:t>
      </w:r>
    </w:p>
    <w:p w14:paraId="3F5C6964" w14:textId="77777777" w:rsidR="00845E6F" w:rsidRPr="00845E6F" w:rsidRDefault="00845E6F" w:rsidP="00845E6F">
      <w:pPr>
        <w:ind w:left="1990"/>
        <w:jc w:val="both"/>
        <w:rPr>
          <w:rFonts w:ascii="Calibri" w:hAnsi="Calibri" w:cs="Calibri"/>
          <w:b/>
          <w:bCs/>
          <w:spacing w:val="14"/>
        </w:rPr>
      </w:pPr>
      <w:r w:rsidRPr="00845E6F">
        <w:rPr>
          <w:rFonts w:ascii="Calibri" w:hAnsi="Calibri" w:cs="Calibri"/>
          <w:b/>
          <w:bCs/>
          <w:spacing w:val="14"/>
        </w:rPr>
        <w:t>Características Mínimas</w:t>
      </w:r>
    </w:p>
    <w:p w14:paraId="5743F89E" w14:textId="77777777" w:rsidR="00845E6F" w:rsidRPr="00845E6F" w:rsidRDefault="00845E6F" w:rsidP="00845E6F">
      <w:pPr>
        <w:numPr>
          <w:ilvl w:val="1"/>
          <w:numId w:val="35"/>
        </w:numPr>
        <w:ind w:left="1990" w:firstLine="0"/>
        <w:jc w:val="both"/>
        <w:rPr>
          <w:rFonts w:ascii="Calibri" w:hAnsi="Calibri" w:cs="Calibri"/>
        </w:rPr>
      </w:pPr>
      <w:r w:rsidRPr="00845E6F">
        <w:rPr>
          <w:rFonts w:ascii="Calibri" w:hAnsi="Calibri" w:cs="Calibri"/>
        </w:rPr>
        <w:t>Tamanho: 7.6 cm x 16.3 cm x 3.6 cm;</w:t>
      </w:r>
    </w:p>
    <w:p w14:paraId="65A5B6B0" w14:textId="77777777" w:rsidR="00845E6F" w:rsidRPr="00845E6F" w:rsidRDefault="00845E6F" w:rsidP="00845E6F">
      <w:pPr>
        <w:numPr>
          <w:ilvl w:val="1"/>
          <w:numId w:val="35"/>
        </w:numPr>
        <w:ind w:left="1990" w:firstLine="0"/>
        <w:jc w:val="both"/>
        <w:rPr>
          <w:rFonts w:ascii="Calibri" w:hAnsi="Calibri" w:cs="Calibri"/>
        </w:rPr>
      </w:pPr>
      <w:r w:rsidRPr="00845E6F">
        <w:rPr>
          <w:rFonts w:ascii="Calibri" w:hAnsi="Calibri" w:cs="Calibri"/>
        </w:rPr>
        <w:t>Bateria: 02 Pilhas alcalinas e/ou recarregáveis;</w:t>
      </w:r>
    </w:p>
    <w:p w14:paraId="215E705B" w14:textId="77777777" w:rsidR="00845E6F" w:rsidRPr="00845E6F" w:rsidRDefault="00845E6F" w:rsidP="00845E6F">
      <w:pPr>
        <w:numPr>
          <w:ilvl w:val="1"/>
          <w:numId w:val="35"/>
        </w:numPr>
        <w:ind w:left="1990" w:firstLine="0"/>
        <w:jc w:val="both"/>
        <w:rPr>
          <w:rFonts w:ascii="Calibri" w:hAnsi="Calibri" w:cs="Calibri"/>
        </w:rPr>
      </w:pPr>
      <w:r w:rsidRPr="00845E6F">
        <w:rPr>
          <w:rFonts w:ascii="Calibri" w:hAnsi="Calibri" w:cs="Calibri"/>
        </w:rPr>
        <w:t>Tela: LCD;</w:t>
      </w:r>
    </w:p>
    <w:p w14:paraId="3F09148C" w14:textId="77777777" w:rsidR="00845E6F" w:rsidRPr="00845E6F" w:rsidRDefault="00845E6F" w:rsidP="00845E6F">
      <w:pPr>
        <w:numPr>
          <w:ilvl w:val="1"/>
          <w:numId w:val="35"/>
        </w:numPr>
        <w:ind w:left="1990" w:firstLine="0"/>
        <w:jc w:val="both"/>
        <w:rPr>
          <w:rFonts w:ascii="Calibri" w:hAnsi="Calibri" w:cs="Calibri"/>
        </w:rPr>
      </w:pPr>
      <w:r w:rsidRPr="00845E6F">
        <w:rPr>
          <w:rFonts w:ascii="Calibri" w:hAnsi="Calibri" w:cs="Calibri"/>
        </w:rPr>
        <w:t>Aplicações:</w:t>
      </w:r>
    </w:p>
    <w:p w14:paraId="5A660F42"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 xml:space="preserve"> Cabos de voz de 4 pinos (RJ11);</w:t>
      </w:r>
    </w:p>
    <w:p w14:paraId="18642CFF"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 xml:space="preserve"> cabos de dados de 8 pinos (RJ45) UTP/STP;</w:t>
      </w:r>
    </w:p>
    <w:p w14:paraId="561EFA31"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 xml:space="preserve"> cabos blindados (</w:t>
      </w:r>
      <w:proofErr w:type="spellStart"/>
      <w:r w:rsidRPr="00845E6F">
        <w:rPr>
          <w:rFonts w:ascii="Calibri" w:hAnsi="Calibri" w:cs="Calibri"/>
        </w:rPr>
        <w:t>ScTP</w:t>
      </w:r>
      <w:proofErr w:type="spellEnd"/>
      <w:r w:rsidRPr="00845E6F">
        <w:rPr>
          <w:rFonts w:ascii="Calibri" w:hAnsi="Calibri" w:cs="Calibri"/>
        </w:rPr>
        <w:t>) FTP e UTP;</w:t>
      </w:r>
    </w:p>
    <w:p w14:paraId="7D71158B"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 xml:space="preserve"> cabos coaxiais 93, 75 ou 50 Ohms (Conector F);</w:t>
      </w:r>
    </w:p>
    <w:p w14:paraId="76547D57"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 xml:space="preserve"> redes 10/100/1000 </w:t>
      </w:r>
      <w:proofErr w:type="spellStart"/>
      <w:r w:rsidRPr="00845E6F">
        <w:rPr>
          <w:rFonts w:ascii="Calibri" w:hAnsi="Calibri" w:cs="Calibri"/>
        </w:rPr>
        <w:t>Base-T</w:t>
      </w:r>
      <w:proofErr w:type="spellEnd"/>
      <w:r w:rsidRPr="00845E6F">
        <w:rPr>
          <w:rFonts w:ascii="Calibri" w:hAnsi="Calibri" w:cs="Calibri"/>
        </w:rPr>
        <w:t>;</w:t>
      </w:r>
    </w:p>
    <w:p w14:paraId="22595896" w14:textId="77777777" w:rsidR="00845E6F" w:rsidRPr="00845E6F" w:rsidRDefault="00845E6F" w:rsidP="00845E6F">
      <w:pPr>
        <w:numPr>
          <w:ilvl w:val="1"/>
          <w:numId w:val="35"/>
        </w:numPr>
        <w:ind w:left="1990" w:firstLine="0"/>
        <w:jc w:val="both"/>
        <w:rPr>
          <w:rFonts w:ascii="Calibri" w:hAnsi="Calibri" w:cs="Calibri"/>
        </w:rPr>
      </w:pPr>
      <w:r w:rsidRPr="00845E6F">
        <w:rPr>
          <w:rFonts w:ascii="Calibri" w:hAnsi="Calibri" w:cs="Calibri"/>
        </w:rPr>
        <w:t>Interface testador principal:</w:t>
      </w:r>
    </w:p>
    <w:p w14:paraId="58A82E35"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 xml:space="preserve"> conector modular RJ-45 e RJ-11 para comprimento, Identificação de link 10/100/1000 (</w:t>
      </w:r>
      <w:proofErr w:type="spellStart"/>
      <w:r w:rsidRPr="00845E6F">
        <w:rPr>
          <w:rFonts w:ascii="Calibri" w:hAnsi="Calibri" w:cs="Calibri"/>
        </w:rPr>
        <w:t>Half</w:t>
      </w:r>
      <w:proofErr w:type="spellEnd"/>
      <w:r w:rsidRPr="00845E6F">
        <w:rPr>
          <w:rFonts w:ascii="Calibri" w:hAnsi="Calibri" w:cs="Calibri"/>
        </w:rPr>
        <w:t xml:space="preserve"> ou Full duplex), pinagem, identificador de ponto, gerador de sinal analógico e digital, piscar porta de hubs, detecção de </w:t>
      </w:r>
      <w:proofErr w:type="spellStart"/>
      <w:r w:rsidRPr="00845E6F">
        <w:rPr>
          <w:rFonts w:ascii="Calibri" w:hAnsi="Calibri" w:cs="Calibri"/>
        </w:rPr>
        <w:t>PoE</w:t>
      </w:r>
      <w:proofErr w:type="spellEnd"/>
      <w:r w:rsidRPr="00845E6F">
        <w:rPr>
          <w:rFonts w:ascii="Calibri" w:hAnsi="Calibri" w:cs="Calibri"/>
        </w:rPr>
        <w:t xml:space="preserve"> (Power Over Ethernet) e </w:t>
      </w:r>
      <w:proofErr w:type="spellStart"/>
      <w:r w:rsidRPr="00845E6F">
        <w:rPr>
          <w:rFonts w:ascii="Calibri" w:hAnsi="Calibri" w:cs="Calibri"/>
        </w:rPr>
        <w:t>POTs</w:t>
      </w:r>
      <w:proofErr w:type="spellEnd"/>
      <w:r w:rsidRPr="00845E6F">
        <w:rPr>
          <w:rFonts w:ascii="Calibri" w:hAnsi="Calibri" w:cs="Calibri"/>
        </w:rPr>
        <w:t xml:space="preserve">; conector modular 8 RJ45 utilizado para pinagem. </w:t>
      </w:r>
    </w:p>
    <w:p w14:paraId="47019E8A"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 xml:space="preserve">Medição de comprimento: mede comprimento em todos os 4 pares e mostra em metros ou pés; </w:t>
      </w:r>
    </w:p>
    <w:p w14:paraId="242BF491"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 xml:space="preserve">comprimento máximo: 460m. </w:t>
      </w:r>
    </w:p>
    <w:p w14:paraId="45522FC0"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 xml:space="preserve">Calibração de comprimento: NVP selecionado pelo usuário, cálculo do NVP baseado no comprimento conhecido do cabo (comp. mín. 15m e máx. 460m). </w:t>
      </w:r>
    </w:p>
    <w:p w14:paraId="7CFEA0C1"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 xml:space="preserve">Testes realizados: O equipamento possui tecnologia do tipo TDR (Time Domain </w:t>
      </w:r>
      <w:proofErr w:type="spellStart"/>
      <w:r w:rsidRPr="00845E6F">
        <w:rPr>
          <w:rFonts w:ascii="Calibri" w:hAnsi="Calibri" w:cs="Calibri"/>
        </w:rPr>
        <w:t>Reflectometers</w:t>
      </w:r>
      <w:proofErr w:type="spellEnd"/>
      <w:r w:rsidRPr="00845E6F">
        <w:rPr>
          <w:rFonts w:ascii="Calibri" w:hAnsi="Calibri" w:cs="Calibri"/>
        </w:rPr>
        <w:t>) para detecções de falhas como e distância até o evento:</w:t>
      </w:r>
    </w:p>
    <w:p w14:paraId="4F69FB4E" w14:textId="77777777" w:rsidR="00845E6F" w:rsidRPr="00845E6F" w:rsidRDefault="00845E6F" w:rsidP="00845E6F">
      <w:pPr>
        <w:numPr>
          <w:ilvl w:val="3"/>
          <w:numId w:val="35"/>
        </w:numPr>
        <w:ind w:left="1990" w:firstLine="0"/>
        <w:jc w:val="both"/>
        <w:rPr>
          <w:rFonts w:ascii="Calibri" w:hAnsi="Calibri" w:cs="Calibri"/>
        </w:rPr>
      </w:pPr>
      <w:r w:rsidRPr="00845E6F">
        <w:rPr>
          <w:rFonts w:ascii="Calibri" w:hAnsi="Calibri" w:cs="Calibri"/>
        </w:rPr>
        <w:t>Tensão (</w:t>
      </w:r>
      <w:proofErr w:type="spellStart"/>
      <w:r w:rsidRPr="00845E6F">
        <w:rPr>
          <w:rFonts w:ascii="Calibri" w:hAnsi="Calibri" w:cs="Calibri"/>
        </w:rPr>
        <w:t>PoE</w:t>
      </w:r>
      <w:proofErr w:type="spellEnd"/>
      <w:r w:rsidRPr="00845E6F">
        <w:rPr>
          <w:rFonts w:ascii="Calibri" w:hAnsi="Calibri" w:cs="Calibri"/>
        </w:rPr>
        <w:t xml:space="preserve">) conforme 802.3af; </w:t>
      </w:r>
    </w:p>
    <w:p w14:paraId="2FDACE75" w14:textId="77777777" w:rsidR="00845E6F" w:rsidRPr="00845E6F" w:rsidRDefault="00845E6F" w:rsidP="00845E6F">
      <w:pPr>
        <w:numPr>
          <w:ilvl w:val="3"/>
          <w:numId w:val="35"/>
        </w:numPr>
        <w:ind w:left="1990" w:firstLine="0"/>
        <w:jc w:val="both"/>
        <w:rPr>
          <w:rFonts w:ascii="Calibri" w:hAnsi="Calibri" w:cs="Calibri"/>
        </w:rPr>
      </w:pPr>
      <w:r w:rsidRPr="00845E6F">
        <w:rPr>
          <w:rFonts w:ascii="Calibri" w:hAnsi="Calibri" w:cs="Calibri"/>
        </w:rPr>
        <w:t xml:space="preserve">Mapa de fios; </w:t>
      </w:r>
    </w:p>
    <w:p w14:paraId="782F204A" w14:textId="77777777" w:rsidR="00845E6F" w:rsidRPr="00845E6F" w:rsidRDefault="00845E6F" w:rsidP="00845E6F">
      <w:pPr>
        <w:numPr>
          <w:ilvl w:val="3"/>
          <w:numId w:val="35"/>
        </w:numPr>
        <w:ind w:left="1990" w:firstLine="0"/>
        <w:jc w:val="both"/>
        <w:rPr>
          <w:rFonts w:ascii="Calibri" w:hAnsi="Calibri" w:cs="Calibri"/>
        </w:rPr>
      </w:pPr>
      <w:r w:rsidRPr="00845E6F">
        <w:rPr>
          <w:rFonts w:ascii="Calibri" w:hAnsi="Calibri" w:cs="Calibri"/>
        </w:rPr>
        <w:t xml:space="preserve">Pares Abertos; </w:t>
      </w:r>
    </w:p>
    <w:p w14:paraId="42F6A328" w14:textId="77777777" w:rsidR="00845E6F" w:rsidRPr="00845E6F" w:rsidRDefault="00845E6F" w:rsidP="00845E6F">
      <w:pPr>
        <w:numPr>
          <w:ilvl w:val="3"/>
          <w:numId w:val="35"/>
        </w:numPr>
        <w:ind w:left="1990" w:firstLine="0"/>
        <w:jc w:val="both"/>
        <w:rPr>
          <w:rFonts w:ascii="Calibri" w:hAnsi="Calibri" w:cs="Calibri"/>
        </w:rPr>
      </w:pPr>
      <w:r w:rsidRPr="00845E6F">
        <w:rPr>
          <w:rFonts w:ascii="Calibri" w:hAnsi="Calibri" w:cs="Calibri"/>
        </w:rPr>
        <w:t xml:space="preserve">Pares em Curto; </w:t>
      </w:r>
    </w:p>
    <w:p w14:paraId="0ADDFB25" w14:textId="77777777" w:rsidR="00845E6F" w:rsidRPr="00845E6F" w:rsidRDefault="00845E6F" w:rsidP="00845E6F">
      <w:pPr>
        <w:numPr>
          <w:ilvl w:val="3"/>
          <w:numId w:val="35"/>
        </w:numPr>
        <w:ind w:left="1990" w:firstLine="0"/>
        <w:jc w:val="both"/>
        <w:rPr>
          <w:rFonts w:ascii="Calibri" w:hAnsi="Calibri" w:cs="Calibri"/>
        </w:rPr>
      </w:pPr>
      <w:r w:rsidRPr="00845E6F">
        <w:rPr>
          <w:rFonts w:ascii="Calibri" w:hAnsi="Calibri" w:cs="Calibri"/>
        </w:rPr>
        <w:t xml:space="preserve">Pares Reversos; </w:t>
      </w:r>
    </w:p>
    <w:p w14:paraId="00F8641B" w14:textId="77777777" w:rsidR="00845E6F" w:rsidRPr="00845E6F" w:rsidRDefault="00845E6F" w:rsidP="00845E6F">
      <w:pPr>
        <w:numPr>
          <w:ilvl w:val="3"/>
          <w:numId w:val="35"/>
        </w:numPr>
        <w:ind w:left="1990" w:firstLine="0"/>
        <w:jc w:val="both"/>
        <w:rPr>
          <w:rFonts w:ascii="Calibri" w:hAnsi="Calibri" w:cs="Calibri"/>
        </w:rPr>
      </w:pPr>
      <w:r w:rsidRPr="00845E6F">
        <w:rPr>
          <w:rFonts w:ascii="Calibri" w:hAnsi="Calibri" w:cs="Calibri"/>
        </w:rPr>
        <w:t xml:space="preserve">Pares Cruzados; </w:t>
      </w:r>
    </w:p>
    <w:p w14:paraId="542512FC" w14:textId="77777777" w:rsidR="00845E6F" w:rsidRPr="00845E6F" w:rsidRDefault="00845E6F" w:rsidP="00845E6F">
      <w:pPr>
        <w:numPr>
          <w:ilvl w:val="3"/>
          <w:numId w:val="35"/>
        </w:numPr>
        <w:ind w:left="1990" w:firstLine="0"/>
        <w:jc w:val="both"/>
        <w:rPr>
          <w:rFonts w:ascii="Calibri" w:hAnsi="Calibri" w:cs="Calibri"/>
        </w:rPr>
      </w:pPr>
      <w:r w:rsidRPr="00845E6F">
        <w:rPr>
          <w:rFonts w:ascii="Calibri" w:hAnsi="Calibri" w:cs="Calibri"/>
        </w:rPr>
        <w:t xml:space="preserve">Pares Divididos (Split </w:t>
      </w:r>
      <w:proofErr w:type="spellStart"/>
      <w:r w:rsidRPr="00845E6F">
        <w:rPr>
          <w:rFonts w:ascii="Calibri" w:hAnsi="Calibri" w:cs="Calibri"/>
        </w:rPr>
        <w:t>Pairs</w:t>
      </w:r>
      <w:proofErr w:type="spellEnd"/>
      <w:r w:rsidRPr="00845E6F">
        <w:rPr>
          <w:rFonts w:ascii="Calibri" w:hAnsi="Calibri" w:cs="Calibri"/>
        </w:rPr>
        <w:t xml:space="preserve">); </w:t>
      </w:r>
    </w:p>
    <w:p w14:paraId="2D5629B6"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 xml:space="preserve">Distância máxima de localização de falha (200m), com interface gráfica.  </w:t>
      </w:r>
    </w:p>
    <w:p w14:paraId="5D8AFA17" w14:textId="77777777" w:rsidR="00845E6F" w:rsidRPr="00845E6F" w:rsidRDefault="00845E6F" w:rsidP="00845E6F">
      <w:pPr>
        <w:numPr>
          <w:ilvl w:val="1"/>
          <w:numId w:val="35"/>
        </w:numPr>
        <w:ind w:left="1990" w:firstLine="0"/>
        <w:jc w:val="both"/>
        <w:rPr>
          <w:rFonts w:ascii="Calibri" w:hAnsi="Calibri" w:cs="Calibri"/>
        </w:rPr>
      </w:pPr>
      <w:r w:rsidRPr="00845E6F">
        <w:rPr>
          <w:rFonts w:ascii="Calibri" w:hAnsi="Calibri" w:cs="Calibri"/>
        </w:rPr>
        <w:t xml:space="preserve">Geração de Tom: Geração de 4 tons analógicos (400 Hz-1KHz) e digital (500 KHz)  </w:t>
      </w:r>
    </w:p>
    <w:p w14:paraId="37A92F6E" w14:textId="77777777" w:rsidR="00845E6F" w:rsidRPr="00845E6F" w:rsidRDefault="00845E6F" w:rsidP="00845E6F">
      <w:pPr>
        <w:numPr>
          <w:ilvl w:val="1"/>
          <w:numId w:val="35"/>
        </w:numPr>
        <w:ind w:left="1990" w:firstLine="0"/>
        <w:jc w:val="both"/>
        <w:rPr>
          <w:rFonts w:ascii="Calibri" w:hAnsi="Calibri" w:cs="Calibri"/>
        </w:rPr>
      </w:pPr>
      <w:r w:rsidRPr="00845E6F">
        <w:rPr>
          <w:rFonts w:ascii="Calibri" w:hAnsi="Calibri" w:cs="Calibri"/>
        </w:rPr>
        <w:t xml:space="preserve">Interface de Sinal: Porta principal Mod8 para geração de sinal em todos os 4 pares. Com conector para aterrar o equipamento durante a operação. </w:t>
      </w:r>
    </w:p>
    <w:p w14:paraId="708D5817" w14:textId="77777777" w:rsidR="00845E6F" w:rsidRPr="00845E6F" w:rsidRDefault="00845E6F" w:rsidP="00845E6F">
      <w:pPr>
        <w:numPr>
          <w:ilvl w:val="1"/>
          <w:numId w:val="35"/>
        </w:numPr>
        <w:ind w:left="1990" w:firstLine="0"/>
        <w:jc w:val="both"/>
        <w:rPr>
          <w:rFonts w:ascii="Calibri" w:hAnsi="Calibri" w:cs="Calibri"/>
        </w:rPr>
      </w:pPr>
      <w:r w:rsidRPr="00845E6F">
        <w:rPr>
          <w:rFonts w:ascii="Calibri" w:hAnsi="Calibri" w:cs="Calibri"/>
        </w:rPr>
        <w:t xml:space="preserve">Proteção entrada/alta tensão: a interface de teste resiste a condições de risco de entrada de energia que vêm de interfaces normais de telefone (48VDC com menos de 80mA) ou 24VAC utilizado em muitos telefones. </w:t>
      </w:r>
    </w:p>
    <w:p w14:paraId="79794EFB" w14:textId="77777777" w:rsidR="00845E6F" w:rsidRPr="00845E6F" w:rsidRDefault="00845E6F" w:rsidP="00845E6F">
      <w:pPr>
        <w:numPr>
          <w:ilvl w:val="1"/>
          <w:numId w:val="35"/>
        </w:numPr>
        <w:ind w:left="1990" w:firstLine="0"/>
        <w:jc w:val="both"/>
        <w:rPr>
          <w:rFonts w:ascii="Calibri" w:hAnsi="Calibri" w:cs="Calibri"/>
        </w:rPr>
      </w:pPr>
      <w:r w:rsidRPr="00845E6F">
        <w:rPr>
          <w:rFonts w:ascii="Calibri" w:hAnsi="Calibri" w:cs="Calibri"/>
        </w:rPr>
        <w:t>Descrição da Ponteira Indutiva, para Detectar Tom Analógico e Digital.</w:t>
      </w:r>
    </w:p>
    <w:p w14:paraId="3DD7F14A" w14:textId="77777777" w:rsidR="00845E6F" w:rsidRPr="00845E6F" w:rsidRDefault="00845E6F" w:rsidP="00845E6F">
      <w:pPr>
        <w:numPr>
          <w:ilvl w:val="1"/>
          <w:numId w:val="35"/>
        </w:numPr>
        <w:ind w:left="1990" w:firstLine="0"/>
        <w:jc w:val="both"/>
        <w:rPr>
          <w:rFonts w:ascii="Calibri" w:hAnsi="Calibri" w:cs="Calibri"/>
        </w:rPr>
      </w:pPr>
      <w:r w:rsidRPr="00845E6F">
        <w:rPr>
          <w:rFonts w:ascii="Calibri" w:hAnsi="Calibri" w:cs="Calibri"/>
        </w:rPr>
        <w:t xml:space="preserve">Dimensões:  250 mm x 50 mm x 50 mm </w:t>
      </w:r>
    </w:p>
    <w:p w14:paraId="20507256" w14:textId="77777777" w:rsidR="00845E6F" w:rsidRPr="00845E6F" w:rsidRDefault="00845E6F" w:rsidP="00845E6F">
      <w:pPr>
        <w:numPr>
          <w:ilvl w:val="1"/>
          <w:numId w:val="35"/>
        </w:numPr>
        <w:ind w:left="1990" w:firstLine="0"/>
        <w:jc w:val="both"/>
        <w:rPr>
          <w:rFonts w:ascii="Calibri" w:hAnsi="Calibri" w:cs="Calibri"/>
        </w:rPr>
      </w:pPr>
      <w:r w:rsidRPr="00845E6F">
        <w:rPr>
          <w:rFonts w:ascii="Calibri" w:hAnsi="Calibri" w:cs="Calibri"/>
        </w:rPr>
        <w:t xml:space="preserve">Display: 8 indicadores de LED, indicador de LED </w:t>
      </w:r>
      <w:proofErr w:type="spellStart"/>
      <w:r w:rsidRPr="00845E6F">
        <w:rPr>
          <w:rFonts w:ascii="Calibri" w:hAnsi="Calibri" w:cs="Calibri"/>
        </w:rPr>
        <w:t>Synch</w:t>
      </w:r>
      <w:proofErr w:type="spellEnd"/>
      <w:r w:rsidRPr="00845E6F">
        <w:rPr>
          <w:rFonts w:ascii="Calibri" w:hAnsi="Calibri" w:cs="Calibri"/>
        </w:rPr>
        <w:t xml:space="preserve"> </w:t>
      </w:r>
    </w:p>
    <w:p w14:paraId="493F0789" w14:textId="77777777" w:rsidR="00845E6F" w:rsidRPr="00845E6F" w:rsidRDefault="00845E6F" w:rsidP="00845E6F">
      <w:pPr>
        <w:numPr>
          <w:ilvl w:val="1"/>
          <w:numId w:val="35"/>
        </w:numPr>
        <w:ind w:left="1990" w:firstLine="0"/>
        <w:jc w:val="both"/>
        <w:rPr>
          <w:rFonts w:ascii="Calibri" w:hAnsi="Calibri" w:cs="Calibri"/>
        </w:rPr>
      </w:pPr>
      <w:r w:rsidRPr="00845E6F">
        <w:rPr>
          <w:rFonts w:ascii="Calibri" w:hAnsi="Calibri" w:cs="Calibri"/>
        </w:rPr>
        <w:lastRenderedPageBreak/>
        <w:t xml:space="preserve">Áudio: Reconhecimento dos arquivos de áudio emitidos pelo sistema gerador </w:t>
      </w:r>
    </w:p>
    <w:p w14:paraId="1210F8C0" w14:textId="77777777" w:rsidR="00845E6F" w:rsidRPr="00845E6F" w:rsidRDefault="00845E6F" w:rsidP="00845E6F">
      <w:pPr>
        <w:numPr>
          <w:ilvl w:val="1"/>
          <w:numId w:val="35"/>
        </w:numPr>
        <w:ind w:left="1990" w:firstLine="0"/>
        <w:jc w:val="both"/>
        <w:rPr>
          <w:rFonts w:ascii="Calibri" w:hAnsi="Calibri" w:cs="Calibri"/>
        </w:rPr>
      </w:pPr>
      <w:r w:rsidRPr="00845E6F">
        <w:rPr>
          <w:rFonts w:ascii="Calibri" w:hAnsi="Calibri" w:cs="Calibri"/>
        </w:rPr>
        <w:t xml:space="preserve">Controle: Funções e volume </w:t>
      </w:r>
    </w:p>
    <w:p w14:paraId="30239965" w14:textId="77777777" w:rsidR="00845E6F" w:rsidRPr="00845E6F" w:rsidRDefault="00845E6F" w:rsidP="00845E6F">
      <w:pPr>
        <w:numPr>
          <w:ilvl w:val="1"/>
          <w:numId w:val="35"/>
        </w:numPr>
        <w:ind w:left="1990" w:firstLine="0"/>
        <w:jc w:val="both"/>
        <w:rPr>
          <w:rFonts w:ascii="Calibri" w:hAnsi="Calibri" w:cs="Calibri"/>
        </w:rPr>
      </w:pPr>
      <w:r w:rsidRPr="00845E6F">
        <w:rPr>
          <w:rFonts w:ascii="Calibri" w:hAnsi="Calibri" w:cs="Calibri"/>
        </w:rPr>
        <w:t xml:space="preserve">Detecção de Tom: Detecta sinal </w:t>
      </w:r>
      <w:proofErr w:type="gramStart"/>
      <w:r w:rsidRPr="00845E6F">
        <w:rPr>
          <w:rFonts w:ascii="Calibri" w:hAnsi="Calibri" w:cs="Calibri"/>
        </w:rPr>
        <w:t>digital</w:t>
      </w:r>
      <w:proofErr w:type="gramEnd"/>
      <w:r w:rsidRPr="00845E6F">
        <w:rPr>
          <w:rFonts w:ascii="Calibri" w:hAnsi="Calibri" w:cs="Calibri"/>
        </w:rPr>
        <w:t xml:space="preserve"> </w:t>
      </w:r>
      <w:proofErr w:type="spellStart"/>
      <w:r w:rsidRPr="00845E6F">
        <w:rPr>
          <w:rFonts w:ascii="Calibri" w:hAnsi="Calibri" w:cs="Calibri"/>
        </w:rPr>
        <w:t>digital</w:t>
      </w:r>
      <w:proofErr w:type="spellEnd"/>
      <w:r w:rsidRPr="00845E6F">
        <w:rPr>
          <w:rFonts w:ascii="Calibri" w:hAnsi="Calibri" w:cs="Calibri"/>
        </w:rPr>
        <w:t xml:space="preserve"> e sinal de 400-1000Hz de toners analógicos </w:t>
      </w:r>
    </w:p>
    <w:p w14:paraId="60C081A5" w14:textId="77777777" w:rsidR="00845E6F" w:rsidRPr="00845E6F" w:rsidRDefault="00845E6F" w:rsidP="00845E6F">
      <w:pPr>
        <w:numPr>
          <w:ilvl w:val="1"/>
          <w:numId w:val="35"/>
        </w:numPr>
        <w:ind w:left="1990" w:firstLine="0"/>
        <w:jc w:val="both"/>
        <w:rPr>
          <w:rFonts w:ascii="Calibri" w:hAnsi="Calibri" w:cs="Calibri"/>
        </w:rPr>
      </w:pPr>
      <w:r w:rsidRPr="00845E6F">
        <w:rPr>
          <w:rFonts w:ascii="Calibri" w:hAnsi="Calibri" w:cs="Calibri"/>
        </w:rPr>
        <w:t xml:space="preserve">Desligamento automático: Desliga automaticamente depois de 1 hora de inatividade. </w:t>
      </w:r>
    </w:p>
    <w:p w14:paraId="543A7B7F" w14:textId="77777777" w:rsidR="00845E6F" w:rsidRPr="00845E6F" w:rsidRDefault="00845E6F" w:rsidP="00845E6F">
      <w:pPr>
        <w:numPr>
          <w:ilvl w:val="1"/>
          <w:numId w:val="35"/>
        </w:numPr>
        <w:ind w:left="1990" w:firstLine="0"/>
        <w:jc w:val="both"/>
        <w:rPr>
          <w:rFonts w:ascii="Calibri" w:hAnsi="Calibri" w:cs="Calibri"/>
        </w:rPr>
      </w:pPr>
      <w:r w:rsidRPr="00845E6F">
        <w:rPr>
          <w:rFonts w:ascii="Calibri" w:hAnsi="Calibri" w:cs="Calibri"/>
        </w:rPr>
        <w:t xml:space="preserve">Bateria: 9V </w:t>
      </w:r>
    </w:p>
    <w:p w14:paraId="62A087D5" w14:textId="77777777" w:rsidR="00845E6F" w:rsidRPr="00845E6F" w:rsidRDefault="00845E6F" w:rsidP="00845E6F">
      <w:pPr>
        <w:numPr>
          <w:ilvl w:val="1"/>
          <w:numId w:val="35"/>
        </w:numPr>
        <w:ind w:left="1990" w:firstLine="0"/>
        <w:jc w:val="both"/>
        <w:rPr>
          <w:rFonts w:ascii="Calibri" w:hAnsi="Calibri" w:cs="Calibri"/>
        </w:rPr>
      </w:pPr>
      <w:r w:rsidRPr="00845E6F">
        <w:rPr>
          <w:rFonts w:ascii="Calibri" w:hAnsi="Calibri" w:cs="Calibri"/>
        </w:rPr>
        <w:t xml:space="preserve">Duração </w:t>
      </w:r>
      <w:proofErr w:type="spellStart"/>
      <w:r w:rsidRPr="00845E6F">
        <w:rPr>
          <w:rFonts w:ascii="Calibri" w:hAnsi="Calibri" w:cs="Calibri"/>
        </w:rPr>
        <w:t>Stand-by</w:t>
      </w:r>
      <w:proofErr w:type="spellEnd"/>
      <w:r w:rsidRPr="00845E6F">
        <w:rPr>
          <w:rFonts w:ascii="Calibri" w:hAnsi="Calibri" w:cs="Calibri"/>
        </w:rPr>
        <w:t xml:space="preserve">: Aproximadamente 4 anos </w:t>
      </w:r>
    </w:p>
    <w:p w14:paraId="4387E845" w14:textId="77777777" w:rsidR="00845E6F" w:rsidRPr="00845E6F" w:rsidRDefault="00845E6F" w:rsidP="00845E6F">
      <w:pPr>
        <w:numPr>
          <w:ilvl w:val="1"/>
          <w:numId w:val="35"/>
        </w:numPr>
        <w:ind w:left="1990" w:firstLine="0"/>
        <w:jc w:val="both"/>
        <w:rPr>
          <w:rFonts w:ascii="Calibri" w:hAnsi="Calibri" w:cs="Calibri"/>
        </w:rPr>
      </w:pPr>
      <w:r w:rsidRPr="00845E6F">
        <w:rPr>
          <w:rFonts w:ascii="Calibri" w:hAnsi="Calibri" w:cs="Calibri"/>
        </w:rPr>
        <w:t xml:space="preserve">Testes de Cabos: Aproximadamente 500horas </w:t>
      </w:r>
    </w:p>
    <w:p w14:paraId="4FE67C80" w14:textId="77777777" w:rsidR="00845E6F" w:rsidRPr="00845E6F" w:rsidRDefault="00845E6F" w:rsidP="00845E6F">
      <w:pPr>
        <w:numPr>
          <w:ilvl w:val="1"/>
          <w:numId w:val="35"/>
        </w:numPr>
        <w:ind w:left="1990" w:firstLine="0"/>
        <w:jc w:val="both"/>
        <w:rPr>
          <w:rFonts w:ascii="Calibri" w:hAnsi="Calibri" w:cs="Calibri"/>
        </w:rPr>
      </w:pPr>
      <w:r w:rsidRPr="00845E6F">
        <w:rPr>
          <w:rFonts w:ascii="Calibri" w:hAnsi="Calibri" w:cs="Calibri"/>
        </w:rPr>
        <w:t xml:space="preserve">Geração de Tom: Aproximadamente 300horas </w:t>
      </w:r>
    </w:p>
    <w:p w14:paraId="584327BF" w14:textId="77777777" w:rsidR="00845E6F" w:rsidRPr="00845E6F" w:rsidRDefault="00845E6F" w:rsidP="00845E6F">
      <w:pPr>
        <w:numPr>
          <w:ilvl w:val="1"/>
          <w:numId w:val="35"/>
        </w:numPr>
        <w:ind w:left="1990" w:firstLine="0"/>
        <w:jc w:val="both"/>
        <w:rPr>
          <w:rFonts w:ascii="Calibri" w:hAnsi="Calibri" w:cs="Calibri"/>
        </w:rPr>
      </w:pPr>
      <w:r w:rsidRPr="00845E6F">
        <w:rPr>
          <w:rFonts w:ascii="Calibri" w:hAnsi="Calibri" w:cs="Calibri"/>
        </w:rPr>
        <w:t xml:space="preserve">Deve incluir no pacote os seguintes itens: </w:t>
      </w:r>
    </w:p>
    <w:p w14:paraId="23589DC9"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 xml:space="preserve">Equipamento descrito acima. </w:t>
      </w:r>
    </w:p>
    <w:p w14:paraId="19A9E1DE"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 xml:space="preserve">Ponteira indutiva descrita acima. </w:t>
      </w:r>
    </w:p>
    <w:p w14:paraId="254ABDD1"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 xml:space="preserve">Adaptador de Pinagem acoplado a unidade principal, com conectores Mod8 (RJ11/45) e F. </w:t>
      </w:r>
    </w:p>
    <w:p w14:paraId="3F60CF4C"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 xml:space="preserve">Identificadores de pontos de 2 ao 7. </w:t>
      </w:r>
    </w:p>
    <w:p w14:paraId="7FFD5E50"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 xml:space="preserve">Patch </w:t>
      </w:r>
      <w:proofErr w:type="spellStart"/>
      <w:r w:rsidRPr="00845E6F">
        <w:rPr>
          <w:rFonts w:ascii="Calibri" w:hAnsi="Calibri" w:cs="Calibri"/>
        </w:rPr>
        <w:t>cord</w:t>
      </w:r>
      <w:proofErr w:type="spellEnd"/>
      <w:r w:rsidRPr="00845E6F">
        <w:rPr>
          <w:rFonts w:ascii="Calibri" w:hAnsi="Calibri" w:cs="Calibri"/>
        </w:rPr>
        <w:t xml:space="preserve"> RJ45 </w:t>
      </w:r>
    </w:p>
    <w:p w14:paraId="36181CBF"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 xml:space="preserve">Patch </w:t>
      </w:r>
      <w:proofErr w:type="spellStart"/>
      <w:r w:rsidRPr="00845E6F">
        <w:rPr>
          <w:rFonts w:ascii="Calibri" w:hAnsi="Calibri" w:cs="Calibri"/>
        </w:rPr>
        <w:t>cord</w:t>
      </w:r>
      <w:proofErr w:type="spellEnd"/>
      <w:r w:rsidRPr="00845E6F">
        <w:rPr>
          <w:rFonts w:ascii="Calibri" w:hAnsi="Calibri" w:cs="Calibri"/>
        </w:rPr>
        <w:t xml:space="preserve"> RJ11 </w:t>
      </w:r>
    </w:p>
    <w:p w14:paraId="5613A4A0"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 xml:space="preserve">Pilhas alcalinas AA de 1,5V. </w:t>
      </w:r>
    </w:p>
    <w:p w14:paraId="4A9F74C7"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 xml:space="preserve">Bateria alcalina de 9V. </w:t>
      </w:r>
    </w:p>
    <w:p w14:paraId="624FCA49"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 xml:space="preserve">Maleta de transporte. </w:t>
      </w:r>
    </w:p>
    <w:p w14:paraId="2A10441D"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Garantia local (Brasil) de 1 ano da data do faturamento.</w:t>
      </w:r>
    </w:p>
    <w:p w14:paraId="4D11CE19" w14:textId="77777777" w:rsidR="00845E6F" w:rsidRPr="00845E6F" w:rsidRDefault="00845E6F" w:rsidP="00845E6F">
      <w:pPr>
        <w:pStyle w:val="PargrafodaLista2"/>
        <w:spacing w:after="0" w:line="240" w:lineRule="auto"/>
        <w:ind w:left="2771"/>
        <w:rPr>
          <w:spacing w:val="14"/>
          <w:sz w:val="24"/>
          <w:szCs w:val="24"/>
        </w:rPr>
      </w:pPr>
    </w:p>
    <w:p w14:paraId="3F1C6C73" w14:textId="77777777" w:rsidR="00845E6F" w:rsidRPr="00845E6F" w:rsidRDefault="00845E6F" w:rsidP="00845E6F">
      <w:pPr>
        <w:numPr>
          <w:ilvl w:val="0"/>
          <w:numId w:val="35"/>
        </w:numPr>
        <w:spacing w:line="100" w:lineRule="atLeast"/>
        <w:ind w:left="1416" w:firstLine="0"/>
        <w:contextualSpacing/>
        <w:jc w:val="both"/>
        <w:rPr>
          <w:rFonts w:ascii="Calibri" w:hAnsi="Calibri" w:cs="Calibri"/>
          <w:b/>
          <w:spacing w:val="14"/>
        </w:rPr>
      </w:pPr>
      <w:r w:rsidRPr="00845E6F">
        <w:rPr>
          <w:rFonts w:ascii="Calibri" w:hAnsi="Calibri" w:cs="Calibri"/>
          <w:b/>
          <w:spacing w:val="14"/>
        </w:rPr>
        <w:t xml:space="preserve">Power </w:t>
      </w:r>
      <w:proofErr w:type="spellStart"/>
      <w:r w:rsidRPr="00845E6F">
        <w:rPr>
          <w:rFonts w:ascii="Calibri" w:hAnsi="Calibri" w:cs="Calibri"/>
          <w:b/>
          <w:spacing w:val="14"/>
        </w:rPr>
        <w:t>Injector</w:t>
      </w:r>
      <w:proofErr w:type="spellEnd"/>
      <w:r w:rsidRPr="00845E6F">
        <w:rPr>
          <w:rFonts w:ascii="Calibri" w:hAnsi="Calibri" w:cs="Calibri"/>
          <w:b/>
          <w:spacing w:val="14"/>
        </w:rPr>
        <w:t xml:space="preserve"> </w:t>
      </w:r>
      <w:proofErr w:type="spellStart"/>
      <w:r w:rsidRPr="00845E6F">
        <w:rPr>
          <w:rFonts w:ascii="Calibri" w:hAnsi="Calibri" w:cs="Calibri"/>
          <w:b/>
          <w:spacing w:val="14"/>
        </w:rPr>
        <w:t>PoE</w:t>
      </w:r>
      <w:proofErr w:type="spellEnd"/>
    </w:p>
    <w:p w14:paraId="407949AD" w14:textId="77777777" w:rsidR="00845E6F" w:rsidRPr="00845E6F" w:rsidRDefault="00845E6F" w:rsidP="00845E6F">
      <w:pPr>
        <w:spacing w:line="100" w:lineRule="atLeast"/>
        <w:ind w:left="2201"/>
        <w:contextualSpacing/>
        <w:jc w:val="both"/>
        <w:rPr>
          <w:rFonts w:ascii="Calibri" w:hAnsi="Calibri" w:cs="Calibri"/>
          <w:b/>
          <w:spacing w:val="14"/>
        </w:rPr>
      </w:pPr>
      <w:r w:rsidRPr="00845E6F">
        <w:rPr>
          <w:rFonts w:ascii="Calibri" w:hAnsi="Calibri" w:cs="Calibri"/>
          <w:b/>
          <w:bCs/>
          <w:spacing w:val="14"/>
        </w:rPr>
        <w:t xml:space="preserve">       Características Mínimas</w:t>
      </w:r>
    </w:p>
    <w:p w14:paraId="080C39C8" w14:textId="77777777" w:rsidR="00845E6F" w:rsidRPr="00845E6F" w:rsidRDefault="00845E6F" w:rsidP="00845E6F">
      <w:pPr>
        <w:numPr>
          <w:ilvl w:val="1"/>
          <w:numId w:val="35"/>
        </w:numPr>
        <w:tabs>
          <w:tab w:val="left" w:pos="0"/>
        </w:tabs>
        <w:spacing w:line="100" w:lineRule="atLeast"/>
        <w:ind w:left="1706" w:hanging="76"/>
        <w:contextualSpacing/>
        <w:jc w:val="both"/>
        <w:rPr>
          <w:rFonts w:ascii="Calibri" w:hAnsi="Calibri" w:cs="Calibri"/>
        </w:rPr>
      </w:pPr>
      <w:r w:rsidRPr="00845E6F">
        <w:rPr>
          <w:rFonts w:ascii="Calibri" w:hAnsi="Calibri" w:cs="Calibri"/>
        </w:rPr>
        <w:t>Ativo;</w:t>
      </w:r>
    </w:p>
    <w:p w14:paraId="58116F84" w14:textId="77777777" w:rsidR="00845E6F" w:rsidRPr="00845E6F" w:rsidRDefault="00845E6F" w:rsidP="00845E6F">
      <w:pPr>
        <w:numPr>
          <w:ilvl w:val="1"/>
          <w:numId w:val="35"/>
        </w:numPr>
        <w:tabs>
          <w:tab w:val="left" w:pos="0"/>
        </w:tabs>
        <w:spacing w:line="100" w:lineRule="atLeast"/>
        <w:ind w:left="1706" w:hanging="76"/>
        <w:contextualSpacing/>
        <w:jc w:val="both"/>
        <w:rPr>
          <w:rFonts w:ascii="Calibri" w:hAnsi="Calibri" w:cs="Calibri"/>
          <w:spacing w:val="14"/>
        </w:rPr>
      </w:pPr>
      <w:r w:rsidRPr="00845E6F">
        <w:rPr>
          <w:rFonts w:ascii="Calibri" w:hAnsi="Calibri" w:cs="Calibri"/>
          <w:spacing w:val="14"/>
        </w:rPr>
        <w:t>Compatível ao padrão IEEE 802.3af;</w:t>
      </w:r>
    </w:p>
    <w:p w14:paraId="2FF00E32" w14:textId="77777777" w:rsidR="00845E6F" w:rsidRPr="00845E6F" w:rsidRDefault="00845E6F" w:rsidP="00845E6F">
      <w:pPr>
        <w:numPr>
          <w:ilvl w:val="1"/>
          <w:numId w:val="35"/>
        </w:numPr>
        <w:tabs>
          <w:tab w:val="left" w:pos="0"/>
        </w:tabs>
        <w:spacing w:line="100" w:lineRule="atLeast"/>
        <w:ind w:left="1706" w:hanging="76"/>
        <w:contextualSpacing/>
        <w:jc w:val="both"/>
        <w:rPr>
          <w:rFonts w:ascii="Calibri" w:hAnsi="Calibri" w:cs="Calibri"/>
        </w:rPr>
      </w:pPr>
      <w:r w:rsidRPr="00845E6F">
        <w:rPr>
          <w:rFonts w:ascii="Calibri" w:hAnsi="Calibri" w:cs="Calibri"/>
          <w:spacing w:val="14"/>
        </w:rPr>
        <w:t xml:space="preserve">Fonte com cabo de alimentação e plug no padrão brasileiro </w:t>
      </w:r>
      <w:r w:rsidRPr="00845E6F">
        <w:rPr>
          <w:rFonts w:ascii="Calibri" w:hAnsi="Calibri" w:cs="Calibri"/>
        </w:rPr>
        <w:t>(NBR 14136)</w:t>
      </w:r>
      <w:r w:rsidRPr="00845E6F">
        <w:rPr>
          <w:rFonts w:ascii="Calibri" w:hAnsi="Calibri" w:cs="Calibri"/>
          <w:spacing w:val="14"/>
        </w:rPr>
        <w:t>;</w:t>
      </w:r>
    </w:p>
    <w:p w14:paraId="275D5594" w14:textId="77777777" w:rsidR="00845E6F" w:rsidRPr="00845E6F" w:rsidRDefault="00845E6F" w:rsidP="00845E6F">
      <w:pPr>
        <w:numPr>
          <w:ilvl w:val="1"/>
          <w:numId w:val="35"/>
        </w:numPr>
        <w:tabs>
          <w:tab w:val="left" w:pos="0"/>
        </w:tabs>
        <w:ind w:left="1705" w:hanging="76"/>
        <w:contextualSpacing/>
        <w:jc w:val="both"/>
        <w:rPr>
          <w:rFonts w:ascii="Calibri" w:hAnsi="Calibri" w:cs="Calibri"/>
          <w:spacing w:val="14"/>
        </w:rPr>
      </w:pPr>
      <w:r w:rsidRPr="00845E6F">
        <w:rPr>
          <w:rFonts w:ascii="Calibri" w:hAnsi="Calibri" w:cs="Calibri"/>
          <w:spacing w:val="14"/>
        </w:rPr>
        <w:t xml:space="preserve">Suporte até 100m com </w:t>
      </w:r>
      <w:proofErr w:type="spellStart"/>
      <w:r w:rsidRPr="00845E6F">
        <w:rPr>
          <w:rFonts w:ascii="Calibri" w:hAnsi="Calibri" w:cs="Calibri"/>
          <w:spacing w:val="14"/>
        </w:rPr>
        <w:t>Cat</w:t>
      </w:r>
      <w:proofErr w:type="spellEnd"/>
      <w:r w:rsidRPr="00845E6F">
        <w:rPr>
          <w:rFonts w:ascii="Calibri" w:hAnsi="Calibri" w:cs="Calibri"/>
          <w:spacing w:val="14"/>
        </w:rPr>
        <w:t xml:space="preserve"> 5e;</w:t>
      </w:r>
    </w:p>
    <w:p w14:paraId="42A8D832" w14:textId="77777777" w:rsidR="00845E6F" w:rsidRPr="00845E6F" w:rsidRDefault="00845E6F" w:rsidP="00845E6F">
      <w:pPr>
        <w:numPr>
          <w:ilvl w:val="1"/>
          <w:numId w:val="35"/>
        </w:numPr>
        <w:tabs>
          <w:tab w:val="left" w:pos="0"/>
        </w:tabs>
        <w:ind w:left="1705" w:hanging="76"/>
        <w:contextualSpacing/>
        <w:jc w:val="both"/>
        <w:rPr>
          <w:rFonts w:ascii="Calibri" w:hAnsi="Calibri" w:cs="Calibri"/>
          <w:spacing w:val="14"/>
        </w:rPr>
      </w:pPr>
      <w:r w:rsidRPr="00845E6F">
        <w:rPr>
          <w:rFonts w:ascii="Calibri" w:hAnsi="Calibri" w:cs="Calibri"/>
          <w:spacing w:val="14"/>
        </w:rPr>
        <w:t xml:space="preserve">Interfaces </w:t>
      </w:r>
      <w:proofErr w:type="spellStart"/>
      <w:r w:rsidRPr="00845E6F">
        <w:rPr>
          <w:rFonts w:ascii="Calibri" w:hAnsi="Calibri" w:cs="Calibri"/>
          <w:spacing w:val="14"/>
        </w:rPr>
        <w:t>Fast</w:t>
      </w:r>
      <w:proofErr w:type="spellEnd"/>
      <w:r w:rsidRPr="00845E6F">
        <w:rPr>
          <w:rFonts w:ascii="Calibri" w:hAnsi="Calibri" w:cs="Calibri"/>
          <w:spacing w:val="14"/>
        </w:rPr>
        <w:t xml:space="preserve"> Ethernet;</w:t>
      </w:r>
    </w:p>
    <w:p w14:paraId="627AD04D" w14:textId="77777777" w:rsidR="00845E6F" w:rsidRPr="00845E6F" w:rsidRDefault="00845E6F" w:rsidP="00845E6F">
      <w:pPr>
        <w:tabs>
          <w:tab w:val="left" w:pos="0"/>
        </w:tabs>
        <w:ind w:left="1705" w:hanging="76"/>
        <w:contextualSpacing/>
        <w:jc w:val="both"/>
        <w:rPr>
          <w:rFonts w:ascii="Calibri" w:hAnsi="Calibri" w:cs="Calibri"/>
          <w:spacing w:val="14"/>
        </w:rPr>
      </w:pPr>
    </w:p>
    <w:p w14:paraId="1C960785" w14:textId="77777777" w:rsidR="00845E6F" w:rsidRPr="00187118" w:rsidRDefault="00845E6F" w:rsidP="00845E6F">
      <w:pPr>
        <w:numPr>
          <w:ilvl w:val="0"/>
          <w:numId w:val="35"/>
        </w:numPr>
        <w:spacing w:line="100" w:lineRule="atLeast"/>
        <w:ind w:left="1416" w:firstLine="0"/>
        <w:contextualSpacing/>
        <w:jc w:val="both"/>
        <w:rPr>
          <w:rFonts w:ascii="Calibri" w:hAnsi="Calibri" w:cs="Calibri"/>
          <w:b/>
          <w:spacing w:val="14"/>
        </w:rPr>
      </w:pPr>
      <w:r w:rsidRPr="00187118">
        <w:rPr>
          <w:rFonts w:ascii="Calibri" w:hAnsi="Calibri" w:cs="Calibri"/>
          <w:b/>
          <w:spacing w:val="14"/>
        </w:rPr>
        <w:t>Media Converter SFP</w:t>
      </w:r>
    </w:p>
    <w:p w14:paraId="42AB4239" w14:textId="77777777" w:rsidR="00845E6F" w:rsidRPr="00187118" w:rsidRDefault="00845E6F" w:rsidP="00845E6F">
      <w:pPr>
        <w:spacing w:line="100" w:lineRule="atLeast"/>
        <w:ind w:left="2201"/>
        <w:contextualSpacing/>
        <w:jc w:val="both"/>
        <w:rPr>
          <w:rFonts w:ascii="Calibri" w:hAnsi="Calibri" w:cs="Calibri"/>
          <w:b/>
          <w:spacing w:val="14"/>
        </w:rPr>
      </w:pPr>
      <w:r w:rsidRPr="00187118">
        <w:rPr>
          <w:rFonts w:ascii="Calibri" w:hAnsi="Calibri" w:cs="Calibri"/>
          <w:b/>
          <w:spacing w:val="14"/>
        </w:rPr>
        <w:t xml:space="preserve">   Modelo Referência: </w:t>
      </w:r>
      <w:proofErr w:type="spellStart"/>
      <w:r w:rsidRPr="00187118">
        <w:rPr>
          <w:rFonts w:ascii="Calibri" w:hAnsi="Calibri" w:cs="Calibri"/>
          <w:b/>
          <w:spacing w:val="14"/>
        </w:rPr>
        <w:t>Tp</w:t>
      </w:r>
      <w:proofErr w:type="spellEnd"/>
      <w:r w:rsidRPr="00187118">
        <w:rPr>
          <w:rFonts w:ascii="Calibri" w:hAnsi="Calibri" w:cs="Calibri"/>
          <w:b/>
          <w:spacing w:val="14"/>
        </w:rPr>
        <w:t>-Link Mc220L</w:t>
      </w:r>
    </w:p>
    <w:p w14:paraId="3F18546E" w14:textId="77777777" w:rsidR="00845E6F" w:rsidRPr="00187118" w:rsidRDefault="00845E6F" w:rsidP="00845E6F">
      <w:pPr>
        <w:ind w:left="3506"/>
        <w:jc w:val="both"/>
        <w:rPr>
          <w:rFonts w:ascii="Calibri" w:hAnsi="Calibri" w:cs="Calibri"/>
          <w:b/>
          <w:bCs/>
          <w:spacing w:val="14"/>
        </w:rPr>
      </w:pPr>
      <w:r w:rsidRPr="00187118">
        <w:rPr>
          <w:rFonts w:ascii="Calibri" w:hAnsi="Calibri" w:cs="Calibri"/>
          <w:b/>
          <w:bCs/>
          <w:spacing w:val="14"/>
        </w:rPr>
        <w:t xml:space="preserve">       Características Mínimas</w:t>
      </w:r>
    </w:p>
    <w:p w14:paraId="236BE3FE" w14:textId="77777777" w:rsidR="00845E6F" w:rsidRPr="00187118" w:rsidRDefault="00845E6F" w:rsidP="00845E6F">
      <w:pPr>
        <w:numPr>
          <w:ilvl w:val="1"/>
          <w:numId w:val="35"/>
        </w:numPr>
        <w:tabs>
          <w:tab w:val="left" w:pos="0"/>
        </w:tabs>
        <w:spacing w:line="100" w:lineRule="atLeast"/>
        <w:ind w:left="1706" w:hanging="76"/>
        <w:contextualSpacing/>
        <w:jc w:val="both"/>
        <w:rPr>
          <w:rFonts w:ascii="Calibri" w:hAnsi="Calibri" w:cs="Calibri"/>
        </w:rPr>
      </w:pPr>
      <w:r w:rsidRPr="00187118">
        <w:rPr>
          <w:rFonts w:ascii="Calibri" w:hAnsi="Calibri" w:cs="Calibri"/>
          <w:spacing w:val="14"/>
        </w:rPr>
        <w:t xml:space="preserve">Fonte com cabo de alimentação </w:t>
      </w:r>
      <w:proofErr w:type="spellStart"/>
      <w:r w:rsidRPr="00187118">
        <w:rPr>
          <w:rFonts w:ascii="Calibri" w:hAnsi="Calibri" w:cs="Calibri"/>
          <w:spacing w:val="14"/>
        </w:rPr>
        <w:t>Bi-volt</w:t>
      </w:r>
      <w:proofErr w:type="spellEnd"/>
      <w:r w:rsidRPr="00187118">
        <w:rPr>
          <w:rFonts w:ascii="Calibri" w:hAnsi="Calibri" w:cs="Calibri"/>
          <w:spacing w:val="14"/>
        </w:rPr>
        <w:t xml:space="preserve">, com plug no padrão brasileiro </w:t>
      </w:r>
      <w:r w:rsidRPr="00187118">
        <w:rPr>
          <w:rFonts w:ascii="Calibri" w:hAnsi="Calibri" w:cs="Calibri"/>
        </w:rPr>
        <w:t>(NBR 14136)</w:t>
      </w:r>
      <w:r w:rsidRPr="00187118">
        <w:rPr>
          <w:rFonts w:ascii="Calibri" w:hAnsi="Calibri" w:cs="Calibri"/>
          <w:spacing w:val="14"/>
        </w:rPr>
        <w:t>;</w:t>
      </w:r>
    </w:p>
    <w:p w14:paraId="7D164D8E" w14:textId="77777777" w:rsidR="00845E6F" w:rsidRPr="00187118" w:rsidRDefault="00845E6F" w:rsidP="00845E6F">
      <w:pPr>
        <w:pStyle w:val="PargrafodaLista"/>
        <w:numPr>
          <w:ilvl w:val="1"/>
          <w:numId w:val="35"/>
        </w:numPr>
        <w:tabs>
          <w:tab w:val="left" w:pos="0"/>
        </w:tabs>
        <w:suppressAutoHyphens/>
        <w:spacing w:after="0" w:line="240" w:lineRule="auto"/>
        <w:ind w:left="1705" w:hanging="76"/>
        <w:jc w:val="both"/>
        <w:rPr>
          <w:rFonts w:cs="Calibri"/>
          <w:spacing w:val="14"/>
          <w:sz w:val="24"/>
          <w:szCs w:val="24"/>
        </w:rPr>
      </w:pPr>
      <w:r w:rsidRPr="00187118">
        <w:rPr>
          <w:rFonts w:cs="Calibri"/>
          <w:spacing w:val="14"/>
          <w:sz w:val="24"/>
          <w:szCs w:val="24"/>
        </w:rPr>
        <w:t>LEDs: Power, Link TX, Link FX;</w:t>
      </w:r>
    </w:p>
    <w:p w14:paraId="5BAA28F6" w14:textId="77777777" w:rsidR="00845E6F" w:rsidRPr="00187118" w:rsidRDefault="00845E6F" w:rsidP="00845E6F">
      <w:pPr>
        <w:pStyle w:val="PargrafodaLista"/>
        <w:numPr>
          <w:ilvl w:val="1"/>
          <w:numId w:val="35"/>
        </w:numPr>
        <w:tabs>
          <w:tab w:val="left" w:pos="0"/>
        </w:tabs>
        <w:suppressAutoHyphens/>
        <w:spacing w:after="0" w:line="240" w:lineRule="auto"/>
        <w:ind w:left="1705" w:hanging="76"/>
        <w:jc w:val="both"/>
        <w:rPr>
          <w:rFonts w:cs="Calibri"/>
          <w:spacing w:val="14"/>
          <w:sz w:val="24"/>
          <w:szCs w:val="24"/>
        </w:rPr>
      </w:pPr>
      <w:r w:rsidRPr="00187118">
        <w:rPr>
          <w:rFonts w:cs="Calibri"/>
          <w:spacing w:val="14"/>
          <w:sz w:val="24"/>
          <w:szCs w:val="24"/>
        </w:rPr>
        <w:t xml:space="preserve">Possuir 1 porta de acesso </w:t>
      </w:r>
      <w:proofErr w:type="spellStart"/>
      <w:r w:rsidRPr="00187118">
        <w:rPr>
          <w:rFonts w:cs="Calibri"/>
          <w:spacing w:val="14"/>
          <w:sz w:val="24"/>
          <w:szCs w:val="24"/>
        </w:rPr>
        <w:t>auto-sensing</w:t>
      </w:r>
      <w:proofErr w:type="spellEnd"/>
      <w:r w:rsidRPr="00187118">
        <w:rPr>
          <w:rFonts w:cs="Calibri"/>
          <w:spacing w:val="14"/>
          <w:sz w:val="24"/>
          <w:szCs w:val="24"/>
        </w:rPr>
        <w:t xml:space="preserve">, </w:t>
      </w:r>
      <w:proofErr w:type="spellStart"/>
      <w:r w:rsidRPr="00187118">
        <w:rPr>
          <w:rFonts w:cs="Calibri"/>
          <w:spacing w:val="14"/>
          <w:sz w:val="24"/>
          <w:szCs w:val="24"/>
        </w:rPr>
        <w:t>auto-negotiating</w:t>
      </w:r>
      <w:proofErr w:type="spellEnd"/>
      <w:r w:rsidRPr="00187118">
        <w:rPr>
          <w:rFonts w:cs="Calibri"/>
          <w:spacing w:val="14"/>
          <w:sz w:val="24"/>
          <w:szCs w:val="24"/>
        </w:rPr>
        <w:t>, padrão Gigabit Ethernet (10BaseT/100BaseTX/1000BaseT), com conectores padrão MDI/MDI-X RJ-45;</w:t>
      </w:r>
    </w:p>
    <w:p w14:paraId="29F24042" w14:textId="77777777" w:rsidR="00845E6F" w:rsidRPr="00187118" w:rsidRDefault="00845E6F" w:rsidP="00845E6F">
      <w:pPr>
        <w:pStyle w:val="PargrafodaLista"/>
        <w:numPr>
          <w:ilvl w:val="1"/>
          <w:numId w:val="35"/>
        </w:numPr>
        <w:tabs>
          <w:tab w:val="left" w:pos="0"/>
        </w:tabs>
        <w:suppressAutoHyphens/>
        <w:spacing w:after="0" w:line="240" w:lineRule="auto"/>
        <w:ind w:left="1705" w:hanging="76"/>
        <w:jc w:val="both"/>
        <w:rPr>
          <w:rFonts w:cs="Calibri"/>
          <w:spacing w:val="14"/>
          <w:sz w:val="24"/>
          <w:szCs w:val="24"/>
        </w:rPr>
      </w:pPr>
      <w:r w:rsidRPr="00187118">
        <w:rPr>
          <w:rFonts w:cs="Calibri"/>
          <w:spacing w:val="14"/>
          <w:sz w:val="24"/>
          <w:szCs w:val="24"/>
        </w:rPr>
        <w:t xml:space="preserve">Possuir 1 portas SFP de 1 </w:t>
      </w:r>
      <w:proofErr w:type="spellStart"/>
      <w:r w:rsidRPr="00187118">
        <w:rPr>
          <w:rFonts w:cs="Calibri"/>
          <w:spacing w:val="14"/>
          <w:sz w:val="24"/>
          <w:szCs w:val="24"/>
        </w:rPr>
        <w:t>GbE</w:t>
      </w:r>
      <w:proofErr w:type="spellEnd"/>
      <w:r w:rsidRPr="00187118">
        <w:rPr>
          <w:rFonts w:cs="Calibri"/>
          <w:spacing w:val="14"/>
          <w:sz w:val="24"/>
          <w:szCs w:val="24"/>
        </w:rPr>
        <w:t xml:space="preserve"> padrão 1000BASE-X; </w:t>
      </w:r>
    </w:p>
    <w:p w14:paraId="4D97E41D" w14:textId="77777777" w:rsidR="00845E6F" w:rsidRPr="00187118" w:rsidRDefault="00845E6F" w:rsidP="00845E6F">
      <w:pPr>
        <w:pStyle w:val="PargrafodaLista"/>
        <w:numPr>
          <w:ilvl w:val="1"/>
          <w:numId w:val="35"/>
        </w:numPr>
        <w:tabs>
          <w:tab w:val="left" w:pos="0"/>
        </w:tabs>
        <w:suppressAutoHyphens/>
        <w:spacing w:after="0" w:line="240" w:lineRule="auto"/>
        <w:ind w:left="1705" w:hanging="76"/>
        <w:jc w:val="both"/>
        <w:rPr>
          <w:rFonts w:cs="Calibri"/>
          <w:spacing w:val="14"/>
          <w:sz w:val="24"/>
          <w:szCs w:val="24"/>
        </w:rPr>
      </w:pPr>
      <w:r w:rsidRPr="00187118">
        <w:rPr>
          <w:rFonts w:cs="Calibri"/>
          <w:spacing w:val="14"/>
          <w:sz w:val="24"/>
          <w:szCs w:val="24"/>
        </w:rPr>
        <w:t>Padrões e Protocolos: IEEE 802.3ab, IEEE 802.3z, IEEE 802.3x, IEEE 802.3i e IEEE 802.3u;</w:t>
      </w:r>
    </w:p>
    <w:p w14:paraId="571718F5" w14:textId="77777777" w:rsidR="00845E6F" w:rsidRPr="00187118" w:rsidRDefault="00845E6F" w:rsidP="00845E6F">
      <w:pPr>
        <w:tabs>
          <w:tab w:val="left" w:pos="0"/>
        </w:tabs>
        <w:ind w:left="1705" w:hanging="76"/>
        <w:contextualSpacing/>
        <w:jc w:val="both"/>
        <w:rPr>
          <w:rFonts w:ascii="Calibri" w:hAnsi="Calibri" w:cs="Calibri"/>
          <w:spacing w:val="14"/>
        </w:rPr>
      </w:pPr>
    </w:p>
    <w:p w14:paraId="2C25427A" w14:textId="77777777" w:rsidR="00845E6F" w:rsidRPr="00187118" w:rsidRDefault="00845E6F" w:rsidP="00845E6F">
      <w:pPr>
        <w:pStyle w:val="PargrafodaLista2"/>
        <w:numPr>
          <w:ilvl w:val="0"/>
          <w:numId w:val="35"/>
        </w:numPr>
        <w:spacing w:after="0" w:line="240" w:lineRule="auto"/>
        <w:ind w:left="1775"/>
        <w:jc w:val="both"/>
        <w:rPr>
          <w:b/>
          <w:spacing w:val="14"/>
          <w:sz w:val="24"/>
          <w:szCs w:val="24"/>
        </w:rPr>
      </w:pPr>
      <w:r w:rsidRPr="00187118">
        <w:rPr>
          <w:b/>
          <w:spacing w:val="14"/>
          <w:sz w:val="24"/>
          <w:szCs w:val="24"/>
        </w:rPr>
        <w:t>Fita para Etiquetadora Brother PT80</w:t>
      </w:r>
    </w:p>
    <w:p w14:paraId="2C740323" w14:textId="77777777" w:rsidR="00845E6F" w:rsidRPr="00187118" w:rsidRDefault="00845E6F" w:rsidP="00845E6F">
      <w:pPr>
        <w:pStyle w:val="PargrafodaLista2"/>
        <w:spacing w:after="0" w:line="240" w:lineRule="auto"/>
        <w:ind w:left="1775"/>
        <w:jc w:val="both"/>
        <w:rPr>
          <w:b/>
          <w:spacing w:val="14"/>
          <w:sz w:val="24"/>
          <w:szCs w:val="24"/>
        </w:rPr>
      </w:pPr>
      <w:r w:rsidRPr="00187118">
        <w:rPr>
          <w:b/>
          <w:spacing w:val="14"/>
          <w:sz w:val="24"/>
          <w:szCs w:val="24"/>
        </w:rPr>
        <w:t xml:space="preserve">      Características Mínimas</w:t>
      </w:r>
    </w:p>
    <w:p w14:paraId="79A90DC2" w14:textId="77777777" w:rsidR="00845E6F" w:rsidRPr="00845E6F" w:rsidRDefault="00845E6F" w:rsidP="00845E6F">
      <w:pPr>
        <w:pStyle w:val="PargrafodaLista2"/>
        <w:numPr>
          <w:ilvl w:val="1"/>
          <w:numId w:val="35"/>
        </w:numPr>
        <w:spacing w:after="0" w:line="240" w:lineRule="auto"/>
        <w:ind w:left="1990"/>
        <w:jc w:val="both"/>
        <w:rPr>
          <w:spacing w:val="14"/>
          <w:sz w:val="24"/>
          <w:szCs w:val="24"/>
        </w:rPr>
      </w:pPr>
      <w:r w:rsidRPr="00187118">
        <w:rPr>
          <w:spacing w:val="14"/>
          <w:sz w:val="24"/>
          <w:szCs w:val="24"/>
        </w:rPr>
        <w:t>Tamanhos de Fita: 12 mm</w:t>
      </w:r>
      <w:r w:rsidRPr="00845E6F">
        <w:rPr>
          <w:spacing w:val="14"/>
          <w:sz w:val="24"/>
          <w:szCs w:val="24"/>
        </w:rPr>
        <w:t xml:space="preserve"> x 8m;</w:t>
      </w:r>
    </w:p>
    <w:p w14:paraId="6581C695" w14:textId="77777777" w:rsidR="00845E6F" w:rsidRPr="00845E6F" w:rsidRDefault="00845E6F" w:rsidP="00845E6F">
      <w:pPr>
        <w:pStyle w:val="PargrafodaLista2"/>
        <w:numPr>
          <w:ilvl w:val="1"/>
          <w:numId w:val="35"/>
        </w:numPr>
        <w:spacing w:after="0" w:line="240" w:lineRule="auto"/>
        <w:ind w:left="1990"/>
        <w:jc w:val="both"/>
        <w:rPr>
          <w:spacing w:val="14"/>
          <w:sz w:val="24"/>
          <w:szCs w:val="24"/>
        </w:rPr>
      </w:pPr>
      <w:r w:rsidRPr="00845E6F">
        <w:rPr>
          <w:spacing w:val="14"/>
          <w:sz w:val="24"/>
          <w:szCs w:val="24"/>
        </w:rPr>
        <w:t>Cor: preto sobre branco;</w:t>
      </w:r>
    </w:p>
    <w:p w14:paraId="3EAC2CC1" w14:textId="77777777" w:rsidR="00845E6F" w:rsidRPr="00845E6F" w:rsidRDefault="00845E6F" w:rsidP="00845E6F">
      <w:pPr>
        <w:pStyle w:val="PargrafodaLista2"/>
        <w:numPr>
          <w:ilvl w:val="1"/>
          <w:numId w:val="35"/>
        </w:numPr>
        <w:spacing w:after="0" w:line="240" w:lineRule="auto"/>
        <w:ind w:left="1990"/>
        <w:jc w:val="both"/>
        <w:rPr>
          <w:spacing w:val="14"/>
          <w:sz w:val="24"/>
          <w:szCs w:val="24"/>
        </w:rPr>
      </w:pPr>
      <w:r w:rsidRPr="00845E6F">
        <w:rPr>
          <w:spacing w:val="14"/>
          <w:sz w:val="24"/>
          <w:szCs w:val="24"/>
        </w:rPr>
        <w:lastRenderedPageBreak/>
        <w:t>Compatível com a etiquetadora Brother PT80;</w:t>
      </w:r>
    </w:p>
    <w:p w14:paraId="6E3DADCB" w14:textId="77777777" w:rsidR="00845E6F" w:rsidRPr="00845E6F" w:rsidRDefault="00845E6F" w:rsidP="00845E6F">
      <w:pPr>
        <w:pStyle w:val="PargrafodaLista2"/>
        <w:numPr>
          <w:ilvl w:val="1"/>
          <w:numId w:val="35"/>
        </w:numPr>
        <w:tabs>
          <w:tab w:val="left" w:pos="0"/>
        </w:tabs>
        <w:spacing w:after="0" w:line="240" w:lineRule="auto"/>
        <w:ind w:left="1705" w:hanging="76"/>
        <w:jc w:val="both"/>
        <w:rPr>
          <w:spacing w:val="14"/>
          <w:sz w:val="24"/>
          <w:szCs w:val="24"/>
        </w:rPr>
      </w:pPr>
      <w:r w:rsidRPr="00845E6F">
        <w:rPr>
          <w:spacing w:val="14"/>
          <w:sz w:val="24"/>
          <w:szCs w:val="24"/>
        </w:rPr>
        <w:t>Modelo de Referencia: M-K231</w:t>
      </w:r>
    </w:p>
    <w:p w14:paraId="4F41421A" w14:textId="77777777" w:rsidR="00845E6F" w:rsidRPr="00845E6F" w:rsidRDefault="00845E6F" w:rsidP="00845E6F">
      <w:pPr>
        <w:tabs>
          <w:tab w:val="left" w:pos="0"/>
        </w:tabs>
        <w:ind w:left="1705" w:hanging="76"/>
        <w:contextualSpacing/>
        <w:jc w:val="both"/>
        <w:rPr>
          <w:rFonts w:ascii="Calibri" w:hAnsi="Calibri" w:cs="Calibri"/>
          <w:spacing w:val="14"/>
        </w:rPr>
      </w:pPr>
    </w:p>
    <w:p w14:paraId="1591B4F1" w14:textId="77777777" w:rsidR="00845E6F" w:rsidRPr="00845E6F" w:rsidRDefault="00845E6F" w:rsidP="00845E6F">
      <w:pPr>
        <w:numPr>
          <w:ilvl w:val="0"/>
          <w:numId w:val="35"/>
        </w:numPr>
        <w:ind w:left="1775"/>
        <w:jc w:val="both"/>
        <w:rPr>
          <w:rFonts w:ascii="Calibri" w:hAnsi="Calibri" w:cs="Calibri"/>
        </w:rPr>
      </w:pPr>
      <w:r w:rsidRPr="00845E6F">
        <w:rPr>
          <w:rFonts w:ascii="Calibri" w:hAnsi="Calibri" w:cs="Calibri"/>
          <w:b/>
          <w:bCs/>
        </w:rPr>
        <w:t xml:space="preserve"> Etiquetadora de cabos </w:t>
      </w:r>
    </w:p>
    <w:p w14:paraId="11D73EB2" w14:textId="77777777" w:rsidR="00845E6F" w:rsidRPr="00845E6F" w:rsidRDefault="00845E6F" w:rsidP="00845E6F">
      <w:pPr>
        <w:ind w:left="1775"/>
        <w:jc w:val="both"/>
        <w:rPr>
          <w:rFonts w:ascii="Calibri" w:hAnsi="Calibri" w:cs="Calibri"/>
        </w:rPr>
      </w:pPr>
      <w:r w:rsidRPr="00845E6F">
        <w:rPr>
          <w:rFonts w:ascii="Calibri" w:hAnsi="Calibri" w:cs="Calibri"/>
          <w:b/>
          <w:bCs/>
        </w:rPr>
        <w:t>Modelo de referência: Brother PTD210BP</w:t>
      </w:r>
    </w:p>
    <w:p w14:paraId="098CEE89" w14:textId="77777777" w:rsidR="00845E6F" w:rsidRPr="00845E6F" w:rsidRDefault="00845E6F" w:rsidP="00845E6F">
      <w:pPr>
        <w:ind w:left="1990"/>
        <w:jc w:val="both"/>
        <w:rPr>
          <w:rFonts w:ascii="Calibri" w:hAnsi="Calibri" w:cs="Calibri"/>
          <w:b/>
          <w:bCs/>
          <w:spacing w:val="14"/>
        </w:rPr>
      </w:pPr>
      <w:r w:rsidRPr="00845E6F">
        <w:rPr>
          <w:rFonts w:ascii="Calibri" w:hAnsi="Calibri" w:cs="Calibri"/>
          <w:b/>
          <w:bCs/>
          <w:spacing w:val="14"/>
        </w:rPr>
        <w:t>Características Mínimas</w:t>
      </w:r>
    </w:p>
    <w:p w14:paraId="7EA7B643" w14:textId="77777777" w:rsidR="00845E6F" w:rsidRPr="00845E6F" w:rsidRDefault="00845E6F" w:rsidP="00845E6F">
      <w:pPr>
        <w:numPr>
          <w:ilvl w:val="1"/>
          <w:numId w:val="35"/>
        </w:numPr>
        <w:ind w:left="1990"/>
        <w:jc w:val="both"/>
        <w:rPr>
          <w:rFonts w:ascii="Calibri" w:hAnsi="Calibri" w:cs="Calibri"/>
          <w:spacing w:val="14"/>
        </w:rPr>
      </w:pPr>
      <w:r w:rsidRPr="00845E6F">
        <w:rPr>
          <w:rFonts w:ascii="Calibri" w:hAnsi="Calibri" w:cs="Calibri"/>
        </w:rPr>
        <w:t>Tecnologia Transferência Térmica;</w:t>
      </w:r>
    </w:p>
    <w:p w14:paraId="030826E6" w14:textId="77777777" w:rsidR="00845E6F" w:rsidRPr="00845E6F" w:rsidRDefault="00845E6F" w:rsidP="00845E6F">
      <w:pPr>
        <w:numPr>
          <w:ilvl w:val="1"/>
          <w:numId w:val="35"/>
        </w:numPr>
        <w:ind w:left="1990"/>
        <w:jc w:val="both"/>
        <w:rPr>
          <w:rFonts w:ascii="Calibri" w:hAnsi="Calibri" w:cs="Calibri"/>
          <w:spacing w:val="14"/>
        </w:rPr>
      </w:pPr>
      <w:r w:rsidRPr="00845E6F">
        <w:rPr>
          <w:rFonts w:ascii="Calibri" w:hAnsi="Calibri" w:cs="Calibri"/>
        </w:rPr>
        <w:t>Tamanhos de Fita: 6, 9 e 12 mm.</w:t>
      </w:r>
    </w:p>
    <w:p w14:paraId="6AC8F116" w14:textId="77777777" w:rsidR="00845E6F" w:rsidRPr="00845E6F" w:rsidRDefault="00845E6F" w:rsidP="00845E6F">
      <w:pPr>
        <w:numPr>
          <w:ilvl w:val="1"/>
          <w:numId w:val="35"/>
        </w:numPr>
        <w:ind w:left="1990"/>
        <w:jc w:val="both"/>
        <w:rPr>
          <w:rFonts w:ascii="Calibri" w:hAnsi="Calibri" w:cs="Calibri"/>
          <w:spacing w:val="14"/>
        </w:rPr>
      </w:pPr>
      <w:r w:rsidRPr="00845E6F">
        <w:rPr>
          <w:rFonts w:ascii="Calibri" w:hAnsi="Calibri" w:cs="Calibri"/>
        </w:rPr>
        <w:t xml:space="preserve">Resolução de impressão 180 </w:t>
      </w:r>
      <w:proofErr w:type="spellStart"/>
      <w:r w:rsidRPr="00845E6F">
        <w:rPr>
          <w:rFonts w:ascii="Calibri" w:hAnsi="Calibri" w:cs="Calibri"/>
        </w:rPr>
        <w:t>dpi</w:t>
      </w:r>
      <w:proofErr w:type="spellEnd"/>
      <w:r w:rsidRPr="00845E6F">
        <w:rPr>
          <w:rFonts w:ascii="Calibri" w:hAnsi="Calibri" w:cs="Calibri"/>
        </w:rPr>
        <w:t xml:space="preserve">. </w:t>
      </w:r>
    </w:p>
    <w:p w14:paraId="39D5C74A" w14:textId="77777777" w:rsidR="00845E6F" w:rsidRPr="00845E6F" w:rsidRDefault="00845E6F" w:rsidP="00845E6F">
      <w:pPr>
        <w:numPr>
          <w:ilvl w:val="1"/>
          <w:numId w:val="35"/>
        </w:numPr>
        <w:ind w:left="1990"/>
        <w:jc w:val="both"/>
        <w:rPr>
          <w:rFonts w:ascii="Calibri" w:hAnsi="Calibri" w:cs="Calibri"/>
          <w:spacing w:val="14"/>
        </w:rPr>
      </w:pPr>
      <w:r w:rsidRPr="00845E6F">
        <w:rPr>
          <w:rFonts w:ascii="Calibri" w:hAnsi="Calibri" w:cs="Calibri"/>
        </w:rPr>
        <w:t>Cortador de Fita: Manual</w:t>
      </w:r>
    </w:p>
    <w:p w14:paraId="594B3AD2" w14:textId="77777777" w:rsidR="00845E6F" w:rsidRPr="00845E6F" w:rsidRDefault="00845E6F" w:rsidP="00845E6F">
      <w:pPr>
        <w:numPr>
          <w:ilvl w:val="1"/>
          <w:numId w:val="35"/>
        </w:numPr>
        <w:ind w:left="1990"/>
        <w:jc w:val="both"/>
        <w:rPr>
          <w:rFonts w:ascii="Calibri" w:hAnsi="Calibri" w:cs="Calibri"/>
          <w:spacing w:val="14"/>
        </w:rPr>
      </w:pPr>
      <w:r w:rsidRPr="00845E6F">
        <w:rPr>
          <w:rFonts w:ascii="Calibri" w:hAnsi="Calibri" w:cs="Calibri"/>
        </w:rPr>
        <w:t>Número de Linhas 2</w:t>
      </w:r>
    </w:p>
    <w:p w14:paraId="361C7B6F" w14:textId="77777777" w:rsidR="00845E6F" w:rsidRPr="00845E6F" w:rsidRDefault="00845E6F" w:rsidP="00845E6F">
      <w:pPr>
        <w:numPr>
          <w:ilvl w:val="1"/>
          <w:numId w:val="35"/>
        </w:numPr>
        <w:ind w:left="1990"/>
        <w:jc w:val="both"/>
        <w:rPr>
          <w:rFonts w:ascii="Calibri" w:hAnsi="Calibri" w:cs="Calibri"/>
          <w:spacing w:val="14"/>
        </w:rPr>
      </w:pPr>
      <w:r w:rsidRPr="00845E6F">
        <w:rPr>
          <w:rFonts w:ascii="Calibri" w:hAnsi="Calibri" w:cs="Calibri"/>
        </w:rPr>
        <w:t>Impressão vertical.</w:t>
      </w:r>
    </w:p>
    <w:p w14:paraId="7DB80F70" w14:textId="77777777" w:rsidR="00845E6F" w:rsidRPr="00845E6F" w:rsidRDefault="00845E6F" w:rsidP="00845E6F">
      <w:pPr>
        <w:numPr>
          <w:ilvl w:val="1"/>
          <w:numId w:val="35"/>
        </w:numPr>
        <w:ind w:left="1990"/>
        <w:jc w:val="both"/>
        <w:rPr>
          <w:rFonts w:ascii="Calibri" w:hAnsi="Calibri" w:cs="Calibri"/>
          <w:spacing w:val="14"/>
        </w:rPr>
      </w:pPr>
      <w:r w:rsidRPr="00845E6F">
        <w:rPr>
          <w:rFonts w:ascii="Calibri" w:hAnsi="Calibri" w:cs="Calibri"/>
        </w:rPr>
        <w:t>velocidade de impressão: 20 mm/</w:t>
      </w:r>
      <w:proofErr w:type="spellStart"/>
      <w:r w:rsidRPr="00845E6F">
        <w:rPr>
          <w:rFonts w:ascii="Calibri" w:hAnsi="Calibri" w:cs="Calibri"/>
        </w:rPr>
        <w:t>seg</w:t>
      </w:r>
      <w:proofErr w:type="spellEnd"/>
    </w:p>
    <w:p w14:paraId="19352BC8" w14:textId="77777777" w:rsidR="00845E6F" w:rsidRPr="00845E6F" w:rsidRDefault="00845E6F" w:rsidP="00845E6F">
      <w:pPr>
        <w:numPr>
          <w:ilvl w:val="1"/>
          <w:numId w:val="35"/>
        </w:numPr>
        <w:ind w:left="1990"/>
        <w:jc w:val="both"/>
        <w:rPr>
          <w:rFonts w:ascii="Calibri" w:hAnsi="Calibri" w:cs="Calibri"/>
          <w:spacing w:val="14"/>
        </w:rPr>
      </w:pPr>
      <w:r w:rsidRPr="00845E6F">
        <w:rPr>
          <w:rFonts w:ascii="Calibri" w:hAnsi="Calibri" w:cs="Calibri"/>
        </w:rPr>
        <w:t>Display mínimo: 15 caracteres x 1 linha</w:t>
      </w:r>
    </w:p>
    <w:p w14:paraId="27DD674F" w14:textId="77777777" w:rsidR="00845E6F" w:rsidRPr="00845E6F" w:rsidRDefault="00845E6F" w:rsidP="00845E6F">
      <w:pPr>
        <w:numPr>
          <w:ilvl w:val="1"/>
          <w:numId w:val="35"/>
        </w:numPr>
        <w:ind w:left="1990"/>
        <w:jc w:val="both"/>
        <w:rPr>
          <w:rFonts w:ascii="Calibri" w:hAnsi="Calibri" w:cs="Calibri"/>
          <w:spacing w:val="14"/>
        </w:rPr>
      </w:pPr>
      <w:r w:rsidRPr="00845E6F">
        <w:rPr>
          <w:rFonts w:ascii="Calibri" w:hAnsi="Calibri" w:cs="Calibri"/>
        </w:rPr>
        <w:t xml:space="preserve">Família de fitas: </w:t>
      </w:r>
      <w:proofErr w:type="spellStart"/>
      <w:r w:rsidRPr="00845E6F">
        <w:rPr>
          <w:rFonts w:ascii="Calibri" w:hAnsi="Calibri" w:cs="Calibri"/>
        </w:rPr>
        <w:t>TZe</w:t>
      </w:r>
      <w:proofErr w:type="spellEnd"/>
    </w:p>
    <w:p w14:paraId="73D0F865" w14:textId="77777777" w:rsidR="00845E6F" w:rsidRPr="00845E6F" w:rsidRDefault="00845E6F" w:rsidP="00845E6F">
      <w:pPr>
        <w:ind w:left="1990"/>
        <w:jc w:val="both"/>
        <w:rPr>
          <w:rFonts w:ascii="Calibri" w:hAnsi="Calibri" w:cs="Calibri"/>
          <w:spacing w:val="14"/>
        </w:rPr>
      </w:pPr>
    </w:p>
    <w:p w14:paraId="32D62B76" w14:textId="77777777" w:rsidR="00845E6F" w:rsidRPr="00845E6F" w:rsidRDefault="00845E6F" w:rsidP="00845E6F">
      <w:pPr>
        <w:numPr>
          <w:ilvl w:val="0"/>
          <w:numId w:val="35"/>
        </w:numPr>
        <w:spacing w:line="276" w:lineRule="auto"/>
        <w:ind w:left="1775"/>
        <w:rPr>
          <w:rFonts w:ascii="Calibri" w:hAnsi="Calibri" w:cs="Calibri"/>
          <w:b/>
        </w:rPr>
      </w:pPr>
      <w:r w:rsidRPr="00845E6F">
        <w:rPr>
          <w:rFonts w:ascii="Calibri" w:hAnsi="Calibri" w:cs="Calibri"/>
          <w:b/>
        </w:rPr>
        <w:t>FITA para Etiquetadora do item anterior</w:t>
      </w:r>
    </w:p>
    <w:p w14:paraId="5D4E0F94" w14:textId="77777777" w:rsidR="00845E6F" w:rsidRPr="00845E6F" w:rsidRDefault="00845E6F" w:rsidP="00845E6F">
      <w:pPr>
        <w:ind w:left="2560"/>
        <w:jc w:val="both"/>
        <w:rPr>
          <w:rFonts w:ascii="Calibri" w:hAnsi="Calibri" w:cs="Calibri"/>
          <w:b/>
        </w:rPr>
      </w:pPr>
      <w:r w:rsidRPr="00845E6F">
        <w:rPr>
          <w:rFonts w:ascii="Calibri" w:hAnsi="Calibri" w:cs="Calibri"/>
          <w:b/>
          <w:bCs/>
        </w:rPr>
        <w:t xml:space="preserve">Modelo de referência: </w:t>
      </w:r>
      <w:proofErr w:type="spellStart"/>
      <w:r w:rsidRPr="00845E6F">
        <w:rPr>
          <w:rFonts w:ascii="Calibri" w:hAnsi="Calibri" w:cs="Calibri"/>
          <w:b/>
          <w:bCs/>
        </w:rPr>
        <w:t>TZe</w:t>
      </w:r>
      <w:proofErr w:type="spellEnd"/>
      <w:r w:rsidRPr="00845E6F">
        <w:rPr>
          <w:rFonts w:ascii="Calibri" w:hAnsi="Calibri" w:cs="Calibri"/>
          <w:b/>
          <w:bCs/>
        </w:rPr>
        <w:t xml:space="preserve"> 231</w:t>
      </w:r>
    </w:p>
    <w:p w14:paraId="16B88612" w14:textId="77777777" w:rsidR="00845E6F" w:rsidRPr="00845E6F" w:rsidRDefault="00845E6F" w:rsidP="00845E6F">
      <w:pPr>
        <w:pStyle w:val="PargrafodaLista"/>
        <w:spacing w:after="0" w:line="240" w:lineRule="auto"/>
        <w:ind w:left="2710"/>
        <w:rPr>
          <w:rFonts w:eastAsia="Arial" w:cs="Calibri"/>
          <w:b/>
          <w:sz w:val="24"/>
          <w:szCs w:val="24"/>
        </w:rPr>
      </w:pPr>
      <w:r w:rsidRPr="00845E6F">
        <w:rPr>
          <w:rFonts w:eastAsia="Arial" w:cs="Calibri"/>
          <w:b/>
          <w:sz w:val="24"/>
          <w:szCs w:val="24"/>
        </w:rPr>
        <w:t>Características mínimas:</w:t>
      </w:r>
    </w:p>
    <w:p w14:paraId="3FFC2A32" w14:textId="77777777" w:rsidR="00845E6F" w:rsidRPr="00845E6F" w:rsidRDefault="00845E6F" w:rsidP="00845E6F">
      <w:pPr>
        <w:pStyle w:val="PargrafodaLista"/>
        <w:numPr>
          <w:ilvl w:val="1"/>
          <w:numId w:val="35"/>
        </w:numPr>
        <w:suppressAutoHyphens/>
        <w:spacing w:after="0" w:line="240" w:lineRule="auto"/>
        <w:ind w:left="1990"/>
        <w:rPr>
          <w:rFonts w:cs="Calibri"/>
          <w:sz w:val="24"/>
          <w:szCs w:val="24"/>
        </w:rPr>
      </w:pPr>
      <w:r w:rsidRPr="00845E6F">
        <w:rPr>
          <w:rFonts w:cs="Calibri"/>
          <w:sz w:val="24"/>
          <w:szCs w:val="24"/>
        </w:rPr>
        <w:t>Tamanhos de Fita: 12 mm x 8m.</w:t>
      </w:r>
    </w:p>
    <w:p w14:paraId="47EB88D8" w14:textId="77777777" w:rsidR="00845E6F" w:rsidRPr="00845E6F" w:rsidRDefault="00845E6F" w:rsidP="00845E6F">
      <w:pPr>
        <w:pStyle w:val="PargrafodaLista"/>
        <w:numPr>
          <w:ilvl w:val="1"/>
          <w:numId w:val="35"/>
        </w:numPr>
        <w:suppressAutoHyphens/>
        <w:spacing w:after="0" w:line="240" w:lineRule="auto"/>
        <w:ind w:left="1990"/>
        <w:rPr>
          <w:rFonts w:cs="Calibri"/>
          <w:sz w:val="24"/>
          <w:szCs w:val="24"/>
        </w:rPr>
      </w:pPr>
      <w:r w:rsidRPr="00845E6F">
        <w:rPr>
          <w:rFonts w:cs="Calibri"/>
          <w:sz w:val="24"/>
          <w:szCs w:val="24"/>
        </w:rPr>
        <w:t>Cor: preto sobre branco.</w:t>
      </w:r>
    </w:p>
    <w:p w14:paraId="31EDA7A7" w14:textId="77777777" w:rsidR="00845E6F" w:rsidRPr="00845E6F" w:rsidRDefault="00845E6F" w:rsidP="00845E6F">
      <w:pPr>
        <w:pStyle w:val="PargrafodaLista"/>
        <w:numPr>
          <w:ilvl w:val="1"/>
          <w:numId w:val="35"/>
        </w:numPr>
        <w:tabs>
          <w:tab w:val="left" w:pos="0"/>
        </w:tabs>
        <w:suppressAutoHyphens/>
        <w:spacing w:after="0" w:line="240" w:lineRule="auto"/>
        <w:ind w:left="1705" w:hanging="76"/>
        <w:jc w:val="both"/>
        <w:rPr>
          <w:rFonts w:cs="Calibri"/>
          <w:spacing w:val="14"/>
          <w:sz w:val="24"/>
          <w:szCs w:val="24"/>
        </w:rPr>
      </w:pPr>
      <w:r w:rsidRPr="00845E6F">
        <w:rPr>
          <w:rFonts w:cs="Calibri"/>
          <w:spacing w:val="14"/>
          <w:sz w:val="24"/>
          <w:szCs w:val="24"/>
        </w:rPr>
        <w:t>Compatível com a etiquetadora do item anterior.</w:t>
      </w:r>
    </w:p>
    <w:p w14:paraId="05457BB3" w14:textId="77777777" w:rsidR="00845E6F" w:rsidRPr="00845E6F" w:rsidRDefault="00845E6F" w:rsidP="00845E6F">
      <w:pPr>
        <w:pStyle w:val="PargrafodaLista"/>
        <w:spacing w:after="0" w:line="240" w:lineRule="auto"/>
        <w:ind w:left="1710"/>
        <w:rPr>
          <w:rFonts w:cs="Calibri"/>
          <w:sz w:val="24"/>
          <w:szCs w:val="24"/>
        </w:rPr>
      </w:pPr>
    </w:p>
    <w:p w14:paraId="55A7472F" w14:textId="77777777" w:rsidR="00845E6F" w:rsidRPr="00845E6F" w:rsidRDefault="00845E6F" w:rsidP="00845E6F">
      <w:pPr>
        <w:numPr>
          <w:ilvl w:val="0"/>
          <w:numId w:val="35"/>
        </w:numPr>
        <w:spacing w:line="276" w:lineRule="auto"/>
        <w:ind w:left="1775"/>
        <w:rPr>
          <w:rFonts w:ascii="Calibri" w:hAnsi="Calibri" w:cs="Calibri"/>
          <w:b/>
        </w:rPr>
      </w:pPr>
      <w:r w:rsidRPr="00845E6F">
        <w:rPr>
          <w:rFonts w:ascii="Calibri" w:hAnsi="Calibri" w:cs="Calibri"/>
          <w:b/>
        </w:rPr>
        <w:t xml:space="preserve">FITA </w:t>
      </w:r>
      <w:proofErr w:type="spellStart"/>
      <w:r w:rsidRPr="00845E6F">
        <w:rPr>
          <w:rFonts w:ascii="Calibri" w:hAnsi="Calibri" w:cs="Calibri"/>
          <w:b/>
        </w:rPr>
        <w:t>Super</w:t>
      </w:r>
      <w:proofErr w:type="spellEnd"/>
      <w:r w:rsidRPr="00845E6F">
        <w:rPr>
          <w:rFonts w:ascii="Calibri" w:hAnsi="Calibri" w:cs="Calibri"/>
          <w:b/>
        </w:rPr>
        <w:t xml:space="preserve"> Cola para Etiquetadora do item anterior</w:t>
      </w:r>
    </w:p>
    <w:p w14:paraId="0D62C905" w14:textId="77777777" w:rsidR="00845E6F" w:rsidRPr="00845E6F" w:rsidRDefault="00845E6F" w:rsidP="00845E6F">
      <w:pPr>
        <w:ind w:left="2560"/>
        <w:jc w:val="both"/>
        <w:rPr>
          <w:rFonts w:ascii="Calibri" w:hAnsi="Calibri" w:cs="Calibri"/>
          <w:b/>
        </w:rPr>
      </w:pPr>
      <w:r w:rsidRPr="00845E6F">
        <w:rPr>
          <w:rFonts w:ascii="Calibri" w:hAnsi="Calibri" w:cs="Calibri"/>
          <w:b/>
          <w:bCs/>
        </w:rPr>
        <w:t xml:space="preserve">Modelo de referência: </w:t>
      </w:r>
      <w:proofErr w:type="spellStart"/>
      <w:r w:rsidRPr="00845E6F">
        <w:rPr>
          <w:rFonts w:ascii="Calibri" w:hAnsi="Calibri" w:cs="Calibri"/>
          <w:b/>
          <w:bCs/>
        </w:rPr>
        <w:t>TZeS</w:t>
      </w:r>
      <w:proofErr w:type="spellEnd"/>
      <w:r w:rsidRPr="00845E6F">
        <w:rPr>
          <w:rFonts w:ascii="Calibri" w:hAnsi="Calibri" w:cs="Calibri"/>
          <w:b/>
          <w:bCs/>
        </w:rPr>
        <w:t xml:space="preserve"> 231</w:t>
      </w:r>
    </w:p>
    <w:p w14:paraId="21C66A5C" w14:textId="77777777" w:rsidR="00845E6F" w:rsidRPr="00845E6F" w:rsidRDefault="00845E6F" w:rsidP="00845E6F">
      <w:pPr>
        <w:pStyle w:val="PargrafodaLista"/>
        <w:spacing w:after="0" w:line="240" w:lineRule="auto"/>
        <w:ind w:left="2710"/>
        <w:rPr>
          <w:rFonts w:eastAsia="Arial" w:cs="Calibri"/>
          <w:b/>
          <w:sz w:val="24"/>
          <w:szCs w:val="24"/>
        </w:rPr>
      </w:pPr>
      <w:r w:rsidRPr="00845E6F">
        <w:rPr>
          <w:rFonts w:eastAsia="Arial" w:cs="Calibri"/>
          <w:b/>
          <w:sz w:val="24"/>
          <w:szCs w:val="24"/>
        </w:rPr>
        <w:t>Características mínimas:</w:t>
      </w:r>
    </w:p>
    <w:p w14:paraId="53EAFEF9" w14:textId="77777777" w:rsidR="00845E6F" w:rsidRPr="00845E6F" w:rsidRDefault="00845E6F" w:rsidP="00845E6F">
      <w:pPr>
        <w:pStyle w:val="PargrafodaLista"/>
        <w:numPr>
          <w:ilvl w:val="1"/>
          <w:numId w:val="35"/>
        </w:numPr>
        <w:suppressAutoHyphens/>
        <w:spacing w:after="0" w:line="240" w:lineRule="auto"/>
        <w:ind w:left="1990"/>
        <w:rPr>
          <w:rFonts w:cs="Calibri"/>
          <w:sz w:val="24"/>
          <w:szCs w:val="24"/>
        </w:rPr>
      </w:pPr>
      <w:r w:rsidRPr="00845E6F">
        <w:rPr>
          <w:rFonts w:cs="Calibri"/>
          <w:sz w:val="24"/>
          <w:szCs w:val="24"/>
        </w:rPr>
        <w:t>Tamanhos de Fita: 12 mm x 8m.</w:t>
      </w:r>
    </w:p>
    <w:p w14:paraId="79446F18" w14:textId="77777777" w:rsidR="00845E6F" w:rsidRPr="00845E6F" w:rsidRDefault="00845E6F" w:rsidP="00845E6F">
      <w:pPr>
        <w:pStyle w:val="PargrafodaLista"/>
        <w:numPr>
          <w:ilvl w:val="1"/>
          <w:numId w:val="35"/>
        </w:numPr>
        <w:suppressAutoHyphens/>
        <w:spacing w:after="0" w:line="240" w:lineRule="auto"/>
        <w:ind w:left="1990"/>
        <w:rPr>
          <w:rFonts w:cs="Calibri"/>
          <w:sz w:val="24"/>
          <w:szCs w:val="24"/>
        </w:rPr>
      </w:pPr>
      <w:r w:rsidRPr="00845E6F">
        <w:rPr>
          <w:rFonts w:cs="Calibri"/>
          <w:sz w:val="24"/>
          <w:szCs w:val="24"/>
        </w:rPr>
        <w:t>Cor: preto sobre branco.</w:t>
      </w:r>
    </w:p>
    <w:p w14:paraId="5166E75A" w14:textId="77777777" w:rsidR="00845E6F" w:rsidRPr="00845E6F" w:rsidRDefault="00845E6F" w:rsidP="00845E6F">
      <w:pPr>
        <w:pStyle w:val="PargrafodaLista"/>
        <w:numPr>
          <w:ilvl w:val="1"/>
          <w:numId w:val="35"/>
        </w:numPr>
        <w:tabs>
          <w:tab w:val="left" w:pos="0"/>
        </w:tabs>
        <w:suppressAutoHyphens/>
        <w:spacing w:after="0" w:line="240" w:lineRule="auto"/>
        <w:ind w:left="1705" w:hanging="76"/>
        <w:jc w:val="both"/>
        <w:rPr>
          <w:rFonts w:cs="Calibri"/>
          <w:spacing w:val="14"/>
          <w:sz w:val="24"/>
          <w:szCs w:val="24"/>
        </w:rPr>
      </w:pPr>
      <w:r w:rsidRPr="00845E6F">
        <w:rPr>
          <w:rFonts w:cs="Calibri"/>
          <w:spacing w:val="14"/>
          <w:sz w:val="24"/>
          <w:szCs w:val="24"/>
        </w:rPr>
        <w:t>Compatível com a etiquetadora do item anterior.</w:t>
      </w:r>
    </w:p>
    <w:p w14:paraId="73C63671" w14:textId="77777777" w:rsidR="00845E6F" w:rsidRPr="00845E6F" w:rsidRDefault="00845E6F" w:rsidP="00845E6F">
      <w:pPr>
        <w:pStyle w:val="Corpodetexto"/>
        <w:ind w:left="990"/>
        <w:contextualSpacing/>
        <w:rPr>
          <w:rFonts w:ascii="Calibri" w:hAnsi="Calibri" w:cs="Calibri"/>
          <w:bCs/>
          <w:szCs w:val="24"/>
        </w:rPr>
      </w:pPr>
    </w:p>
    <w:p w14:paraId="16238996" w14:textId="77777777" w:rsidR="00845E6F" w:rsidRPr="00845E6F" w:rsidRDefault="00845E6F" w:rsidP="00845E6F">
      <w:pPr>
        <w:numPr>
          <w:ilvl w:val="0"/>
          <w:numId w:val="35"/>
        </w:numPr>
        <w:spacing w:line="276" w:lineRule="auto"/>
        <w:ind w:left="1775"/>
        <w:rPr>
          <w:rFonts w:ascii="Calibri" w:hAnsi="Calibri" w:cs="Calibri"/>
          <w:b/>
        </w:rPr>
      </w:pPr>
      <w:r w:rsidRPr="00845E6F">
        <w:rPr>
          <w:rFonts w:ascii="Calibri" w:hAnsi="Calibri" w:cs="Calibri"/>
          <w:b/>
        </w:rPr>
        <w:t xml:space="preserve">FITA </w:t>
      </w:r>
      <w:proofErr w:type="spellStart"/>
      <w:r w:rsidRPr="00845E6F">
        <w:rPr>
          <w:rFonts w:ascii="Calibri" w:hAnsi="Calibri" w:cs="Calibri"/>
          <w:b/>
        </w:rPr>
        <w:t>Flexivel</w:t>
      </w:r>
      <w:proofErr w:type="spellEnd"/>
      <w:r w:rsidRPr="00845E6F">
        <w:rPr>
          <w:rFonts w:ascii="Calibri" w:hAnsi="Calibri" w:cs="Calibri"/>
          <w:b/>
        </w:rPr>
        <w:t xml:space="preserve"> para Etiquetadora do item anterior</w:t>
      </w:r>
    </w:p>
    <w:p w14:paraId="6C61EEC5" w14:textId="77777777" w:rsidR="00845E6F" w:rsidRPr="00845E6F" w:rsidRDefault="00845E6F" w:rsidP="00845E6F">
      <w:pPr>
        <w:ind w:left="2560"/>
        <w:jc w:val="both"/>
        <w:rPr>
          <w:rFonts w:ascii="Calibri" w:hAnsi="Calibri" w:cs="Calibri"/>
          <w:b/>
        </w:rPr>
      </w:pPr>
      <w:r w:rsidRPr="00845E6F">
        <w:rPr>
          <w:rFonts w:ascii="Calibri" w:hAnsi="Calibri" w:cs="Calibri"/>
          <w:b/>
          <w:bCs/>
        </w:rPr>
        <w:t xml:space="preserve">Modelo de referência: </w:t>
      </w:r>
      <w:proofErr w:type="spellStart"/>
      <w:r w:rsidRPr="00845E6F">
        <w:rPr>
          <w:rFonts w:ascii="Calibri" w:hAnsi="Calibri" w:cs="Calibri"/>
          <w:b/>
          <w:bCs/>
        </w:rPr>
        <w:t>TZeFX</w:t>
      </w:r>
      <w:proofErr w:type="spellEnd"/>
      <w:r w:rsidRPr="00845E6F">
        <w:rPr>
          <w:rFonts w:ascii="Calibri" w:hAnsi="Calibri" w:cs="Calibri"/>
          <w:b/>
          <w:bCs/>
        </w:rPr>
        <w:t xml:space="preserve"> 231</w:t>
      </w:r>
    </w:p>
    <w:p w14:paraId="0411ED03" w14:textId="77777777" w:rsidR="00845E6F" w:rsidRPr="00845E6F" w:rsidRDefault="00845E6F" w:rsidP="00845E6F">
      <w:pPr>
        <w:pStyle w:val="PargrafodaLista"/>
        <w:spacing w:after="0" w:line="240" w:lineRule="auto"/>
        <w:ind w:left="2710"/>
        <w:rPr>
          <w:rFonts w:eastAsia="Arial" w:cs="Calibri"/>
          <w:b/>
          <w:sz w:val="24"/>
          <w:szCs w:val="24"/>
        </w:rPr>
      </w:pPr>
      <w:r w:rsidRPr="00845E6F">
        <w:rPr>
          <w:rFonts w:eastAsia="Arial" w:cs="Calibri"/>
          <w:b/>
          <w:sz w:val="24"/>
          <w:szCs w:val="24"/>
        </w:rPr>
        <w:t>Características mínimas:</w:t>
      </w:r>
    </w:p>
    <w:p w14:paraId="3EBE3FDE" w14:textId="77777777" w:rsidR="00845E6F" w:rsidRPr="00845E6F" w:rsidRDefault="00845E6F" w:rsidP="00845E6F">
      <w:pPr>
        <w:pStyle w:val="PargrafodaLista"/>
        <w:numPr>
          <w:ilvl w:val="1"/>
          <w:numId w:val="35"/>
        </w:numPr>
        <w:suppressAutoHyphens/>
        <w:spacing w:after="0" w:line="240" w:lineRule="auto"/>
        <w:ind w:left="1990"/>
        <w:rPr>
          <w:rFonts w:cs="Calibri"/>
          <w:sz w:val="24"/>
          <w:szCs w:val="24"/>
        </w:rPr>
      </w:pPr>
      <w:r w:rsidRPr="00845E6F">
        <w:rPr>
          <w:rFonts w:cs="Calibri"/>
          <w:sz w:val="24"/>
          <w:szCs w:val="24"/>
        </w:rPr>
        <w:t>Tamanhos de Fita: 12 mm x 8m.</w:t>
      </w:r>
    </w:p>
    <w:p w14:paraId="23A4EED5" w14:textId="77777777" w:rsidR="00845E6F" w:rsidRPr="00845E6F" w:rsidRDefault="00845E6F" w:rsidP="00845E6F">
      <w:pPr>
        <w:pStyle w:val="PargrafodaLista"/>
        <w:numPr>
          <w:ilvl w:val="1"/>
          <w:numId w:val="35"/>
        </w:numPr>
        <w:suppressAutoHyphens/>
        <w:spacing w:after="0" w:line="240" w:lineRule="auto"/>
        <w:ind w:left="1990"/>
        <w:rPr>
          <w:rFonts w:cs="Calibri"/>
          <w:sz w:val="24"/>
          <w:szCs w:val="24"/>
        </w:rPr>
      </w:pPr>
      <w:r w:rsidRPr="00845E6F">
        <w:rPr>
          <w:rFonts w:cs="Calibri"/>
          <w:sz w:val="24"/>
          <w:szCs w:val="24"/>
        </w:rPr>
        <w:t>Cor: preto sobre branco.</w:t>
      </w:r>
    </w:p>
    <w:p w14:paraId="096B2A4A" w14:textId="77777777" w:rsidR="00845E6F" w:rsidRPr="00845E6F" w:rsidRDefault="00845E6F" w:rsidP="00845E6F">
      <w:pPr>
        <w:pStyle w:val="PargrafodaLista"/>
        <w:numPr>
          <w:ilvl w:val="1"/>
          <w:numId w:val="35"/>
        </w:numPr>
        <w:tabs>
          <w:tab w:val="left" w:pos="0"/>
        </w:tabs>
        <w:suppressAutoHyphens/>
        <w:spacing w:after="0" w:line="240" w:lineRule="auto"/>
        <w:ind w:left="1705" w:hanging="76"/>
        <w:jc w:val="both"/>
        <w:rPr>
          <w:rFonts w:cs="Calibri"/>
          <w:spacing w:val="14"/>
          <w:sz w:val="24"/>
          <w:szCs w:val="24"/>
        </w:rPr>
      </w:pPr>
      <w:r w:rsidRPr="00845E6F">
        <w:rPr>
          <w:rFonts w:cs="Calibri"/>
          <w:color w:val="242424"/>
          <w:spacing w:val="14"/>
          <w:sz w:val="24"/>
          <w:szCs w:val="24"/>
        </w:rPr>
        <w:t>Compatível com a etiquetadora do item anterior.</w:t>
      </w:r>
    </w:p>
    <w:p w14:paraId="6F42023E" w14:textId="77777777" w:rsidR="00845E6F" w:rsidRPr="00845E6F" w:rsidRDefault="00845E6F" w:rsidP="00845E6F">
      <w:pPr>
        <w:pStyle w:val="Corpodetexto"/>
        <w:ind w:left="990"/>
        <w:rPr>
          <w:rFonts w:ascii="Calibri" w:hAnsi="Calibri" w:cs="Calibri"/>
          <w:bCs/>
          <w:szCs w:val="24"/>
        </w:rPr>
      </w:pPr>
    </w:p>
    <w:p w14:paraId="525CE88D" w14:textId="77777777" w:rsidR="00845E6F" w:rsidRPr="00845E6F" w:rsidRDefault="00845E6F" w:rsidP="00845E6F">
      <w:pPr>
        <w:pStyle w:val="PargrafodaLista2"/>
        <w:numPr>
          <w:ilvl w:val="0"/>
          <w:numId w:val="35"/>
        </w:numPr>
        <w:spacing w:after="0" w:line="240" w:lineRule="auto"/>
        <w:ind w:left="1775"/>
        <w:jc w:val="both"/>
        <w:rPr>
          <w:b/>
          <w:spacing w:val="14"/>
          <w:sz w:val="24"/>
          <w:szCs w:val="24"/>
        </w:rPr>
      </w:pPr>
      <w:r w:rsidRPr="00845E6F">
        <w:rPr>
          <w:b/>
          <w:spacing w:val="14"/>
          <w:sz w:val="24"/>
          <w:szCs w:val="24"/>
        </w:rPr>
        <w:t xml:space="preserve">Organizador de Cabos – Velcro </w:t>
      </w:r>
    </w:p>
    <w:p w14:paraId="515255F1" w14:textId="77777777" w:rsidR="00845E6F" w:rsidRPr="00845E6F" w:rsidRDefault="00845E6F" w:rsidP="00845E6F">
      <w:pPr>
        <w:pStyle w:val="PargrafodaLista2"/>
        <w:spacing w:after="0" w:line="240" w:lineRule="auto"/>
        <w:ind w:left="1775"/>
        <w:jc w:val="both"/>
        <w:rPr>
          <w:b/>
          <w:spacing w:val="14"/>
          <w:sz w:val="24"/>
          <w:szCs w:val="24"/>
        </w:rPr>
      </w:pPr>
      <w:r w:rsidRPr="00845E6F">
        <w:rPr>
          <w:b/>
          <w:spacing w:val="14"/>
          <w:sz w:val="24"/>
          <w:szCs w:val="24"/>
        </w:rPr>
        <w:t xml:space="preserve">       Características Mínimas</w:t>
      </w:r>
    </w:p>
    <w:p w14:paraId="5EB7EDE5" w14:textId="77777777" w:rsidR="00845E6F" w:rsidRPr="00845E6F" w:rsidRDefault="00845E6F" w:rsidP="00845E6F">
      <w:pPr>
        <w:pStyle w:val="PargrafodaLista2"/>
        <w:numPr>
          <w:ilvl w:val="1"/>
          <w:numId w:val="35"/>
        </w:numPr>
        <w:spacing w:after="0" w:line="240" w:lineRule="auto"/>
        <w:ind w:left="1990"/>
        <w:jc w:val="both"/>
        <w:rPr>
          <w:spacing w:val="14"/>
          <w:sz w:val="24"/>
          <w:szCs w:val="24"/>
        </w:rPr>
      </w:pPr>
      <w:r w:rsidRPr="00845E6F">
        <w:rPr>
          <w:spacing w:val="14"/>
          <w:sz w:val="24"/>
          <w:szCs w:val="24"/>
        </w:rPr>
        <w:t>Fornecido em Rolo;</w:t>
      </w:r>
    </w:p>
    <w:p w14:paraId="512E40E2" w14:textId="77777777" w:rsidR="00845E6F" w:rsidRPr="00845E6F" w:rsidRDefault="00845E6F" w:rsidP="00845E6F">
      <w:pPr>
        <w:pStyle w:val="PargrafodaLista2"/>
        <w:numPr>
          <w:ilvl w:val="1"/>
          <w:numId w:val="35"/>
        </w:numPr>
        <w:spacing w:after="0" w:line="240" w:lineRule="auto"/>
        <w:ind w:left="1990"/>
        <w:jc w:val="both"/>
        <w:rPr>
          <w:spacing w:val="14"/>
          <w:sz w:val="24"/>
          <w:szCs w:val="24"/>
        </w:rPr>
      </w:pPr>
      <w:r w:rsidRPr="00845E6F">
        <w:rPr>
          <w:spacing w:val="14"/>
          <w:sz w:val="24"/>
          <w:szCs w:val="24"/>
        </w:rPr>
        <w:t>Comprimento de 3 metros;</w:t>
      </w:r>
    </w:p>
    <w:p w14:paraId="767BFE02" w14:textId="77777777" w:rsidR="00845E6F" w:rsidRPr="00845E6F" w:rsidRDefault="00845E6F" w:rsidP="00845E6F">
      <w:pPr>
        <w:pStyle w:val="PargrafodaLista2"/>
        <w:numPr>
          <w:ilvl w:val="1"/>
          <w:numId w:val="35"/>
        </w:numPr>
        <w:spacing w:after="0" w:line="240" w:lineRule="auto"/>
        <w:ind w:left="1990"/>
        <w:jc w:val="both"/>
        <w:rPr>
          <w:spacing w:val="14"/>
          <w:sz w:val="24"/>
          <w:szCs w:val="24"/>
        </w:rPr>
      </w:pPr>
      <w:r w:rsidRPr="00845E6F">
        <w:rPr>
          <w:spacing w:val="14"/>
          <w:sz w:val="24"/>
          <w:szCs w:val="24"/>
        </w:rPr>
        <w:t>Largura 19 mm;</w:t>
      </w:r>
    </w:p>
    <w:p w14:paraId="0DCC7FC0" w14:textId="77777777" w:rsidR="00845E6F" w:rsidRPr="00845E6F" w:rsidRDefault="00845E6F" w:rsidP="00845E6F">
      <w:pPr>
        <w:pStyle w:val="PargrafodaLista2"/>
        <w:numPr>
          <w:ilvl w:val="1"/>
          <w:numId w:val="35"/>
        </w:numPr>
        <w:spacing w:after="0" w:line="240" w:lineRule="auto"/>
        <w:ind w:left="1990"/>
        <w:jc w:val="both"/>
        <w:rPr>
          <w:spacing w:val="14"/>
          <w:sz w:val="24"/>
          <w:szCs w:val="24"/>
        </w:rPr>
      </w:pPr>
      <w:r w:rsidRPr="00845E6F">
        <w:rPr>
          <w:spacing w:val="14"/>
          <w:sz w:val="24"/>
          <w:szCs w:val="24"/>
        </w:rPr>
        <w:t>Dupla face;</w:t>
      </w:r>
    </w:p>
    <w:p w14:paraId="794DA750" w14:textId="77777777" w:rsidR="00845E6F" w:rsidRPr="00845E6F" w:rsidRDefault="00845E6F" w:rsidP="00845E6F">
      <w:pPr>
        <w:pStyle w:val="PargrafodaLista2"/>
        <w:spacing w:after="0" w:line="240" w:lineRule="auto"/>
        <w:ind w:left="1710"/>
        <w:jc w:val="both"/>
        <w:rPr>
          <w:spacing w:val="14"/>
          <w:sz w:val="24"/>
          <w:szCs w:val="24"/>
        </w:rPr>
      </w:pPr>
    </w:p>
    <w:p w14:paraId="33189B9A" w14:textId="77777777" w:rsidR="00845E6F" w:rsidRPr="00845E6F" w:rsidRDefault="00845E6F" w:rsidP="00845E6F">
      <w:pPr>
        <w:pStyle w:val="PargrafodaLista2"/>
        <w:numPr>
          <w:ilvl w:val="0"/>
          <w:numId w:val="35"/>
        </w:numPr>
        <w:spacing w:after="0" w:line="240" w:lineRule="auto"/>
        <w:ind w:left="1775"/>
        <w:jc w:val="both"/>
        <w:rPr>
          <w:sz w:val="24"/>
          <w:szCs w:val="24"/>
        </w:rPr>
      </w:pPr>
      <w:r w:rsidRPr="00845E6F">
        <w:rPr>
          <w:b/>
          <w:spacing w:val="14"/>
          <w:sz w:val="24"/>
          <w:szCs w:val="24"/>
        </w:rPr>
        <w:t>Alicate de Inserção “</w:t>
      </w:r>
      <w:proofErr w:type="spellStart"/>
      <w:r w:rsidRPr="00845E6F">
        <w:rPr>
          <w:b/>
          <w:i/>
          <w:spacing w:val="14"/>
          <w:sz w:val="24"/>
          <w:szCs w:val="24"/>
        </w:rPr>
        <w:t>Punch</w:t>
      </w:r>
      <w:proofErr w:type="spellEnd"/>
      <w:r w:rsidRPr="00845E6F">
        <w:rPr>
          <w:b/>
          <w:i/>
          <w:spacing w:val="14"/>
          <w:sz w:val="24"/>
          <w:szCs w:val="24"/>
        </w:rPr>
        <w:t xml:space="preserve"> Down” </w:t>
      </w:r>
    </w:p>
    <w:p w14:paraId="52164061" w14:textId="77777777" w:rsidR="00845E6F" w:rsidRPr="00845E6F" w:rsidRDefault="00845E6F" w:rsidP="00845E6F">
      <w:pPr>
        <w:pStyle w:val="PargrafodaLista2"/>
        <w:spacing w:after="0" w:line="240" w:lineRule="auto"/>
        <w:ind w:left="2495"/>
        <w:jc w:val="both"/>
        <w:rPr>
          <w:sz w:val="24"/>
          <w:szCs w:val="24"/>
        </w:rPr>
      </w:pPr>
      <w:r w:rsidRPr="00845E6F">
        <w:rPr>
          <w:b/>
          <w:spacing w:val="14"/>
          <w:sz w:val="24"/>
          <w:szCs w:val="24"/>
        </w:rPr>
        <w:t>Características Mínimas</w:t>
      </w:r>
    </w:p>
    <w:p w14:paraId="3AB0B67C" w14:textId="77777777" w:rsidR="00845E6F" w:rsidRPr="00187118" w:rsidRDefault="00845E6F" w:rsidP="00845E6F">
      <w:pPr>
        <w:pStyle w:val="PargrafodaLista2"/>
        <w:numPr>
          <w:ilvl w:val="1"/>
          <w:numId w:val="35"/>
        </w:numPr>
        <w:spacing w:after="0" w:line="240" w:lineRule="auto"/>
        <w:ind w:left="1990"/>
        <w:jc w:val="both"/>
        <w:rPr>
          <w:spacing w:val="14"/>
          <w:sz w:val="24"/>
          <w:szCs w:val="24"/>
        </w:rPr>
      </w:pPr>
      <w:r w:rsidRPr="00845E6F">
        <w:rPr>
          <w:sz w:val="24"/>
          <w:szCs w:val="24"/>
        </w:rPr>
        <w:t xml:space="preserve">Alicate de Inserção </w:t>
      </w:r>
      <w:r w:rsidRPr="00187118">
        <w:rPr>
          <w:sz w:val="24"/>
          <w:szCs w:val="24"/>
        </w:rPr>
        <w:t>IDC 110;</w:t>
      </w:r>
    </w:p>
    <w:p w14:paraId="28558672" w14:textId="77777777" w:rsidR="00845E6F" w:rsidRPr="00187118" w:rsidRDefault="00845E6F" w:rsidP="00845E6F">
      <w:pPr>
        <w:pStyle w:val="PargrafodaLista2"/>
        <w:numPr>
          <w:ilvl w:val="1"/>
          <w:numId w:val="35"/>
        </w:numPr>
        <w:spacing w:after="0" w:line="240" w:lineRule="auto"/>
        <w:ind w:left="1990"/>
        <w:jc w:val="both"/>
        <w:rPr>
          <w:spacing w:val="14"/>
          <w:sz w:val="24"/>
          <w:szCs w:val="24"/>
        </w:rPr>
      </w:pPr>
      <w:r w:rsidRPr="00187118">
        <w:rPr>
          <w:spacing w:val="14"/>
          <w:sz w:val="24"/>
          <w:szCs w:val="24"/>
        </w:rPr>
        <w:t xml:space="preserve">Uso em conectores RJ 11, RJ45 e </w:t>
      </w:r>
      <w:proofErr w:type="spellStart"/>
      <w:r w:rsidRPr="00187118">
        <w:rPr>
          <w:spacing w:val="14"/>
          <w:sz w:val="24"/>
          <w:szCs w:val="24"/>
        </w:rPr>
        <w:t>Bargoa</w:t>
      </w:r>
      <w:proofErr w:type="spellEnd"/>
      <w:r w:rsidRPr="00187118">
        <w:rPr>
          <w:spacing w:val="14"/>
          <w:sz w:val="24"/>
          <w:szCs w:val="24"/>
        </w:rPr>
        <w:t xml:space="preserve"> M10;</w:t>
      </w:r>
    </w:p>
    <w:p w14:paraId="74137D41" w14:textId="77777777" w:rsidR="00845E6F" w:rsidRPr="00187118" w:rsidRDefault="00845E6F" w:rsidP="00845E6F">
      <w:pPr>
        <w:pStyle w:val="PargrafodaLista2"/>
        <w:numPr>
          <w:ilvl w:val="1"/>
          <w:numId w:val="35"/>
        </w:numPr>
        <w:spacing w:after="0" w:line="240" w:lineRule="auto"/>
        <w:ind w:left="1990"/>
        <w:jc w:val="both"/>
        <w:rPr>
          <w:spacing w:val="14"/>
          <w:sz w:val="24"/>
          <w:szCs w:val="24"/>
        </w:rPr>
      </w:pPr>
      <w:r w:rsidRPr="00187118">
        <w:rPr>
          <w:spacing w:val="14"/>
          <w:sz w:val="24"/>
          <w:szCs w:val="24"/>
        </w:rPr>
        <w:t>Cabo emborrachado ou em PVC rígido;</w:t>
      </w:r>
    </w:p>
    <w:p w14:paraId="2AB92F82" w14:textId="77777777" w:rsidR="00845E6F" w:rsidRPr="00187118" w:rsidRDefault="00845E6F" w:rsidP="00845E6F">
      <w:pPr>
        <w:pStyle w:val="PargrafodaLista2"/>
        <w:numPr>
          <w:ilvl w:val="1"/>
          <w:numId w:val="35"/>
        </w:numPr>
        <w:spacing w:after="0" w:line="240" w:lineRule="auto"/>
        <w:ind w:left="1990"/>
        <w:jc w:val="both"/>
        <w:rPr>
          <w:spacing w:val="14"/>
          <w:sz w:val="24"/>
          <w:szCs w:val="24"/>
        </w:rPr>
      </w:pPr>
      <w:r w:rsidRPr="00187118">
        <w:rPr>
          <w:sz w:val="24"/>
          <w:szCs w:val="24"/>
        </w:rPr>
        <w:lastRenderedPageBreak/>
        <w:t>Com catraca ou regulador de pressão;</w:t>
      </w:r>
    </w:p>
    <w:p w14:paraId="1D6062AC" w14:textId="77777777" w:rsidR="00845E6F" w:rsidRPr="00187118" w:rsidRDefault="00845E6F" w:rsidP="00845E6F">
      <w:pPr>
        <w:pStyle w:val="PargrafodaLista2"/>
        <w:numPr>
          <w:ilvl w:val="1"/>
          <w:numId w:val="35"/>
        </w:numPr>
        <w:spacing w:after="0" w:line="240" w:lineRule="auto"/>
        <w:ind w:left="1990"/>
        <w:jc w:val="both"/>
        <w:rPr>
          <w:spacing w:val="14"/>
          <w:sz w:val="24"/>
          <w:szCs w:val="24"/>
        </w:rPr>
      </w:pPr>
      <w:r w:rsidRPr="00187118">
        <w:rPr>
          <w:sz w:val="24"/>
          <w:szCs w:val="24"/>
        </w:rPr>
        <w:t>Lâmina removível em modelos específicos;</w:t>
      </w:r>
    </w:p>
    <w:p w14:paraId="15B62F29" w14:textId="77777777" w:rsidR="00845E6F" w:rsidRPr="00187118" w:rsidRDefault="00845E6F" w:rsidP="00845E6F">
      <w:pPr>
        <w:pStyle w:val="Corpodetexto"/>
        <w:ind w:left="990"/>
        <w:rPr>
          <w:rFonts w:ascii="Calibri" w:hAnsi="Calibri" w:cs="Calibri"/>
          <w:bCs/>
          <w:szCs w:val="24"/>
        </w:rPr>
      </w:pPr>
    </w:p>
    <w:p w14:paraId="093C0719" w14:textId="77777777" w:rsidR="00845E6F" w:rsidRPr="00187118" w:rsidRDefault="00845E6F" w:rsidP="00845E6F">
      <w:pPr>
        <w:numPr>
          <w:ilvl w:val="0"/>
          <w:numId w:val="35"/>
        </w:numPr>
        <w:ind w:left="1775"/>
        <w:jc w:val="both"/>
        <w:rPr>
          <w:rFonts w:ascii="Calibri" w:hAnsi="Calibri" w:cs="Calibri"/>
        </w:rPr>
      </w:pPr>
      <w:r w:rsidRPr="00187118">
        <w:rPr>
          <w:rFonts w:ascii="Calibri" w:hAnsi="Calibri" w:cs="Calibri"/>
          <w:b/>
        </w:rPr>
        <w:t xml:space="preserve">Kit Porca Gaiola-Parafuso </w:t>
      </w:r>
      <w:proofErr w:type="gramStart"/>
      <w:r w:rsidRPr="00187118">
        <w:rPr>
          <w:rFonts w:ascii="Calibri" w:hAnsi="Calibri" w:cs="Calibri"/>
          <w:b/>
        </w:rPr>
        <w:t>Simples  (</w:t>
      </w:r>
      <w:proofErr w:type="gramEnd"/>
      <w:r w:rsidRPr="00187118">
        <w:rPr>
          <w:rFonts w:ascii="Calibri" w:hAnsi="Calibri" w:cs="Calibri"/>
          <w:b/>
        </w:rPr>
        <w:t xml:space="preserve">20 </w:t>
      </w:r>
      <w:proofErr w:type="spellStart"/>
      <w:r w:rsidRPr="00187118">
        <w:rPr>
          <w:rFonts w:ascii="Calibri" w:hAnsi="Calibri" w:cs="Calibri"/>
          <w:b/>
        </w:rPr>
        <w:t>pçs</w:t>
      </w:r>
      <w:proofErr w:type="spellEnd"/>
      <w:r w:rsidRPr="00187118">
        <w:rPr>
          <w:rFonts w:ascii="Calibri" w:hAnsi="Calibri" w:cs="Calibri"/>
          <w:b/>
        </w:rPr>
        <w:t>)</w:t>
      </w:r>
    </w:p>
    <w:p w14:paraId="5EE8FD55" w14:textId="77777777" w:rsidR="00845E6F" w:rsidRPr="00187118" w:rsidRDefault="00845E6F" w:rsidP="00845E6F">
      <w:pPr>
        <w:ind w:left="1990"/>
        <w:jc w:val="both"/>
        <w:rPr>
          <w:rFonts w:ascii="Calibri" w:hAnsi="Calibri" w:cs="Calibri"/>
          <w:b/>
          <w:bCs/>
          <w:spacing w:val="14"/>
        </w:rPr>
      </w:pPr>
      <w:r w:rsidRPr="00187118">
        <w:rPr>
          <w:rFonts w:ascii="Calibri" w:hAnsi="Calibri" w:cs="Calibri"/>
          <w:b/>
          <w:bCs/>
          <w:spacing w:val="14"/>
        </w:rPr>
        <w:t>Características Mínimas</w:t>
      </w:r>
    </w:p>
    <w:p w14:paraId="2B4B8903" w14:textId="77777777" w:rsidR="00845E6F" w:rsidRPr="00187118" w:rsidRDefault="00845E6F" w:rsidP="00845E6F">
      <w:pPr>
        <w:numPr>
          <w:ilvl w:val="2"/>
          <w:numId w:val="35"/>
        </w:numPr>
        <w:ind w:left="1990" w:firstLine="0"/>
        <w:jc w:val="both"/>
        <w:rPr>
          <w:rFonts w:ascii="Calibri" w:hAnsi="Calibri" w:cs="Calibri"/>
        </w:rPr>
      </w:pPr>
      <w:r w:rsidRPr="00187118">
        <w:rPr>
          <w:rFonts w:ascii="Calibri" w:hAnsi="Calibri" w:cs="Calibri"/>
        </w:rPr>
        <w:t>Pacote com 20 peças;</w:t>
      </w:r>
    </w:p>
    <w:p w14:paraId="0BD3F77C" w14:textId="77777777" w:rsidR="00845E6F" w:rsidRPr="00187118" w:rsidRDefault="00845E6F" w:rsidP="00845E6F">
      <w:pPr>
        <w:numPr>
          <w:ilvl w:val="2"/>
          <w:numId w:val="35"/>
        </w:numPr>
        <w:ind w:left="1990" w:firstLine="0"/>
        <w:jc w:val="both"/>
        <w:rPr>
          <w:rFonts w:ascii="Calibri" w:hAnsi="Calibri" w:cs="Calibri"/>
        </w:rPr>
      </w:pPr>
      <w:r w:rsidRPr="00187118">
        <w:rPr>
          <w:rFonts w:ascii="Calibri" w:hAnsi="Calibri" w:cs="Calibri"/>
        </w:rPr>
        <w:t>Porca e parafuso plástico de alta resistência;</w:t>
      </w:r>
    </w:p>
    <w:p w14:paraId="5DC9F6C9" w14:textId="77777777" w:rsidR="00845E6F" w:rsidRPr="00187118" w:rsidRDefault="00845E6F" w:rsidP="00845E6F">
      <w:pPr>
        <w:numPr>
          <w:ilvl w:val="2"/>
          <w:numId w:val="35"/>
        </w:numPr>
        <w:ind w:left="1990" w:firstLine="0"/>
        <w:jc w:val="both"/>
        <w:rPr>
          <w:rFonts w:ascii="Calibri" w:hAnsi="Calibri" w:cs="Calibri"/>
        </w:rPr>
      </w:pPr>
      <w:r w:rsidRPr="00187118">
        <w:rPr>
          <w:rFonts w:ascii="Calibri" w:hAnsi="Calibri" w:cs="Calibri"/>
        </w:rPr>
        <w:t>Porca deve permitir a inserção pela parte frontal do plano de fixação do rack sem uso de ferramentas;</w:t>
      </w:r>
    </w:p>
    <w:p w14:paraId="280D5357"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Suportar até 20kg para cada porca com parafuso;</w:t>
      </w:r>
    </w:p>
    <w:p w14:paraId="2242EDAD" w14:textId="77777777" w:rsidR="00845E6F" w:rsidRPr="00845E6F" w:rsidRDefault="00845E6F" w:rsidP="00845E6F">
      <w:pPr>
        <w:ind w:left="1990"/>
        <w:jc w:val="both"/>
        <w:rPr>
          <w:rFonts w:ascii="Calibri" w:hAnsi="Calibri" w:cs="Calibri"/>
        </w:rPr>
      </w:pPr>
    </w:p>
    <w:p w14:paraId="7CA4BABE" w14:textId="77777777" w:rsidR="00845E6F" w:rsidRPr="00845E6F" w:rsidRDefault="00845E6F" w:rsidP="00845E6F">
      <w:pPr>
        <w:numPr>
          <w:ilvl w:val="0"/>
          <w:numId w:val="35"/>
        </w:numPr>
        <w:ind w:left="1775"/>
        <w:jc w:val="both"/>
        <w:rPr>
          <w:rFonts w:ascii="Calibri" w:hAnsi="Calibri" w:cs="Calibri"/>
        </w:rPr>
      </w:pPr>
      <w:r w:rsidRPr="00845E6F">
        <w:rPr>
          <w:rFonts w:ascii="Calibri" w:hAnsi="Calibri" w:cs="Calibri"/>
          <w:b/>
        </w:rPr>
        <w:t xml:space="preserve">Kit Porca Gaiola-Parafuso </w:t>
      </w:r>
      <w:proofErr w:type="gramStart"/>
      <w:r w:rsidRPr="00845E6F">
        <w:rPr>
          <w:rFonts w:ascii="Calibri" w:hAnsi="Calibri" w:cs="Calibri"/>
          <w:b/>
        </w:rPr>
        <w:t>Duplo  (</w:t>
      </w:r>
      <w:proofErr w:type="gramEnd"/>
      <w:r w:rsidRPr="00845E6F">
        <w:rPr>
          <w:rFonts w:ascii="Calibri" w:hAnsi="Calibri" w:cs="Calibri"/>
          <w:b/>
        </w:rPr>
        <w:t xml:space="preserve">50 </w:t>
      </w:r>
      <w:proofErr w:type="spellStart"/>
      <w:r w:rsidRPr="00845E6F">
        <w:rPr>
          <w:rFonts w:ascii="Calibri" w:hAnsi="Calibri" w:cs="Calibri"/>
          <w:b/>
        </w:rPr>
        <w:t>pçs</w:t>
      </w:r>
      <w:proofErr w:type="spellEnd"/>
      <w:r w:rsidRPr="00845E6F">
        <w:rPr>
          <w:rFonts w:ascii="Calibri" w:hAnsi="Calibri" w:cs="Calibri"/>
          <w:b/>
        </w:rPr>
        <w:t>)</w:t>
      </w:r>
    </w:p>
    <w:p w14:paraId="569D145E" w14:textId="77777777" w:rsidR="00845E6F" w:rsidRPr="00845E6F" w:rsidRDefault="00845E6F" w:rsidP="00845E6F">
      <w:pPr>
        <w:ind w:left="1990"/>
        <w:jc w:val="both"/>
        <w:rPr>
          <w:rFonts w:ascii="Calibri" w:hAnsi="Calibri" w:cs="Calibri"/>
          <w:b/>
          <w:bCs/>
          <w:spacing w:val="14"/>
        </w:rPr>
      </w:pPr>
      <w:r w:rsidRPr="00845E6F">
        <w:rPr>
          <w:rFonts w:ascii="Calibri" w:hAnsi="Calibri" w:cs="Calibri"/>
          <w:b/>
          <w:bCs/>
          <w:spacing w:val="14"/>
        </w:rPr>
        <w:t>Características Mínimas</w:t>
      </w:r>
    </w:p>
    <w:p w14:paraId="6323320A" w14:textId="77777777" w:rsidR="00845E6F" w:rsidRPr="00845E6F" w:rsidRDefault="00845E6F" w:rsidP="00845E6F">
      <w:pPr>
        <w:numPr>
          <w:ilvl w:val="2"/>
          <w:numId w:val="35"/>
        </w:numPr>
        <w:ind w:left="1990" w:firstLine="0"/>
        <w:jc w:val="both"/>
        <w:rPr>
          <w:rFonts w:ascii="Calibri" w:hAnsi="Calibri" w:cs="Calibri"/>
        </w:rPr>
      </w:pPr>
      <w:r w:rsidRPr="00845E6F">
        <w:rPr>
          <w:rFonts w:ascii="Calibri" w:hAnsi="Calibri" w:cs="Calibri"/>
        </w:rPr>
        <w:t>Pacote com 50 peças;</w:t>
      </w:r>
    </w:p>
    <w:p w14:paraId="584385F1" w14:textId="77777777" w:rsidR="00845E6F" w:rsidRPr="00187118" w:rsidRDefault="00845E6F" w:rsidP="00845E6F">
      <w:pPr>
        <w:numPr>
          <w:ilvl w:val="2"/>
          <w:numId w:val="35"/>
        </w:numPr>
        <w:ind w:left="1990" w:firstLine="0"/>
        <w:jc w:val="both"/>
        <w:rPr>
          <w:rFonts w:ascii="Calibri" w:hAnsi="Calibri" w:cs="Calibri"/>
        </w:rPr>
      </w:pPr>
      <w:r w:rsidRPr="00845E6F">
        <w:rPr>
          <w:rFonts w:ascii="Calibri" w:hAnsi="Calibri" w:cs="Calibri"/>
        </w:rPr>
        <w:t xml:space="preserve">Porca e </w:t>
      </w:r>
      <w:r w:rsidRPr="00187118">
        <w:rPr>
          <w:rFonts w:ascii="Calibri" w:hAnsi="Calibri" w:cs="Calibri"/>
        </w:rPr>
        <w:t>parafuso plástico de alta resistência;</w:t>
      </w:r>
    </w:p>
    <w:p w14:paraId="3176665D" w14:textId="77777777" w:rsidR="00845E6F" w:rsidRPr="00187118" w:rsidRDefault="00845E6F" w:rsidP="00845E6F">
      <w:pPr>
        <w:numPr>
          <w:ilvl w:val="2"/>
          <w:numId w:val="35"/>
        </w:numPr>
        <w:ind w:left="1990" w:firstLine="0"/>
        <w:jc w:val="both"/>
        <w:rPr>
          <w:rFonts w:ascii="Calibri" w:hAnsi="Calibri" w:cs="Calibri"/>
        </w:rPr>
      </w:pPr>
      <w:r w:rsidRPr="00187118">
        <w:rPr>
          <w:rFonts w:ascii="Calibri" w:hAnsi="Calibri" w:cs="Calibri"/>
        </w:rPr>
        <w:t>Ocupa dois pontos de fixação equivalente a 1 U;</w:t>
      </w:r>
    </w:p>
    <w:p w14:paraId="2641C246" w14:textId="77777777" w:rsidR="00845E6F" w:rsidRPr="00187118" w:rsidRDefault="00845E6F" w:rsidP="00845E6F">
      <w:pPr>
        <w:numPr>
          <w:ilvl w:val="2"/>
          <w:numId w:val="35"/>
        </w:numPr>
        <w:ind w:left="1990" w:firstLine="0"/>
        <w:jc w:val="both"/>
        <w:rPr>
          <w:rFonts w:ascii="Calibri" w:hAnsi="Calibri" w:cs="Calibri"/>
        </w:rPr>
      </w:pPr>
      <w:r w:rsidRPr="00187118">
        <w:rPr>
          <w:rFonts w:ascii="Calibri" w:hAnsi="Calibri" w:cs="Calibri"/>
        </w:rPr>
        <w:t>Porca deve permitir a inserção pela parte traseira do plano de fixação do rack sem uso de ferramentas;</w:t>
      </w:r>
    </w:p>
    <w:p w14:paraId="43C6ABA8" w14:textId="77777777" w:rsidR="00845E6F" w:rsidRPr="00187118" w:rsidRDefault="00845E6F" w:rsidP="00845E6F">
      <w:pPr>
        <w:numPr>
          <w:ilvl w:val="2"/>
          <w:numId w:val="35"/>
        </w:numPr>
        <w:ind w:left="1990" w:firstLine="0"/>
        <w:jc w:val="both"/>
        <w:rPr>
          <w:rFonts w:ascii="Calibri" w:hAnsi="Calibri" w:cs="Calibri"/>
        </w:rPr>
      </w:pPr>
      <w:r w:rsidRPr="00187118">
        <w:rPr>
          <w:rFonts w:ascii="Calibri" w:hAnsi="Calibri" w:cs="Calibri"/>
        </w:rPr>
        <w:t>Suportar até 20kg para cada porca com parafuso;</w:t>
      </w:r>
    </w:p>
    <w:p w14:paraId="37B416A9" w14:textId="77777777" w:rsidR="00845E6F" w:rsidRPr="00187118" w:rsidRDefault="00845E6F" w:rsidP="00845E6F">
      <w:pPr>
        <w:ind w:left="1775"/>
        <w:jc w:val="both"/>
        <w:rPr>
          <w:rFonts w:ascii="Calibri" w:hAnsi="Calibri" w:cs="Calibri"/>
          <w:b/>
          <w:bCs/>
        </w:rPr>
      </w:pPr>
    </w:p>
    <w:p w14:paraId="12D627F1" w14:textId="77777777" w:rsidR="00845E6F" w:rsidRPr="00187118" w:rsidRDefault="00845E6F" w:rsidP="00845E6F">
      <w:pPr>
        <w:numPr>
          <w:ilvl w:val="0"/>
          <w:numId w:val="35"/>
        </w:numPr>
        <w:ind w:left="1775"/>
        <w:jc w:val="both"/>
        <w:rPr>
          <w:rFonts w:ascii="Calibri" w:hAnsi="Calibri" w:cs="Calibri"/>
          <w:b/>
          <w:bCs/>
        </w:rPr>
      </w:pPr>
      <w:r w:rsidRPr="00187118">
        <w:rPr>
          <w:rFonts w:ascii="Calibri" w:hAnsi="Calibri" w:cs="Calibri"/>
          <w:b/>
          <w:bCs/>
        </w:rPr>
        <w:t xml:space="preserve"> </w:t>
      </w:r>
      <w:proofErr w:type="spellStart"/>
      <w:r w:rsidRPr="00187118">
        <w:rPr>
          <w:rFonts w:ascii="Calibri" w:hAnsi="Calibri" w:cs="Calibri"/>
          <w:b/>
          <w:bCs/>
        </w:rPr>
        <w:t>Splitter</w:t>
      </w:r>
      <w:proofErr w:type="spellEnd"/>
      <w:r w:rsidRPr="00187118">
        <w:rPr>
          <w:rFonts w:ascii="Calibri" w:hAnsi="Calibri" w:cs="Calibri"/>
          <w:b/>
          <w:bCs/>
        </w:rPr>
        <w:t xml:space="preserve"> VGA 1 x 4</w:t>
      </w:r>
    </w:p>
    <w:p w14:paraId="3CC6F429" w14:textId="77777777" w:rsidR="00845E6F" w:rsidRPr="00187118" w:rsidRDefault="00845E6F" w:rsidP="00845E6F">
      <w:pPr>
        <w:ind w:left="1990"/>
        <w:jc w:val="both"/>
        <w:rPr>
          <w:rFonts w:ascii="Calibri" w:hAnsi="Calibri" w:cs="Calibri"/>
          <w:b/>
          <w:bCs/>
          <w:spacing w:val="14"/>
        </w:rPr>
      </w:pPr>
      <w:r w:rsidRPr="00187118">
        <w:rPr>
          <w:rFonts w:ascii="Calibri" w:hAnsi="Calibri" w:cs="Calibri"/>
          <w:b/>
          <w:bCs/>
          <w:spacing w:val="14"/>
        </w:rPr>
        <w:t>Características Mínimas</w:t>
      </w:r>
    </w:p>
    <w:p w14:paraId="379197CB" w14:textId="77777777" w:rsidR="00845E6F" w:rsidRPr="00187118" w:rsidRDefault="00845E6F" w:rsidP="00845E6F">
      <w:pPr>
        <w:numPr>
          <w:ilvl w:val="1"/>
          <w:numId w:val="35"/>
        </w:numPr>
        <w:ind w:left="1990"/>
        <w:jc w:val="both"/>
        <w:rPr>
          <w:rFonts w:ascii="Calibri" w:hAnsi="Calibri" w:cs="Calibri"/>
        </w:rPr>
      </w:pPr>
      <w:r w:rsidRPr="00187118">
        <w:rPr>
          <w:rFonts w:ascii="Calibri" w:hAnsi="Calibri" w:cs="Calibri"/>
        </w:rPr>
        <w:t>Entrada: 1 VGA Fêmea;</w:t>
      </w:r>
    </w:p>
    <w:p w14:paraId="67792AD9" w14:textId="77777777" w:rsidR="00845E6F" w:rsidRPr="00187118" w:rsidRDefault="00845E6F" w:rsidP="00845E6F">
      <w:pPr>
        <w:numPr>
          <w:ilvl w:val="1"/>
          <w:numId w:val="35"/>
        </w:numPr>
        <w:ind w:left="1990"/>
        <w:jc w:val="both"/>
        <w:rPr>
          <w:rFonts w:ascii="Calibri" w:hAnsi="Calibri" w:cs="Calibri"/>
        </w:rPr>
      </w:pPr>
      <w:r w:rsidRPr="00187118">
        <w:rPr>
          <w:rFonts w:ascii="Calibri" w:hAnsi="Calibri" w:cs="Calibri"/>
        </w:rPr>
        <w:t>Saída: 4 VGA Fêmea;</w:t>
      </w:r>
    </w:p>
    <w:p w14:paraId="2E6DBA73" w14:textId="77777777" w:rsidR="00845E6F" w:rsidRPr="00187118" w:rsidRDefault="00845E6F" w:rsidP="00845E6F">
      <w:pPr>
        <w:numPr>
          <w:ilvl w:val="1"/>
          <w:numId w:val="35"/>
        </w:numPr>
        <w:ind w:left="1990"/>
        <w:jc w:val="both"/>
        <w:rPr>
          <w:rFonts w:ascii="Calibri" w:hAnsi="Calibri" w:cs="Calibri"/>
        </w:rPr>
      </w:pPr>
      <w:r w:rsidRPr="00187118">
        <w:rPr>
          <w:rFonts w:ascii="Calibri" w:hAnsi="Calibri" w:cs="Calibri"/>
        </w:rPr>
        <w:t>Resolução de Vídeo: 1920x1440 pixels;</w:t>
      </w:r>
    </w:p>
    <w:p w14:paraId="42968BAB" w14:textId="77777777" w:rsidR="00845E6F" w:rsidRPr="00187118" w:rsidRDefault="00845E6F" w:rsidP="00845E6F">
      <w:pPr>
        <w:numPr>
          <w:ilvl w:val="1"/>
          <w:numId w:val="35"/>
        </w:numPr>
        <w:ind w:left="1990"/>
        <w:jc w:val="both"/>
        <w:rPr>
          <w:rFonts w:ascii="Calibri" w:hAnsi="Calibri" w:cs="Calibri"/>
        </w:rPr>
      </w:pPr>
      <w:r w:rsidRPr="00187118">
        <w:rPr>
          <w:rFonts w:ascii="Calibri" w:hAnsi="Calibri" w:cs="Calibri"/>
        </w:rPr>
        <w:t xml:space="preserve">Fonte de Alimentação: 5W (entrada </w:t>
      </w:r>
      <w:proofErr w:type="spellStart"/>
      <w:r w:rsidRPr="00187118">
        <w:rPr>
          <w:rFonts w:ascii="Calibri" w:hAnsi="Calibri" w:cs="Calibri"/>
        </w:rPr>
        <w:t>BiVolt</w:t>
      </w:r>
      <w:proofErr w:type="spellEnd"/>
      <w:r w:rsidRPr="00187118">
        <w:rPr>
          <w:rFonts w:ascii="Calibri" w:hAnsi="Calibri" w:cs="Calibri"/>
        </w:rPr>
        <w:t>);</w:t>
      </w:r>
    </w:p>
    <w:p w14:paraId="2478FA50" w14:textId="77777777" w:rsidR="00845E6F" w:rsidRPr="00187118" w:rsidRDefault="00845E6F" w:rsidP="00845E6F">
      <w:pPr>
        <w:numPr>
          <w:ilvl w:val="1"/>
          <w:numId w:val="35"/>
        </w:numPr>
        <w:ind w:left="1990"/>
        <w:jc w:val="both"/>
        <w:rPr>
          <w:rFonts w:ascii="Calibri" w:hAnsi="Calibri" w:cs="Calibri"/>
          <w:spacing w:val="14"/>
        </w:rPr>
      </w:pPr>
      <w:r w:rsidRPr="00187118">
        <w:rPr>
          <w:rFonts w:ascii="Calibri" w:hAnsi="Calibri" w:cs="Calibri"/>
          <w:spacing w:val="14"/>
        </w:rPr>
        <w:t>Distância de Transmissão: 30m;</w:t>
      </w:r>
    </w:p>
    <w:p w14:paraId="502784B6" w14:textId="77777777" w:rsidR="00845E6F" w:rsidRPr="00187118" w:rsidRDefault="00845E6F" w:rsidP="00845E6F">
      <w:pPr>
        <w:ind w:left="990"/>
        <w:jc w:val="both"/>
        <w:rPr>
          <w:rFonts w:ascii="Calibri" w:hAnsi="Calibri" w:cs="Calibri"/>
        </w:rPr>
      </w:pPr>
    </w:p>
    <w:p w14:paraId="171B160F" w14:textId="77777777" w:rsidR="00845E6F" w:rsidRPr="00187118" w:rsidRDefault="00845E6F" w:rsidP="00845E6F">
      <w:pPr>
        <w:numPr>
          <w:ilvl w:val="0"/>
          <w:numId w:val="35"/>
        </w:numPr>
        <w:ind w:left="1775"/>
        <w:jc w:val="both"/>
        <w:rPr>
          <w:rFonts w:ascii="Calibri" w:hAnsi="Calibri" w:cs="Calibri"/>
        </w:rPr>
      </w:pPr>
      <w:r w:rsidRPr="00187118">
        <w:rPr>
          <w:rFonts w:ascii="Calibri" w:hAnsi="Calibri" w:cs="Calibri"/>
          <w:b/>
          <w:bCs/>
        </w:rPr>
        <w:t xml:space="preserve"> </w:t>
      </w:r>
      <w:proofErr w:type="spellStart"/>
      <w:r w:rsidRPr="00187118">
        <w:rPr>
          <w:rFonts w:ascii="Calibri" w:hAnsi="Calibri" w:cs="Calibri"/>
          <w:b/>
          <w:bCs/>
        </w:rPr>
        <w:t>Splitter</w:t>
      </w:r>
      <w:proofErr w:type="spellEnd"/>
      <w:r w:rsidRPr="00187118">
        <w:rPr>
          <w:rFonts w:ascii="Calibri" w:hAnsi="Calibri" w:cs="Calibri"/>
          <w:b/>
          <w:bCs/>
        </w:rPr>
        <w:t xml:space="preserve"> HDMI 1 x 4 </w:t>
      </w:r>
    </w:p>
    <w:p w14:paraId="0529EC0F" w14:textId="77777777" w:rsidR="00845E6F" w:rsidRPr="00187118" w:rsidRDefault="00845E6F" w:rsidP="00845E6F">
      <w:pPr>
        <w:ind w:left="1990"/>
        <w:jc w:val="both"/>
        <w:rPr>
          <w:rFonts w:ascii="Calibri" w:hAnsi="Calibri" w:cs="Calibri"/>
          <w:b/>
          <w:bCs/>
          <w:spacing w:val="14"/>
        </w:rPr>
      </w:pPr>
      <w:r w:rsidRPr="00187118">
        <w:rPr>
          <w:rFonts w:ascii="Calibri" w:hAnsi="Calibri" w:cs="Calibri"/>
          <w:b/>
          <w:bCs/>
          <w:spacing w:val="14"/>
        </w:rPr>
        <w:t>Características Mínimas</w:t>
      </w:r>
    </w:p>
    <w:p w14:paraId="3451AE2D" w14:textId="77777777" w:rsidR="00845E6F" w:rsidRPr="00187118" w:rsidRDefault="00845E6F" w:rsidP="00845E6F">
      <w:pPr>
        <w:numPr>
          <w:ilvl w:val="1"/>
          <w:numId w:val="35"/>
        </w:numPr>
        <w:ind w:left="1990"/>
        <w:jc w:val="both"/>
        <w:rPr>
          <w:rFonts w:ascii="Calibri" w:hAnsi="Calibri" w:cs="Calibri"/>
        </w:rPr>
      </w:pPr>
      <w:r w:rsidRPr="00187118">
        <w:rPr>
          <w:rFonts w:ascii="Calibri" w:hAnsi="Calibri" w:cs="Calibri"/>
        </w:rPr>
        <w:t>Entrada: 1 HDMI 2.0;</w:t>
      </w:r>
    </w:p>
    <w:p w14:paraId="3C93CD10" w14:textId="77777777" w:rsidR="00845E6F" w:rsidRPr="00187118" w:rsidRDefault="00845E6F" w:rsidP="00845E6F">
      <w:pPr>
        <w:numPr>
          <w:ilvl w:val="1"/>
          <w:numId w:val="35"/>
        </w:numPr>
        <w:ind w:left="1990"/>
        <w:jc w:val="both"/>
        <w:rPr>
          <w:rFonts w:ascii="Calibri" w:hAnsi="Calibri" w:cs="Calibri"/>
        </w:rPr>
      </w:pPr>
      <w:r w:rsidRPr="00187118">
        <w:rPr>
          <w:rFonts w:ascii="Calibri" w:hAnsi="Calibri" w:cs="Calibri"/>
        </w:rPr>
        <w:t>Saída: 4 HDMI 2.0;</w:t>
      </w:r>
    </w:p>
    <w:p w14:paraId="0D2EBB0D" w14:textId="77777777" w:rsidR="00845E6F" w:rsidRPr="00187118" w:rsidRDefault="00845E6F" w:rsidP="00845E6F">
      <w:pPr>
        <w:numPr>
          <w:ilvl w:val="1"/>
          <w:numId w:val="35"/>
        </w:numPr>
        <w:ind w:left="1990"/>
        <w:jc w:val="both"/>
        <w:rPr>
          <w:rFonts w:ascii="Calibri" w:hAnsi="Calibri" w:cs="Calibri"/>
        </w:rPr>
      </w:pPr>
      <w:r w:rsidRPr="00187118">
        <w:rPr>
          <w:rFonts w:ascii="Calibri" w:hAnsi="Calibri" w:cs="Calibri"/>
        </w:rPr>
        <w:t>Resoluções: Full HD</w:t>
      </w:r>
    </w:p>
    <w:p w14:paraId="54CAAC33" w14:textId="77777777" w:rsidR="00845E6F" w:rsidRPr="00187118" w:rsidRDefault="00845E6F" w:rsidP="00845E6F">
      <w:pPr>
        <w:numPr>
          <w:ilvl w:val="1"/>
          <w:numId w:val="35"/>
        </w:numPr>
        <w:ind w:left="1990"/>
        <w:jc w:val="both"/>
        <w:rPr>
          <w:rFonts w:ascii="Calibri" w:hAnsi="Calibri" w:cs="Calibri"/>
        </w:rPr>
      </w:pPr>
      <w:r w:rsidRPr="00187118">
        <w:rPr>
          <w:rFonts w:ascii="Calibri" w:hAnsi="Calibri" w:cs="Calibri"/>
        </w:rPr>
        <w:t xml:space="preserve">Fonte de Alimentação: 5W (entrada </w:t>
      </w:r>
      <w:proofErr w:type="spellStart"/>
      <w:r w:rsidRPr="00187118">
        <w:rPr>
          <w:rFonts w:ascii="Calibri" w:hAnsi="Calibri" w:cs="Calibri"/>
        </w:rPr>
        <w:t>BiVolt</w:t>
      </w:r>
      <w:proofErr w:type="spellEnd"/>
      <w:r w:rsidRPr="00187118">
        <w:rPr>
          <w:rFonts w:ascii="Calibri" w:hAnsi="Calibri" w:cs="Calibri"/>
        </w:rPr>
        <w:t>);</w:t>
      </w:r>
    </w:p>
    <w:p w14:paraId="7E3D0F7E" w14:textId="77777777" w:rsidR="00845E6F" w:rsidRPr="00187118" w:rsidRDefault="00845E6F" w:rsidP="00845E6F">
      <w:pPr>
        <w:numPr>
          <w:ilvl w:val="1"/>
          <w:numId w:val="35"/>
        </w:numPr>
        <w:ind w:left="1990"/>
        <w:jc w:val="both"/>
        <w:rPr>
          <w:rFonts w:ascii="Calibri" w:hAnsi="Calibri" w:cs="Calibri"/>
        </w:rPr>
      </w:pPr>
      <w:r w:rsidRPr="00187118">
        <w:rPr>
          <w:rFonts w:ascii="Calibri" w:hAnsi="Calibri" w:cs="Calibri"/>
          <w:spacing w:val="14"/>
        </w:rPr>
        <w:t>Distância de Transmissão: 8m;</w:t>
      </w:r>
    </w:p>
    <w:p w14:paraId="0788555B" w14:textId="77777777" w:rsidR="00845E6F" w:rsidRPr="00187118" w:rsidRDefault="00845E6F" w:rsidP="00845E6F">
      <w:pPr>
        <w:ind w:left="990"/>
        <w:jc w:val="both"/>
        <w:rPr>
          <w:rFonts w:ascii="Calibri" w:hAnsi="Calibri" w:cs="Calibri"/>
          <w:spacing w:val="14"/>
        </w:rPr>
      </w:pPr>
    </w:p>
    <w:p w14:paraId="143F2BD9" w14:textId="77777777" w:rsidR="00845E6F" w:rsidRPr="00187118" w:rsidRDefault="00845E6F" w:rsidP="00845E6F">
      <w:pPr>
        <w:pStyle w:val="PargrafodaLista2"/>
        <w:numPr>
          <w:ilvl w:val="0"/>
          <w:numId w:val="35"/>
        </w:numPr>
        <w:spacing w:after="0" w:line="240" w:lineRule="auto"/>
        <w:ind w:left="1775"/>
        <w:jc w:val="both"/>
        <w:rPr>
          <w:b/>
          <w:spacing w:val="14"/>
          <w:sz w:val="24"/>
          <w:szCs w:val="24"/>
        </w:rPr>
      </w:pPr>
      <w:r w:rsidRPr="00187118">
        <w:rPr>
          <w:b/>
          <w:spacing w:val="14"/>
          <w:sz w:val="24"/>
          <w:szCs w:val="24"/>
        </w:rPr>
        <w:t>Ferramenta de Testes de Cabo HDMI</w:t>
      </w:r>
    </w:p>
    <w:p w14:paraId="5681E89D" w14:textId="77777777" w:rsidR="00845E6F" w:rsidRPr="00845E6F" w:rsidRDefault="00845E6F" w:rsidP="00845E6F">
      <w:pPr>
        <w:pStyle w:val="PargrafodaLista2"/>
        <w:numPr>
          <w:ilvl w:val="1"/>
          <w:numId w:val="35"/>
        </w:numPr>
        <w:spacing w:after="0" w:line="240" w:lineRule="auto"/>
        <w:ind w:left="1990"/>
        <w:jc w:val="both"/>
        <w:rPr>
          <w:spacing w:val="14"/>
          <w:sz w:val="24"/>
          <w:szCs w:val="24"/>
        </w:rPr>
      </w:pPr>
      <w:r w:rsidRPr="00845E6F">
        <w:rPr>
          <w:spacing w:val="14"/>
          <w:sz w:val="24"/>
          <w:szCs w:val="24"/>
        </w:rPr>
        <w:t>Suporte a HDMI 1.0 e 1.4</w:t>
      </w:r>
    </w:p>
    <w:p w14:paraId="50C5C57F" w14:textId="77777777" w:rsidR="00845E6F" w:rsidRPr="00845E6F" w:rsidRDefault="00845E6F" w:rsidP="00845E6F">
      <w:pPr>
        <w:pStyle w:val="PargrafodaLista2"/>
        <w:numPr>
          <w:ilvl w:val="1"/>
          <w:numId w:val="35"/>
        </w:numPr>
        <w:spacing w:after="0" w:line="240" w:lineRule="auto"/>
        <w:ind w:left="1990"/>
        <w:jc w:val="both"/>
        <w:rPr>
          <w:spacing w:val="14"/>
          <w:sz w:val="24"/>
          <w:szCs w:val="24"/>
        </w:rPr>
      </w:pPr>
      <w:r w:rsidRPr="00845E6F">
        <w:rPr>
          <w:spacing w:val="14"/>
          <w:sz w:val="24"/>
          <w:szCs w:val="24"/>
        </w:rPr>
        <w:t>Teste Com Indicadores Led (19 Fios)</w:t>
      </w:r>
    </w:p>
    <w:p w14:paraId="4E3679A5" w14:textId="77777777" w:rsidR="00845E6F" w:rsidRPr="00845E6F" w:rsidRDefault="00845E6F" w:rsidP="00845E6F">
      <w:pPr>
        <w:pStyle w:val="PargrafodaLista2"/>
        <w:numPr>
          <w:ilvl w:val="1"/>
          <w:numId w:val="35"/>
        </w:numPr>
        <w:spacing w:after="0" w:line="240" w:lineRule="auto"/>
        <w:ind w:left="1990"/>
        <w:jc w:val="both"/>
        <w:rPr>
          <w:spacing w:val="14"/>
          <w:sz w:val="24"/>
          <w:szCs w:val="24"/>
        </w:rPr>
      </w:pPr>
      <w:r w:rsidRPr="00845E6F">
        <w:rPr>
          <w:spacing w:val="14"/>
          <w:sz w:val="24"/>
          <w:szCs w:val="24"/>
        </w:rPr>
        <w:t>Dividido em 2 unidades (TX e RX)</w:t>
      </w:r>
    </w:p>
    <w:p w14:paraId="1AE586FC" w14:textId="77777777" w:rsidR="00845E6F" w:rsidRPr="00845E6F" w:rsidRDefault="00845E6F" w:rsidP="00845E6F">
      <w:pPr>
        <w:pStyle w:val="PargrafodaLista2"/>
        <w:numPr>
          <w:ilvl w:val="1"/>
          <w:numId w:val="35"/>
        </w:numPr>
        <w:spacing w:after="0" w:line="240" w:lineRule="auto"/>
        <w:ind w:left="1990"/>
        <w:jc w:val="both"/>
        <w:rPr>
          <w:spacing w:val="14"/>
          <w:sz w:val="24"/>
          <w:szCs w:val="24"/>
        </w:rPr>
      </w:pPr>
      <w:r w:rsidRPr="00845E6F">
        <w:rPr>
          <w:sz w:val="24"/>
          <w:szCs w:val="24"/>
        </w:rPr>
        <w:t>Suporte a cabos HDMI tipo a (normal) e tipo c (mini HDMI)</w:t>
      </w:r>
    </w:p>
    <w:p w14:paraId="7278356E" w14:textId="77777777" w:rsidR="00845E6F" w:rsidRPr="00845E6F" w:rsidRDefault="00845E6F" w:rsidP="00845E6F">
      <w:pPr>
        <w:pStyle w:val="PargrafodaLista2"/>
        <w:numPr>
          <w:ilvl w:val="1"/>
          <w:numId w:val="35"/>
        </w:numPr>
        <w:spacing w:after="0" w:line="240" w:lineRule="auto"/>
        <w:ind w:left="1990" w:firstLine="0"/>
        <w:jc w:val="both"/>
        <w:rPr>
          <w:spacing w:val="14"/>
          <w:sz w:val="24"/>
          <w:szCs w:val="24"/>
        </w:rPr>
      </w:pPr>
      <w:r w:rsidRPr="00845E6F">
        <w:rPr>
          <w:sz w:val="24"/>
          <w:szCs w:val="24"/>
        </w:rPr>
        <w:t>Alimentação por baterias</w:t>
      </w:r>
    </w:p>
    <w:p w14:paraId="08A6AC88" w14:textId="77777777" w:rsidR="00845E6F" w:rsidRPr="00845E6F" w:rsidRDefault="00845E6F" w:rsidP="00845E6F">
      <w:pPr>
        <w:pStyle w:val="PargrafodaLista2"/>
        <w:spacing w:after="0" w:line="240" w:lineRule="auto"/>
        <w:ind w:left="1710"/>
        <w:jc w:val="both"/>
        <w:rPr>
          <w:spacing w:val="14"/>
          <w:sz w:val="24"/>
          <w:szCs w:val="24"/>
        </w:rPr>
      </w:pPr>
    </w:p>
    <w:p w14:paraId="7D35A2B6" w14:textId="77777777" w:rsidR="00845E6F" w:rsidRPr="00845E6F" w:rsidRDefault="00845E6F" w:rsidP="00845E6F">
      <w:pPr>
        <w:numPr>
          <w:ilvl w:val="0"/>
          <w:numId w:val="35"/>
        </w:numPr>
        <w:ind w:left="1775"/>
        <w:jc w:val="both"/>
        <w:rPr>
          <w:rFonts w:ascii="Calibri" w:hAnsi="Calibri" w:cs="Calibri"/>
        </w:rPr>
      </w:pPr>
      <w:r w:rsidRPr="00845E6F">
        <w:rPr>
          <w:rFonts w:ascii="Calibri" w:hAnsi="Calibri" w:cs="Calibri"/>
          <w:b/>
          <w:bCs/>
        </w:rPr>
        <w:t>Antena Direcional Wireless</w:t>
      </w:r>
      <w:r w:rsidRPr="00845E6F">
        <w:rPr>
          <w:rFonts w:ascii="Calibri" w:hAnsi="Calibri" w:cs="Calibri"/>
        </w:rPr>
        <w:t xml:space="preserve">  </w:t>
      </w:r>
    </w:p>
    <w:p w14:paraId="0DB020FF" w14:textId="77777777" w:rsidR="00845E6F" w:rsidRPr="00845E6F" w:rsidRDefault="00845E6F" w:rsidP="00845E6F">
      <w:pPr>
        <w:pStyle w:val="PargrafodaLista"/>
        <w:spacing w:after="0" w:line="240" w:lineRule="auto"/>
        <w:ind w:left="2277"/>
        <w:rPr>
          <w:rFonts w:cs="Calibri"/>
          <w:sz w:val="24"/>
          <w:szCs w:val="24"/>
        </w:rPr>
      </w:pPr>
      <w:r w:rsidRPr="00845E6F">
        <w:rPr>
          <w:rFonts w:cs="Calibri"/>
          <w:sz w:val="24"/>
          <w:szCs w:val="24"/>
        </w:rPr>
        <w:t xml:space="preserve">         Modelo de referência: </w:t>
      </w:r>
      <w:proofErr w:type="spellStart"/>
      <w:r w:rsidRPr="00845E6F">
        <w:rPr>
          <w:rFonts w:cs="Calibri"/>
          <w:sz w:val="24"/>
          <w:szCs w:val="24"/>
        </w:rPr>
        <w:t>Ubiquiti</w:t>
      </w:r>
      <w:proofErr w:type="spellEnd"/>
      <w:r w:rsidRPr="00845E6F">
        <w:rPr>
          <w:rFonts w:cs="Calibri"/>
          <w:sz w:val="24"/>
          <w:szCs w:val="24"/>
        </w:rPr>
        <w:t xml:space="preserve"> </w:t>
      </w:r>
      <w:proofErr w:type="spellStart"/>
      <w:r w:rsidRPr="00845E6F">
        <w:rPr>
          <w:rFonts w:cs="Calibri"/>
          <w:sz w:val="24"/>
          <w:szCs w:val="24"/>
        </w:rPr>
        <w:t>LiteBeam</w:t>
      </w:r>
      <w:proofErr w:type="spellEnd"/>
      <w:r w:rsidRPr="00845E6F">
        <w:rPr>
          <w:rFonts w:cs="Calibri"/>
          <w:sz w:val="24"/>
          <w:szCs w:val="24"/>
        </w:rPr>
        <w:t xml:space="preserve"> LBE-5AC-23-Gen2</w:t>
      </w:r>
    </w:p>
    <w:p w14:paraId="38EE9A4C" w14:textId="77777777" w:rsidR="00845E6F" w:rsidRPr="00845E6F" w:rsidRDefault="00845E6F" w:rsidP="00845E6F">
      <w:pPr>
        <w:pStyle w:val="PargrafodaLista"/>
        <w:spacing w:after="0" w:line="240" w:lineRule="auto"/>
        <w:ind w:left="2495"/>
        <w:jc w:val="both"/>
        <w:rPr>
          <w:rFonts w:cs="Calibri"/>
          <w:sz w:val="24"/>
          <w:szCs w:val="24"/>
        </w:rPr>
      </w:pPr>
      <w:r w:rsidRPr="00845E6F">
        <w:rPr>
          <w:rFonts w:cs="Calibri"/>
          <w:sz w:val="24"/>
          <w:szCs w:val="24"/>
        </w:rPr>
        <w:t>Características Mínimas:</w:t>
      </w:r>
    </w:p>
    <w:p w14:paraId="34A23046" w14:textId="77777777" w:rsidR="00845E6F" w:rsidRPr="00845E6F" w:rsidRDefault="00845E6F" w:rsidP="00845E6F">
      <w:pPr>
        <w:pStyle w:val="PargrafodaLista"/>
        <w:numPr>
          <w:ilvl w:val="1"/>
          <w:numId w:val="35"/>
        </w:numPr>
        <w:spacing w:after="0" w:line="240" w:lineRule="auto"/>
        <w:ind w:left="1990"/>
        <w:contextualSpacing w:val="0"/>
        <w:rPr>
          <w:rFonts w:cs="Calibri"/>
          <w:sz w:val="24"/>
          <w:szCs w:val="24"/>
        </w:rPr>
      </w:pPr>
      <w:r w:rsidRPr="00845E6F">
        <w:rPr>
          <w:rFonts w:cs="Calibri"/>
          <w:sz w:val="24"/>
          <w:szCs w:val="24"/>
        </w:rPr>
        <w:t>Deverá possuir homologação ANATEL.</w:t>
      </w:r>
    </w:p>
    <w:p w14:paraId="4D22BF07" w14:textId="77777777" w:rsidR="00845E6F" w:rsidRPr="00845E6F" w:rsidRDefault="00845E6F" w:rsidP="00845E6F">
      <w:pPr>
        <w:pStyle w:val="PargrafodaLista"/>
        <w:numPr>
          <w:ilvl w:val="1"/>
          <w:numId w:val="35"/>
        </w:numPr>
        <w:spacing w:after="0" w:line="240" w:lineRule="auto"/>
        <w:ind w:left="1990"/>
        <w:contextualSpacing w:val="0"/>
        <w:rPr>
          <w:rFonts w:cs="Calibri"/>
          <w:sz w:val="24"/>
          <w:szCs w:val="24"/>
        </w:rPr>
      </w:pPr>
      <w:r w:rsidRPr="00845E6F">
        <w:rPr>
          <w:rFonts w:cs="Calibri"/>
          <w:sz w:val="24"/>
          <w:szCs w:val="24"/>
        </w:rPr>
        <w:t xml:space="preserve">Ganho de Antena 23 </w:t>
      </w:r>
      <w:proofErr w:type="spellStart"/>
      <w:r w:rsidRPr="00845E6F">
        <w:rPr>
          <w:rFonts w:cs="Calibri"/>
          <w:sz w:val="24"/>
          <w:szCs w:val="24"/>
        </w:rPr>
        <w:t>dBi</w:t>
      </w:r>
      <w:proofErr w:type="spellEnd"/>
      <w:r w:rsidRPr="00845E6F">
        <w:rPr>
          <w:rFonts w:cs="Calibri"/>
          <w:sz w:val="24"/>
          <w:szCs w:val="24"/>
        </w:rPr>
        <w:t>;</w:t>
      </w:r>
    </w:p>
    <w:p w14:paraId="490741F7" w14:textId="77777777" w:rsidR="00845E6F" w:rsidRPr="00845E6F" w:rsidRDefault="00845E6F" w:rsidP="00845E6F">
      <w:pPr>
        <w:pStyle w:val="PargrafodaLista"/>
        <w:numPr>
          <w:ilvl w:val="1"/>
          <w:numId w:val="35"/>
        </w:numPr>
        <w:spacing w:after="0" w:line="240" w:lineRule="auto"/>
        <w:ind w:left="1990"/>
        <w:contextualSpacing w:val="0"/>
        <w:rPr>
          <w:rFonts w:cs="Calibri"/>
          <w:sz w:val="24"/>
          <w:szCs w:val="24"/>
        </w:rPr>
      </w:pPr>
      <w:r w:rsidRPr="00845E6F">
        <w:rPr>
          <w:rFonts w:cs="Calibri"/>
          <w:sz w:val="24"/>
          <w:szCs w:val="24"/>
        </w:rPr>
        <w:t>Modulação 256-QAM;</w:t>
      </w:r>
    </w:p>
    <w:p w14:paraId="367A7314" w14:textId="77777777" w:rsidR="00845E6F" w:rsidRPr="00845E6F" w:rsidRDefault="00845E6F" w:rsidP="00845E6F">
      <w:pPr>
        <w:pStyle w:val="PargrafodaLista"/>
        <w:numPr>
          <w:ilvl w:val="1"/>
          <w:numId w:val="35"/>
        </w:numPr>
        <w:spacing w:after="0" w:line="240" w:lineRule="auto"/>
        <w:ind w:left="1990"/>
        <w:contextualSpacing w:val="0"/>
        <w:rPr>
          <w:rFonts w:cs="Calibri"/>
          <w:sz w:val="24"/>
          <w:szCs w:val="24"/>
        </w:rPr>
      </w:pPr>
      <w:r w:rsidRPr="00845E6F">
        <w:rPr>
          <w:rFonts w:cs="Calibri"/>
          <w:sz w:val="24"/>
          <w:szCs w:val="24"/>
        </w:rPr>
        <w:lastRenderedPageBreak/>
        <w:t>Potência de transmissão do rádio: 2</w:t>
      </w:r>
      <w:r w:rsidRPr="00845E6F">
        <w:rPr>
          <w:rFonts w:cs="Calibri"/>
          <w:kern w:val="2"/>
          <w:sz w:val="24"/>
          <w:szCs w:val="24"/>
        </w:rPr>
        <w:t>1</w:t>
      </w:r>
      <w:r w:rsidRPr="00845E6F">
        <w:rPr>
          <w:rFonts w:cs="Calibri"/>
          <w:sz w:val="24"/>
          <w:szCs w:val="24"/>
        </w:rPr>
        <w:t xml:space="preserve"> </w:t>
      </w:r>
      <w:proofErr w:type="spellStart"/>
      <w:r w:rsidRPr="00845E6F">
        <w:rPr>
          <w:rFonts w:cs="Calibri"/>
          <w:sz w:val="24"/>
          <w:szCs w:val="24"/>
        </w:rPr>
        <w:t>dBm</w:t>
      </w:r>
      <w:proofErr w:type="spellEnd"/>
      <w:r w:rsidRPr="00845E6F">
        <w:rPr>
          <w:rFonts w:cs="Calibri"/>
          <w:sz w:val="24"/>
          <w:szCs w:val="24"/>
        </w:rPr>
        <w:t xml:space="preserve"> (+/- 2 dB);</w:t>
      </w:r>
    </w:p>
    <w:p w14:paraId="129D91A6" w14:textId="77777777" w:rsidR="00845E6F" w:rsidRPr="00845E6F" w:rsidRDefault="00845E6F" w:rsidP="00845E6F">
      <w:pPr>
        <w:pStyle w:val="PargrafodaLista"/>
        <w:numPr>
          <w:ilvl w:val="1"/>
          <w:numId w:val="35"/>
        </w:numPr>
        <w:spacing w:after="0" w:line="240" w:lineRule="auto"/>
        <w:ind w:left="1990"/>
        <w:contextualSpacing w:val="0"/>
        <w:rPr>
          <w:rFonts w:cs="Calibri"/>
          <w:sz w:val="24"/>
          <w:szCs w:val="24"/>
        </w:rPr>
      </w:pPr>
      <w:r w:rsidRPr="00845E6F">
        <w:rPr>
          <w:rFonts w:cs="Calibri"/>
          <w:sz w:val="24"/>
          <w:szCs w:val="24"/>
        </w:rPr>
        <w:t>Faixa de Frequência de 5150 - 5875 MHz;</w:t>
      </w:r>
    </w:p>
    <w:p w14:paraId="41E93671" w14:textId="77777777" w:rsidR="00845E6F" w:rsidRPr="00845E6F" w:rsidRDefault="00845E6F" w:rsidP="00845E6F">
      <w:pPr>
        <w:pStyle w:val="PargrafodaLista"/>
        <w:numPr>
          <w:ilvl w:val="1"/>
          <w:numId w:val="35"/>
        </w:numPr>
        <w:spacing w:after="0" w:line="240" w:lineRule="auto"/>
        <w:ind w:left="1990"/>
        <w:contextualSpacing w:val="0"/>
        <w:rPr>
          <w:rFonts w:cs="Calibri"/>
          <w:sz w:val="24"/>
          <w:szCs w:val="24"/>
        </w:rPr>
      </w:pPr>
      <w:r w:rsidRPr="00845E6F">
        <w:rPr>
          <w:rFonts w:cs="Calibri"/>
          <w:sz w:val="24"/>
          <w:szCs w:val="24"/>
        </w:rPr>
        <w:t>Alcance superior a 10 Km;</w:t>
      </w:r>
    </w:p>
    <w:p w14:paraId="2ADA5C2D" w14:textId="77777777" w:rsidR="00845E6F" w:rsidRPr="00845E6F" w:rsidRDefault="00845E6F" w:rsidP="00845E6F">
      <w:pPr>
        <w:pStyle w:val="PargrafodaLista"/>
        <w:numPr>
          <w:ilvl w:val="1"/>
          <w:numId w:val="35"/>
        </w:numPr>
        <w:spacing w:after="0" w:line="240" w:lineRule="auto"/>
        <w:ind w:left="1990"/>
        <w:contextualSpacing w:val="0"/>
        <w:rPr>
          <w:rFonts w:cs="Calibri"/>
          <w:sz w:val="24"/>
          <w:szCs w:val="24"/>
        </w:rPr>
      </w:pPr>
      <w:proofErr w:type="spellStart"/>
      <w:r w:rsidRPr="00845E6F">
        <w:rPr>
          <w:rFonts w:cs="Calibri"/>
          <w:sz w:val="24"/>
          <w:szCs w:val="24"/>
        </w:rPr>
        <w:t>Troughput</w:t>
      </w:r>
      <w:proofErr w:type="spellEnd"/>
      <w:r w:rsidRPr="00845E6F">
        <w:rPr>
          <w:rFonts w:cs="Calibri"/>
          <w:sz w:val="24"/>
          <w:szCs w:val="24"/>
        </w:rPr>
        <w:t xml:space="preserve"> </w:t>
      </w:r>
      <w:r w:rsidRPr="00845E6F">
        <w:rPr>
          <w:rFonts w:cs="Calibri"/>
          <w:kern w:val="2"/>
          <w:sz w:val="24"/>
          <w:szCs w:val="24"/>
        </w:rPr>
        <w:t>superior</w:t>
      </w:r>
      <w:r w:rsidRPr="00845E6F">
        <w:rPr>
          <w:rFonts w:cs="Calibri"/>
          <w:sz w:val="24"/>
          <w:szCs w:val="24"/>
        </w:rPr>
        <w:t xml:space="preserve"> a 4</w:t>
      </w:r>
      <w:r w:rsidRPr="00845E6F">
        <w:rPr>
          <w:rFonts w:cs="Calibri"/>
          <w:kern w:val="2"/>
          <w:sz w:val="24"/>
          <w:szCs w:val="24"/>
        </w:rPr>
        <w:t>0</w:t>
      </w:r>
      <w:r w:rsidRPr="00845E6F">
        <w:rPr>
          <w:rFonts w:cs="Calibri"/>
          <w:sz w:val="24"/>
          <w:szCs w:val="24"/>
        </w:rPr>
        <w:t>0 Mbps;</w:t>
      </w:r>
    </w:p>
    <w:p w14:paraId="160EFCFF" w14:textId="77777777" w:rsidR="00845E6F" w:rsidRPr="00845E6F" w:rsidRDefault="00845E6F" w:rsidP="00845E6F">
      <w:pPr>
        <w:pStyle w:val="PargrafodaLista"/>
        <w:numPr>
          <w:ilvl w:val="1"/>
          <w:numId w:val="35"/>
        </w:numPr>
        <w:spacing w:after="0" w:line="240" w:lineRule="auto"/>
        <w:ind w:left="1990"/>
        <w:contextualSpacing w:val="0"/>
        <w:rPr>
          <w:rFonts w:cs="Calibri"/>
          <w:sz w:val="24"/>
          <w:szCs w:val="24"/>
        </w:rPr>
      </w:pPr>
      <w:r w:rsidRPr="00845E6F">
        <w:rPr>
          <w:rFonts w:cs="Calibri"/>
          <w:sz w:val="24"/>
          <w:szCs w:val="24"/>
        </w:rPr>
        <w:t xml:space="preserve">Processador: </w:t>
      </w:r>
      <w:proofErr w:type="spellStart"/>
      <w:r w:rsidRPr="00845E6F">
        <w:rPr>
          <w:rFonts w:cs="Calibri"/>
          <w:sz w:val="24"/>
          <w:szCs w:val="24"/>
        </w:rPr>
        <w:t>Atheros</w:t>
      </w:r>
      <w:proofErr w:type="spellEnd"/>
      <w:r w:rsidRPr="00845E6F">
        <w:rPr>
          <w:rFonts w:cs="Calibri"/>
          <w:sz w:val="24"/>
          <w:szCs w:val="24"/>
        </w:rPr>
        <w:t>™ MIPS 74KC, 533 MHz;</w:t>
      </w:r>
    </w:p>
    <w:p w14:paraId="580C8386" w14:textId="77777777" w:rsidR="00845E6F" w:rsidRPr="00845E6F" w:rsidRDefault="00845E6F" w:rsidP="00845E6F">
      <w:pPr>
        <w:pStyle w:val="PargrafodaLista"/>
        <w:numPr>
          <w:ilvl w:val="1"/>
          <w:numId w:val="35"/>
        </w:numPr>
        <w:spacing w:after="0" w:line="240" w:lineRule="auto"/>
        <w:ind w:left="1990"/>
        <w:contextualSpacing w:val="0"/>
        <w:rPr>
          <w:rFonts w:cs="Calibri"/>
          <w:sz w:val="24"/>
          <w:szCs w:val="24"/>
        </w:rPr>
      </w:pPr>
      <w:r w:rsidRPr="00845E6F">
        <w:rPr>
          <w:rFonts w:cs="Calibri"/>
          <w:sz w:val="24"/>
          <w:szCs w:val="24"/>
        </w:rPr>
        <w:t>Memória 64 Mb SDRAM;</w:t>
      </w:r>
    </w:p>
    <w:p w14:paraId="731E910E" w14:textId="77777777" w:rsidR="00845E6F" w:rsidRPr="00845E6F" w:rsidRDefault="00845E6F" w:rsidP="00845E6F">
      <w:pPr>
        <w:pStyle w:val="PargrafodaLista"/>
        <w:numPr>
          <w:ilvl w:val="1"/>
          <w:numId w:val="35"/>
        </w:numPr>
        <w:spacing w:after="0" w:line="240" w:lineRule="auto"/>
        <w:ind w:left="1990"/>
        <w:contextualSpacing w:val="0"/>
        <w:rPr>
          <w:rFonts w:cs="Calibri"/>
          <w:sz w:val="24"/>
          <w:szCs w:val="24"/>
        </w:rPr>
      </w:pPr>
      <w:r w:rsidRPr="00845E6F">
        <w:rPr>
          <w:rFonts w:cs="Calibri"/>
          <w:sz w:val="24"/>
          <w:szCs w:val="24"/>
        </w:rPr>
        <w:t>Interface de rede 10/100/1000 Mbps (Giga);</w:t>
      </w:r>
    </w:p>
    <w:p w14:paraId="76AFBD12" w14:textId="77777777" w:rsidR="00845E6F" w:rsidRPr="00845E6F" w:rsidRDefault="00845E6F" w:rsidP="00845E6F">
      <w:pPr>
        <w:pStyle w:val="PargrafodaLista"/>
        <w:numPr>
          <w:ilvl w:val="1"/>
          <w:numId w:val="35"/>
        </w:numPr>
        <w:spacing w:after="0" w:line="240" w:lineRule="auto"/>
        <w:ind w:left="1990"/>
        <w:contextualSpacing w:val="0"/>
        <w:rPr>
          <w:rFonts w:cs="Calibri"/>
          <w:sz w:val="24"/>
          <w:szCs w:val="24"/>
        </w:rPr>
      </w:pPr>
      <w:r w:rsidRPr="00845E6F">
        <w:rPr>
          <w:rFonts w:cs="Calibri"/>
          <w:sz w:val="24"/>
          <w:szCs w:val="24"/>
        </w:rPr>
        <w:t xml:space="preserve">Método de alimentação: </w:t>
      </w:r>
      <w:proofErr w:type="spellStart"/>
      <w:r w:rsidRPr="00845E6F">
        <w:rPr>
          <w:rFonts w:cs="Calibri"/>
          <w:sz w:val="24"/>
          <w:szCs w:val="24"/>
        </w:rPr>
        <w:t>PoE</w:t>
      </w:r>
      <w:proofErr w:type="spellEnd"/>
      <w:r w:rsidRPr="00845E6F">
        <w:rPr>
          <w:rFonts w:cs="Calibri"/>
          <w:sz w:val="24"/>
          <w:szCs w:val="24"/>
        </w:rPr>
        <w:t xml:space="preserve"> passivo;</w:t>
      </w:r>
    </w:p>
    <w:p w14:paraId="4EF54676" w14:textId="77777777" w:rsidR="00845E6F" w:rsidRPr="00845E6F" w:rsidRDefault="00845E6F" w:rsidP="00845E6F">
      <w:pPr>
        <w:pStyle w:val="PargrafodaLista"/>
        <w:numPr>
          <w:ilvl w:val="1"/>
          <w:numId w:val="35"/>
        </w:numPr>
        <w:spacing w:after="0" w:line="240" w:lineRule="auto"/>
        <w:ind w:left="1990"/>
        <w:contextualSpacing w:val="0"/>
        <w:rPr>
          <w:rFonts w:cs="Calibri"/>
          <w:sz w:val="24"/>
          <w:szCs w:val="24"/>
        </w:rPr>
      </w:pPr>
      <w:r w:rsidRPr="00845E6F">
        <w:rPr>
          <w:rFonts w:cs="Calibri"/>
          <w:sz w:val="24"/>
          <w:szCs w:val="24"/>
        </w:rPr>
        <w:t>Temperatura operacional: -40°C a 70°C;</w:t>
      </w:r>
    </w:p>
    <w:p w14:paraId="329CFE80" w14:textId="77777777" w:rsidR="00845E6F" w:rsidRPr="00845E6F" w:rsidRDefault="00845E6F" w:rsidP="00845E6F">
      <w:pPr>
        <w:pStyle w:val="PargrafodaLista"/>
        <w:numPr>
          <w:ilvl w:val="1"/>
          <w:numId w:val="35"/>
        </w:numPr>
        <w:spacing w:after="0" w:line="240" w:lineRule="auto"/>
        <w:ind w:left="1990"/>
        <w:contextualSpacing w:val="0"/>
        <w:rPr>
          <w:rFonts w:cs="Calibri"/>
          <w:sz w:val="24"/>
          <w:szCs w:val="24"/>
        </w:rPr>
      </w:pPr>
      <w:r w:rsidRPr="00845E6F">
        <w:rPr>
          <w:rFonts w:cs="Calibri"/>
          <w:sz w:val="24"/>
          <w:szCs w:val="24"/>
        </w:rPr>
        <w:t>Umidade: 5 a 95%;</w:t>
      </w:r>
    </w:p>
    <w:p w14:paraId="4BDC41FA" w14:textId="77777777" w:rsidR="00845E6F" w:rsidRPr="00845E6F" w:rsidRDefault="00845E6F" w:rsidP="00845E6F">
      <w:pPr>
        <w:pStyle w:val="PargrafodaLista"/>
        <w:numPr>
          <w:ilvl w:val="1"/>
          <w:numId w:val="35"/>
        </w:numPr>
        <w:spacing w:after="0" w:line="240" w:lineRule="auto"/>
        <w:ind w:left="1990"/>
        <w:contextualSpacing w:val="0"/>
        <w:rPr>
          <w:rFonts w:cs="Calibri"/>
          <w:sz w:val="24"/>
          <w:szCs w:val="24"/>
        </w:rPr>
      </w:pPr>
      <w:r w:rsidRPr="00845E6F">
        <w:rPr>
          <w:rFonts w:cs="Calibri"/>
          <w:sz w:val="24"/>
          <w:szCs w:val="24"/>
        </w:rPr>
        <w:t>Acessórios:</w:t>
      </w:r>
    </w:p>
    <w:p w14:paraId="5BDBE69D" w14:textId="77777777" w:rsidR="00845E6F" w:rsidRPr="00845E6F" w:rsidRDefault="00845E6F" w:rsidP="00845E6F">
      <w:pPr>
        <w:pStyle w:val="PargrafodaLista"/>
        <w:numPr>
          <w:ilvl w:val="2"/>
          <w:numId w:val="35"/>
        </w:numPr>
        <w:spacing w:after="0" w:line="240" w:lineRule="auto"/>
        <w:ind w:left="2771"/>
        <w:contextualSpacing w:val="0"/>
        <w:rPr>
          <w:rFonts w:cs="Calibri"/>
          <w:sz w:val="24"/>
          <w:szCs w:val="24"/>
        </w:rPr>
      </w:pPr>
      <w:r w:rsidRPr="00845E6F">
        <w:rPr>
          <w:rFonts w:cs="Calibri"/>
          <w:sz w:val="24"/>
          <w:szCs w:val="24"/>
        </w:rPr>
        <w:t>Kit de instalação incluso;</w:t>
      </w:r>
    </w:p>
    <w:p w14:paraId="1E2B0A3A" w14:textId="77777777" w:rsidR="00845E6F" w:rsidRPr="00845E6F" w:rsidRDefault="00845E6F" w:rsidP="00845E6F">
      <w:pPr>
        <w:pStyle w:val="PargrafodaLista"/>
        <w:numPr>
          <w:ilvl w:val="2"/>
          <w:numId w:val="35"/>
        </w:numPr>
        <w:spacing w:after="0" w:line="240" w:lineRule="auto"/>
        <w:ind w:left="2771"/>
        <w:contextualSpacing w:val="0"/>
        <w:rPr>
          <w:rFonts w:cs="Calibri"/>
          <w:sz w:val="24"/>
          <w:szCs w:val="24"/>
        </w:rPr>
      </w:pPr>
      <w:r w:rsidRPr="00845E6F">
        <w:rPr>
          <w:rFonts w:cs="Calibri"/>
          <w:sz w:val="24"/>
          <w:szCs w:val="24"/>
        </w:rPr>
        <w:t>Injetor POE;</w:t>
      </w:r>
    </w:p>
    <w:p w14:paraId="743409D7" w14:textId="77777777" w:rsidR="00845E6F" w:rsidRPr="00845E6F" w:rsidRDefault="00845E6F" w:rsidP="00845E6F">
      <w:pPr>
        <w:pStyle w:val="PargrafodaLista"/>
        <w:numPr>
          <w:ilvl w:val="2"/>
          <w:numId w:val="35"/>
        </w:numPr>
        <w:spacing w:after="0" w:line="240" w:lineRule="auto"/>
        <w:ind w:left="2771"/>
        <w:contextualSpacing w:val="0"/>
        <w:jc w:val="both"/>
        <w:rPr>
          <w:rFonts w:cs="Calibri"/>
          <w:sz w:val="24"/>
          <w:szCs w:val="24"/>
        </w:rPr>
      </w:pPr>
      <w:r w:rsidRPr="00845E6F">
        <w:rPr>
          <w:rFonts w:cs="Calibri"/>
          <w:sz w:val="24"/>
          <w:szCs w:val="24"/>
        </w:rPr>
        <w:t>Antena Refletora;</w:t>
      </w:r>
    </w:p>
    <w:p w14:paraId="0B6A74D8" w14:textId="77777777" w:rsidR="00845E6F" w:rsidRPr="00845E6F" w:rsidRDefault="00845E6F" w:rsidP="00845E6F">
      <w:pPr>
        <w:pStyle w:val="PargrafodaLista"/>
        <w:numPr>
          <w:ilvl w:val="2"/>
          <w:numId w:val="35"/>
        </w:numPr>
        <w:spacing w:after="0" w:line="240" w:lineRule="auto"/>
        <w:ind w:left="1710" w:firstLine="0"/>
        <w:contextualSpacing w:val="0"/>
        <w:jc w:val="both"/>
        <w:rPr>
          <w:rFonts w:cs="Calibri"/>
          <w:spacing w:val="14"/>
          <w:sz w:val="24"/>
          <w:szCs w:val="24"/>
        </w:rPr>
      </w:pPr>
      <w:r w:rsidRPr="00845E6F">
        <w:rPr>
          <w:rFonts w:cs="Calibri"/>
          <w:spacing w:val="14"/>
          <w:sz w:val="24"/>
          <w:szCs w:val="24"/>
        </w:rPr>
        <w:t>Mastro articulado de alumínio para fixação;</w:t>
      </w:r>
    </w:p>
    <w:p w14:paraId="0E114023" w14:textId="77777777" w:rsidR="00845E6F" w:rsidRPr="00845E6F" w:rsidRDefault="00845E6F" w:rsidP="00845E6F">
      <w:pPr>
        <w:pStyle w:val="PargrafodaLista"/>
        <w:spacing w:after="0" w:line="240" w:lineRule="auto"/>
        <w:ind w:left="1710"/>
        <w:jc w:val="both"/>
        <w:rPr>
          <w:rFonts w:cs="Calibri"/>
          <w:spacing w:val="14"/>
          <w:sz w:val="24"/>
          <w:szCs w:val="24"/>
        </w:rPr>
      </w:pPr>
    </w:p>
    <w:p w14:paraId="46D644FF" w14:textId="77777777" w:rsidR="00845E6F" w:rsidRPr="00845E6F" w:rsidRDefault="00845E6F" w:rsidP="00845E6F">
      <w:pPr>
        <w:numPr>
          <w:ilvl w:val="0"/>
          <w:numId w:val="35"/>
        </w:numPr>
        <w:ind w:left="1775"/>
        <w:jc w:val="both"/>
        <w:rPr>
          <w:rFonts w:ascii="Calibri" w:hAnsi="Calibri" w:cs="Calibri"/>
        </w:rPr>
      </w:pPr>
      <w:r w:rsidRPr="00845E6F">
        <w:rPr>
          <w:rFonts w:ascii="Calibri" w:hAnsi="Calibri" w:cs="Calibri"/>
          <w:b/>
          <w:bCs/>
          <w:spacing w:val="14"/>
        </w:rPr>
        <w:t>Quadro de comando</w:t>
      </w:r>
    </w:p>
    <w:p w14:paraId="2521D304" w14:textId="77777777" w:rsidR="00845E6F" w:rsidRPr="00845E6F" w:rsidRDefault="00845E6F" w:rsidP="00845E6F">
      <w:pPr>
        <w:pStyle w:val="PargrafodaLista"/>
        <w:spacing w:after="0" w:line="240" w:lineRule="auto"/>
        <w:ind w:left="2495"/>
        <w:jc w:val="both"/>
        <w:rPr>
          <w:rFonts w:cs="Calibri"/>
          <w:sz w:val="24"/>
          <w:szCs w:val="24"/>
        </w:rPr>
      </w:pPr>
      <w:r w:rsidRPr="00845E6F">
        <w:rPr>
          <w:rFonts w:cs="Calibri"/>
          <w:sz w:val="24"/>
          <w:szCs w:val="24"/>
        </w:rPr>
        <w:t>Características Mínimas:</w:t>
      </w:r>
    </w:p>
    <w:p w14:paraId="1DA8F4E8" w14:textId="77777777" w:rsidR="00845E6F" w:rsidRPr="00845E6F" w:rsidRDefault="00845E6F" w:rsidP="00845E6F">
      <w:pPr>
        <w:pStyle w:val="PargrafodaLista"/>
        <w:numPr>
          <w:ilvl w:val="1"/>
          <w:numId w:val="35"/>
        </w:numPr>
        <w:spacing w:after="0" w:line="240" w:lineRule="auto"/>
        <w:ind w:left="1710" w:firstLine="0"/>
        <w:contextualSpacing w:val="0"/>
        <w:jc w:val="both"/>
        <w:rPr>
          <w:rFonts w:cs="Calibri"/>
          <w:spacing w:val="14"/>
          <w:sz w:val="24"/>
          <w:szCs w:val="24"/>
        </w:rPr>
      </w:pPr>
      <w:r w:rsidRPr="00845E6F">
        <w:rPr>
          <w:rFonts w:cs="Calibri"/>
          <w:spacing w:val="14"/>
          <w:sz w:val="24"/>
          <w:szCs w:val="24"/>
        </w:rPr>
        <w:t>Uso externo</w:t>
      </w:r>
    </w:p>
    <w:p w14:paraId="75C82173" w14:textId="77777777" w:rsidR="00845E6F" w:rsidRPr="00845E6F" w:rsidRDefault="00845E6F" w:rsidP="00845E6F">
      <w:pPr>
        <w:pStyle w:val="PargrafodaLista"/>
        <w:numPr>
          <w:ilvl w:val="1"/>
          <w:numId w:val="35"/>
        </w:numPr>
        <w:spacing w:after="0" w:line="240" w:lineRule="auto"/>
        <w:ind w:left="1710" w:firstLine="0"/>
        <w:contextualSpacing w:val="0"/>
        <w:jc w:val="both"/>
        <w:rPr>
          <w:rFonts w:cs="Calibri"/>
          <w:spacing w:val="14"/>
          <w:sz w:val="24"/>
          <w:szCs w:val="24"/>
        </w:rPr>
      </w:pPr>
      <w:r w:rsidRPr="00845E6F">
        <w:rPr>
          <w:rFonts w:cs="Calibri"/>
          <w:spacing w:val="14"/>
          <w:sz w:val="24"/>
          <w:szCs w:val="24"/>
        </w:rPr>
        <w:t>Dimensões de 80x60x20 cm</w:t>
      </w:r>
    </w:p>
    <w:p w14:paraId="19B82953" w14:textId="77777777" w:rsidR="00845E6F" w:rsidRPr="00845E6F" w:rsidRDefault="00845E6F" w:rsidP="00845E6F">
      <w:pPr>
        <w:pStyle w:val="PargrafodaLista"/>
        <w:numPr>
          <w:ilvl w:val="1"/>
          <w:numId w:val="35"/>
        </w:numPr>
        <w:spacing w:after="0" w:line="240" w:lineRule="auto"/>
        <w:ind w:left="1710" w:firstLine="0"/>
        <w:contextualSpacing w:val="0"/>
        <w:jc w:val="both"/>
        <w:rPr>
          <w:rFonts w:cs="Calibri"/>
          <w:spacing w:val="14"/>
          <w:sz w:val="24"/>
          <w:szCs w:val="24"/>
        </w:rPr>
      </w:pPr>
      <w:r w:rsidRPr="00845E6F">
        <w:rPr>
          <w:rFonts w:cs="Calibri"/>
          <w:spacing w:val="14"/>
          <w:sz w:val="24"/>
          <w:szCs w:val="24"/>
        </w:rPr>
        <w:t>Corpo em chapa de aço com espessura de 0,90 mm</w:t>
      </w:r>
    </w:p>
    <w:p w14:paraId="49160209" w14:textId="77777777" w:rsidR="00845E6F" w:rsidRPr="00845E6F" w:rsidRDefault="00845E6F" w:rsidP="00845E6F">
      <w:pPr>
        <w:pStyle w:val="PargrafodaLista"/>
        <w:numPr>
          <w:ilvl w:val="1"/>
          <w:numId w:val="35"/>
        </w:numPr>
        <w:spacing w:after="0" w:line="240" w:lineRule="auto"/>
        <w:ind w:left="1710" w:firstLine="0"/>
        <w:contextualSpacing w:val="0"/>
        <w:jc w:val="both"/>
        <w:rPr>
          <w:rFonts w:cs="Calibri"/>
          <w:spacing w:val="14"/>
          <w:sz w:val="24"/>
          <w:szCs w:val="24"/>
        </w:rPr>
      </w:pPr>
      <w:r w:rsidRPr="00845E6F">
        <w:rPr>
          <w:rFonts w:cs="Calibri"/>
          <w:spacing w:val="14"/>
          <w:sz w:val="24"/>
          <w:szCs w:val="24"/>
        </w:rPr>
        <w:t>Porta com borracha de vedação</w:t>
      </w:r>
    </w:p>
    <w:p w14:paraId="6C58E58A" w14:textId="77777777" w:rsidR="00845E6F" w:rsidRPr="00845E6F" w:rsidRDefault="00845E6F" w:rsidP="00845E6F">
      <w:pPr>
        <w:pStyle w:val="PargrafodaLista"/>
        <w:numPr>
          <w:ilvl w:val="1"/>
          <w:numId w:val="35"/>
        </w:numPr>
        <w:spacing w:after="0" w:line="240" w:lineRule="auto"/>
        <w:ind w:left="1710" w:firstLine="0"/>
        <w:contextualSpacing w:val="0"/>
        <w:jc w:val="both"/>
        <w:rPr>
          <w:rFonts w:cs="Calibri"/>
          <w:spacing w:val="14"/>
          <w:sz w:val="24"/>
          <w:szCs w:val="24"/>
        </w:rPr>
      </w:pPr>
      <w:r w:rsidRPr="00845E6F">
        <w:rPr>
          <w:rFonts w:cs="Calibri"/>
          <w:spacing w:val="14"/>
          <w:sz w:val="24"/>
          <w:szCs w:val="24"/>
        </w:rPr>
        <w:t>Calha de escoamento para evitar a entrada de água</w:t>
      </w:r>
    </w:p>
    <w:p w14:paraId="296AC9E8" w14:textId="77777777" w:rsidR="00845E6F" w:rsidRPr="00845E6F" w:rsidRDefault="00845E6F" w:rsidP="00845E6F">
      <w:pPr>
        <w:pStyle w:val="PargrafodaLista"/>
        <w:numPr>
          <w:ilvl w:val="1"/>
          <w:numId w:val="35"/>
        </w:numPr>
        <w:spacing w:after="0" w:line="240" w:lineRule="auto"/>
        <w:ind w:left="1710" w:firstLine="0"/>
        <w:contextualSpacing w:val="0"/>
        <w:jc w:val="both"/>
        <w:rPr>
          <w:rFonts w:cs="Calibri"/>
          <w:spacing w:val="14"/>
          <w:sz w:val="24"/>
          <w:szCs w:val="24"/>
        </w:rPr>
      </w:pPr>
      <w:r w:rsidRPr="00845E6F">
        <w:rPr>
          <w:rFonts w:cs="Calibri"/>
          <w:spacing w:val="14"/>
          <w:sz w:val="24"/>
          <w:szCs w:val="24"/>
        </w:rPr>
        <w:t>Com proteção IP54</w:t>
      </w:r>
    </w:p>
    <w:p w14:paraId="00D09CFB" w14:textId="77777777" w:rsidR="00845E6F" w:rsidRPr="00845E6F" w:rsidRDefault="00845E6F" w:rsidP="00845E6F">
      <w:pPr>
        <w:pStyle w:val="PargrafodaLista"/>
        <w:numPr>
          <w:ilvl w:val="1"/>
          <w:numId w:val="35"/>
        </w:numPr>
        <w:spacing w:after="0" w:line="240" w:lineRule="auto"/>
        <w:ind w:left="1710" w:firstLine="0"/>
        <w:contextualSpacing w:val="0"/>
        <w:jc w:val="both"/>
        <w:rPr>
          <w:rFonts w:cs="Calibri"/>
          <w:spacing w:val="14"/>
          <w:sz w:val="24"/>
          <w:szCs w:val="24"/>
        </w:rPr>
      </w:pPr>
      <w:r w:rsidRPr="00845E6F">
        <w:rPr>
          <w:rFonts w:cs="Calibri"/>
          <w:spacing w:val="14"/>
          <w:sz w:val="24"/>
          <w:szCs w:val="24"/>
        </w:rPr>
        <w:t>Fecho com chave</w:t>
      </w:r>
    </w:p>
    <w:p w14:paraId="5E22F889" w14:textId="0C852C89" w:rsidR="00845E6F" w:rsidRDefault="00845E6F" w:rsidP="00845E6F">
      <w:pPr>
        <w:pStyle w:val="PargrafodaLista"/>
        <w:numPr>
          <w:ilvl w:val="1"/>
          <w:numId w:val="35"/>
        </w:numPr>
        <w:spacing w:after="0" w:line="240" w:lineRule="auto"/>
        <w:ind w:left="1710" w:firstLine="0"/>
        <w:contextualSpacing w:val="0"/>
        <w:jc w:val="both"/>
        <w:rPr>
          <w:rFonts w:cs="Calibri"/>
          <w:spacing w:val="14"/>
          <w:sz w:val="24"/>
          <w:szCs w:val="24"/>
        </w:rPr>
      </w:pPr>
      <w:r w:rsidRPr="00845E6F">
        <w:rPr>
          <w:rFonts w:cs="Calibri"/>
          <w:spacing w:val="14"/>
          <w:sz w:val="24"/>
          <w:szCs w:val="24"/>
        </w:rPr>
        <w:t>Acompanha dois (2) "prensa cabo" para cabos de 5-10 m</w:t>
      </w:r>
      <w:r w:rsidR="00187118">
        <w:rPr>
          <w:rFonts w:cs="Calibri"/>
          <w:spacing w:val="14"/>
          <w:sz w:val="24"/>
          <w:szCs w:val="24"/>
        </w:rPr>
        <w:t>m</w:t>
      </w:r>
    </w:p>
    <w:p w14:paraId="3F6B37B7" w14:textId="77777777" w:rsidR="00187118" w:rsidRPr="00187118" w:rsidRDefault="00187118" w:rsidP="00187118">
      <w:pPr>
        <w:ind w:left="1710"/>
        <w:jc w:val="both"/>
        <w:rPr>
          <w:rFonts w:ascii="Calibri" w:hAnsi="Calibri" w:cs="Calibri"/>
          <w:spacing w:val="14"/>
        </w:rPr>
      </w:pPr>
    </w:p>
    <w:p w14:paraId="7EA5982D" w14:textId="180FF896" w:rsidR="00845E6F" w:rsidRPr="00187118" w:rsidRDefault="00845E6F" w:rsidP="00187118">
      <w:pPr>
        <w:numPr>
          <w:ilvl w:val="0"/>
          <w:numId w:val="39"/>
        </w:numPr>
        <w:suppressAutoHyphens w:val="0"/>
        <w:spacing w:line="276" w:lineRule="auto"/>
        <w:rPr>
          <w:rFonts w:ascii="Calibri" w:hAnsi="Calibri" w:cs="Calibri"/>
          <w:b/>
          <w:bCs/>
          <w:lang w:eastAsia="pt-BR"/>
        </w:rPr>
      </w:pPr>
      <w:r w:rsidRPr="00187118">
        <w:rPr>
          <w:rFonts w:ascii="Calibri" w:hAnsi="Calibri" w:cs="Calibri"/>
          <w:b/>
          <w:bCs/>
          <w:lang w:eastAsia="pt-BR"/>
        </w:rPr>
        <w:t>LOCAIS DE ENTREGA</w:t>
      </w:r>
    </w:p>
    <w:p w14:paraId="31CBFE0B" w14:textId="77777777" w:rsidR="00845E6F" w:rsidRPr="00187118" w:rsidRDefault="00845E6F" w:rsidP="00187118">
      <w:pPr>
        <w:numPr>
          <w:ilvl w:val="1"/>
          <w:numId w:val="39"/>
        </w:numPr>
        <w:suppressAutoHyphens w:val="0"/>
        <w:spacing w:line="276" w:lineRule="auto"/>
        <w:rPr>
          <w:rFonts w:ascii="Calibri" w:hAnsi="Calibri" w:cs="Calibri"/>
          <w:b/>
          <w:bCs/>
          <w:lang w:eastAsia="pt-BR"/>
        </w:rPr>
      </w:pPr>
      <w:r w:rsidRPr="00187118">
        <w:rPr>
          <w:rFonts w:ascii="Calibri" w:hAnsi="Calibri" w:cs="Calibri"/>
          <w:b/>
          <w:lang w:eastAsia="pt-BR"/>
        </w:rPr>
        <w:t xml:space="preserve">Locais </w:t>
      </w:r>
      <w:r w:rsidRPr="00187118">
        <w:rPr>
          <w:rFonts w:ascii="Calibri" w:hAnsi="Calibri" w:cs="Calibri"/>
          <w:lang w:eastAsia="pt-BR"/>
        </w:rPr>
        <w:t xml:space="preserve">– Os produtos serão entregues e/ou executados pelo(s) Contratado(s), conforme a necessidade e mediante Autorização de Fornecimento – AF - de cada Centro Participante no presente processo. </w:t>
      </w:r>
    </w:p>
    <w:p w14:paraId="685AC5A2" w14:textId="77777777" w:rsidR="00187118" w:rsidRPr="00187118" w:rsidRDefault="00187118" w:rsidP="00187118">
      <w:pPr>
        <w:pStyle w:val="PargrafodaLista"/>
        <w:numPr>
          <w:ilvl w:val="0"/>
          <w:numId w:val="37"/>
        </w:numPr>
        <w:suppressAutoHyphens/>
        <w:spacing w:after="0" w:line="240" w:lineRule="auto"/>
        <w:contextualSpacing w:val="0"/>
        <w:jc w:val="both"/>
        <w:rPr>
          <w:rFonts w:eastAsia="Times New Roman" w:cs="Calibri"/>
          <w:b/>
          <w:vanish/>
          <w:sz w:val="24"/>
          <w:szCs w:val="24"/>
          <w:lang w:eastAsia="pt-BR"/>
        </w:rPr>
      </w:pPr>
    </w:p>
    <w:p w14:paraId="6C5B13F5" w14:textId="77777777" w:rsidR="00187118" w:rsidRPr="00187118" w:rsidRDefault="00187118" w:rsidP="00187118">
      <w:pPr>
        <w:pStyle w:val="PargrafodaLista"/>
        <w:numPr>
          <w:ilvl w:val="0"/>
          <w:numId w:val="37"/>
        </w:numPr>
        <w:suppressAutoHyphens/>
        <w:spacing w:after="0" w:line="240" w:lineRule="auto"/>
        <w:contextualSpacing w:val="0"/>
        <w:jc w:val="both"/>
        <w:rPr>
          <w:rFonts w:eastAsia="Times New Roman" w:cs="Calibri"/>
          <w:b/>
          <w:vanish/>
          <w:sz w:val="24"/>
          <w:szCs w:val="24"/>
          <w:lang w:eastAsia="pt-BR"/>
        </w:rPr>
      </w:pPr>
    </w:p>
    <w:p w14:paraId="56AF98DA" w14:textId="77777777" w:rsidR="00187118" w:rsidRPr="00187118" w:rsidRDefault="00187118" w:rsidP="00187118">
      <w:pPr>
        <w:pStyle w:val="PargrafodaLista"/>
        <w:numPr>
          <w:ilvl w:val="0"/>
          <w:numId w:val="37"/>
        </w:numPr>
        <w:suppressAutoHyphens/>
        <w:spacing w:after="0" w:line="240" w:lineRule="auto"/>
        <w:contextualSpacing w:val="0"/>
        <w:jc w:val="both"/>
        <w:rPr>
          <w:rFonts w:eastAsia="Times New Roman" w:cs="Calibri"/>
          <w:b/>
          <w:vanish/>
          <w:sz w:val="24"/>
          <w:szCs w:val="24"/>
          <w:lang w:eastAsia="pt-BR"/>
        </w:rPr>
      </w:pPr>
    </w:p>
    <w:p w14:paraId="56F3195F" w14:textId="77777777" w:rsidR="00187118" w:rsidRPr="00187118" w:rsidRDefault="00187118" w:rsidP="00187118">
      <w:pPr>
        <w:pStyle w:val="PargrafodaLista"/>
        <w:numPr>
          <w:ilvl w:val="1"/>
          <w:numId w:val="37"/>
        </w:numPr>
        <w:suppressAutoHyphens/>
        <w:spacing w:after="0" w:line="240" w:lineRule="auto"/>
        <w:contextualSpacing w:val="0"/>
        <w:jc w:val="both"/>
        <w:rPr>
          <w:rFonts w:eastAsia="Times New Roman" w:cs="Calibri"/>
          <w:b/>
          <w:vanish/>
          <w:sz w:val="24"/>
          <w:szCs w:val="24"/>
          <w:lang w:eastAsia="pt-BR"/>
        </w:rPr>
      </w:pPr>
    </w:p>
    <w:p w14:paraId="79DDC409" w14:textId="2987B9E4" w:rsidR="00845E6F" w:rsidRPr="00187118" w:rsidRDefault="00845E6F" w:rsidP="00187118">
      <w:pPr>
        <w:numPr>
          <w:ilvl w:val="2"/>
          <w:numId w:val="37"/>
        </w:numPr>
        <w:tabs>
          <w:tab w:val="num" w:pos="1394"/>
        </w:tabs>
        <w:ind w:left="1355"/>
        <w:jc w:val="both"/>
        <w:rPr>
          <w:rFonts w:ascii="Calibri" w:hAnsi="Calibri" w:cs="Calibri"/>
          <w:b/>
          <w:lang w:eastAsia="pt-BR"/>
        </w:rPr>
      </w:pPr>
      <w:r w:rsidRPr="00187118">
        <w:rPr>
          <w:rFonts w:ascii="Calibri" w:hAnsi="Calibri" w:cs="Calibri"/>
          <w:b/>
          <w:lang w:eastAsia="pt-BR"/>
        </w:rPr>
        <w:t xml:space="preserve"> CAMPUS I – GRANDE FLORIANÓPOLIS:</w:t>
      </w:r>
    </w:p>
    <w:p w14:paraId="4BB67784" w14:textId="77777777" w:rsidR="00845E6F" w:rsidRPr="00187118" w:rsidRDefault="00845E6F" w:rsidP="00845E6F">
      <w:pPr>
        <w:numPr>
          <w:ilvl w:val="3"/>
          <w:numId w:val="37"/>
        </w:numPr>
        <w:jc w:val="both"/>
        <w:rPr>
          <w:rFonts w:ascii="Calibri" w:hAnsi="Calibri" w:cs="Calibri"/>
          <w:b/>
          <w:lang w:eastAsia="pt-BR"/>
        </w:rPr>
      </w:pPr>
      <w:r w:rsidRPr="00187118">
        <w:rPr>
          <w:rFonts w:ascii="Calibri" w:hAnsi="Calibri" w:cs="Calibri"/>
          <w:b/>
          <w:lang w:eastAsia="pt-BR"/>
        </w:rPr>
        <w:t>Reitoria</w:t>
      </w:r>
    </w:p>
    <w:p w14:paraId="3213F2AC" w14:textId="77777777" w:rsidR="00845E6F" w:rsidRPr="00187118" w:rsidRDefault="00845E6F" w:rsidP="00845E6F">
      <w:pPr>
        <w:ind w:left="1728"/>
        <w:jc w:val="both"/>
        <w:rPr>
          <w:rFonts w:ascii="Calibri" w:hAnsi="Calibri" w:cs="Calibri"/>
          <w:lang w:eastAsia="pt-BR"/>
        </w:rPr>
      </w:pPr>
      <w:r w:rsidRPr="00187118">
        <w:rPr>
          <w:rFonts w:ascii="Calibri" w:hAnsi="Calibri" w:cs="Calibri"/>
          <w:lang w:eastAsia="pt-BR"/>
        </w:rPr>
        <w:t xml:space="preserve">Av. Madre </w:t>
      </w:r>
      <w:proofErr w:type="spellStart"/>
      <w:r w:rsidRPr="00187118">
        <w:rPr>
          <w:rFonts w:ascii="Calibri" w:hAnsi="Calibri" w:cs="Calibri"/>
          <w:lang w:eastAsia="pt-BR"/>
        </w:rPr>
        <w:t>Benvenuta</w:t>
      </w:r>
      <w:proofErr w:type="spellEnd"/>
      <w:r w:rsidRPr="00187118">
        <w:rPr>
          <w:rFonts w:ascii="Calibri" w:hAnsi="Calibri" w:cs="Calibri"/>
          <w:lang w:eastAsia="pt-BR"/>
        </w:rPr>
        <w:t xml:space="preserve">, 2007, </w:t>
      </w:r>
      <w:proofErr w:type="spellStart"/>
      <w:r w:rsidRPr="00187118">
        <w:rPr>
          <w:rFonts w:ascii="Calibri" w:hAnsi="Calibri" w:cs="Calibri"/>
          <w:lang w:eastAsia="pt-BR"/>
        </w:rPr>
        <w:t>Itacorubi</w:t>
      </w:r>
      <w:proofErr w:type="spellEnd"/>
      <w:r w:rsidRPr="00187118">
        <w:rPr>
          <w:rFonts w:ascii="Calibri" w:hAnsi="Calibri" w:cs="Calibri"/>
          <w:lang w:eastAsia="pt-BR"/>
        </w:rPr>
        <w:t>, Florianópolis/SC, CEP 88035-001.</w:t>
      </w:r>
    </w:p>
    <w:p w14:paraId="425183A8" w14:textId="77777777" w:rsidR="00845E6F" w:rsidRPr="00187118" w:rsidRDefault="00845E6F" w:rsidP="00845E6F">
      <w:pPr>
        <w:numPr>
          <w:ilvl w:val="3"/>
          <w:numId w:val="37"/>
        </w:numPr>
        <w:jc w:val="both"/>
        <w:rPr>
          <w:rFonts w:ascii="Calibri" w:hAnsi="Calibri" w:cs="Calibri"/>
          <w:b/>
          <w:lang w:eastAsia="pt-BR"/>
        </w:rPr>
      </w:pPr>
      <w:r w:rsidRPr="00187118">
        <w:rPr>
          <w:rFonts w:ascii="Calibri" w:hAnsi="Calibri" w:cs="Calibri"/>
          <w:b/>
          <w:lang w:eastAsia="pt-BR"/>
        </w:rPr>
        <w:t>ESAG - Centro de Ciências da Administração e Socioeconômicas:</w:t>
      </w:r>
    </w:p>
    <w:p w14:paraId="4C348F55" w14:textId="77777777" w:rsidR="00845E6F" w:rsidRPr="00187118" w:rsidRDefault="00845E6F" w:rsidP="00845E6F">
      <w:pPr>
        <w:ind w:left="1728"/>
        <w:jc w:val="both"/>
        <w:rPr>
          <w:rFonts w:ascii="Calibri" w:hAnsi="Calibri" w:cs="Calibri"/>
          <w:lang w:eastAsia="pt-BR"/>
        </w:rPr>
      </w:pPr>
      <w:r w:rsidRPr="00187118">
        <w:rPr>
          <w:rFonts w:ascii="Calibri" w:hAnsi="Calibri" w:cs="Calibri"/>
          <w:lang w:eastAsia="pt-BR"/>
        </w:rPr>
        <w:t xml:space="preserve">Av. Madre </w:t>
      </w:r>
      <w:proofErr w:type="spellStart"/>
      <w:r w:rsidRPr="00187118">
        <w:rPr>
          <w:rFonts w:ascii="Calibri" w:hAnsi="Calibri" w:cs="Calibri"/>
          <w:lang w:eastAsia="pt-BR"/>
        </w:rPr>
        <w:t>Benvenuta</w:t>
      </w:r>
      <w:proofErr w:type="spellEnd"/>
      <w:r w:rsidRPr="00187118">
        <w:rPr>
          <w:rFonts w:ascii="Calibri" w:hAnsi="Calibri" w:cs="Calibri"/>
          <w:lang w:eastAsia="pt-BR"/>
        </w:rPr>
        <w:t xml:space="preserve">, 2007, </w:t>
      </w:r>
      <w:proofErr w:type="spellStart"/>
      <w:r w:rsidRPr="00187118">
        <w:rPr>
          <w:rFonts w:ascii="Calibri" w:hAnsi="Calibri" w:cs="Calibri"/>
          <w:lang w:eastAsia="pt-BR"/>
        </w:rPr>
        <w:t>Itacorubi</w:t>
      </w:r>
      <w:proofErr w:type="spellEnd"/>
      <w:r w:rsidRPr="00187118">
        <w:rPr>
          <w:rFonts w:ascii="Calibri" w:hAnsi="Calibri" w:cs="Calibri"/>
          <w:lang w:eastAsia="pt-BR"/>
        </w:rPr>
        <w:t>, Florianópolis/SC, CEP 88035-001.</w:t>
      </w:r>
    </w:p>
    <w:p w14:paraId="176B9EC7" w14:textId="77777777" w:rsidR="00845E6F" w:rsidRPr="00187118" w:rsidRDefault="00845E6F" w:rsidP="00845E6F">
      <w:pPr>
        <w:numPr>
          <w:ilvl w:val="3"/>
          <w:numId w:val="37"/>
        </w:numPr>
        <w:jc w:val="both"/>
        <w:rPr>
          <w:rFonts w:ascii="Calibri" w:hAnsi="Calibri" w:cs="Calibri"/>
          <w:b/>
          <w:lang w:eastAsia="pt-BR"/>
        </w:rPr>
      </w:pPr>
      <w:r w:rsidRPr="00187118">
        <w:rPr>
          <w:rFonts w:ascii="Calibri" w:hAnsi="Calibri" w:cs="Calibri"/>
          <w:b/>
          <w:lang w:eastAsia="pt-BR"/>
        </w:rPr>
        <w:t>CEART - Centro de Artes:</w:t>
      </w:r>
    </w:p>
    <w:p w14:paraId="16B6E52E" w14:textId="77777777" w:rsidR="00845E6F" w:rsidRPr="00187118" w:rsidRDefault="00845E6F" w:rsidP="00845E6F">
      <w:pPr>
        <w:ind w:left="1728"/>
        <w:jc w:val="both"/>
        <w:rPr>
          <w:rFonts w:ascii="Calibri" w:hAnsi="Calibri" w:cs="Calibri"/>
          <w:lang w:eastAsia="pt-BR"/>
        </w:rPr>
      </w:pPr>
      <w:r w:rsidRPr="00187118">
        <w:rPr>
          <w:rFonts w:ascii="Calibri" w:hAnsi="Calibri" w:cs="Calibri"/>
          <w:lang w:eastAsia="pt-BR"/>
        </w:rPr>
        <w:t xml:space="preserve">Av. Madre </w:t>
      </w:r>
      <w:proofErr w:type="spellStart"/>
      <w:r w:rsidRPr="00187118">
        <w:rPr>
          <w:rFonts w:ascii="Calibri" w:hAnsi="Calibri" w:cs="Calibri"/>
          <w:lang w:eastAsia="pt-BR"/>
        </w:rPr>
        <w:t>Benvenuta</w:t>
      </w:r>
      <w:proofErr w:type="spellEnd"/>
      <w:r w:rsidRPr="00187118">
        <w:rPr>
          <w:rFonts w:ascii="Calibri" w:hAnsi="Calibri" w:cs="Calibri"/>
          <w:lang w:eastAsia="pt-BR"/>
        </w:rPr>
        <w:t xml:space="preserve">, 2007, </w:t>
      </w:r>
      <w:proofErr w:type="spellStart"/>
      <w:r w:rsidRPr="00187118">
        <w:rPr>
          <w:rFonts w:ascii="Calibri" w:hAnsi="Calibri" w:cs="Calibri"/>
          <w:lang w:eastAsia="pt-BR"/>
        </w:rPr>
        <w:t>Itacorubi</w:t>
      </w:r>
      <w:proofErr w:type="spellEnd"/>
      <w:r w:rsidRPr="00187118">
        <w:rPr>
          <w:rFonts w:ascii="Calibri" w:hAnsi="Calibri" w:cs="Calibri"/>
          <w:lang w:eastAsia="pt-BR"/>
        </w:rPr>
        <w:t>, Florianópolis/SC, CEP 88035-001.</w:t>
      </w:r>
    </w:p>
    <w:p w14:paraId="0182C1A0" w14:textId="77777777" w:rsidR="00845E6F" w:rsidRPr="00187118" w:rsidRDefault="00845E6F" w:rsidP="00845E6F">
      <w:pPr>
        <w:numPr>
          <w:ilvl w:val="3"/>
          <w:numId w:val="37"/>
        </w:numPr>
        <w:jc w:val="both"/>
        <w:rPr>
          <w:rFonts w:ascii="Calibri" w:hAnsi="Calibri" w:cs="Calibri"/>
          <w:b/>
          <w:lang w:eastAsia="pt-BR"/>
        </w:rPr>
      </w:pPr>
      <w:r w:rsidRPr="00187118">
        <w:rPr>
          <w:rFonts w:ascii="Calibri" w:hAnsi="Calibri" w:cs="Calibri"/>
          <w:b/>
          <w:lang w:eastAsia="pt-BR"/>
        </w:rPr>
        <w:t>CEFID – Centro de Ciências da Saúde e do Esporte:</w:t>
      </w:r>
    </w:p>
    <w:p w14:paraId="104AB52D" w14:textId="77777777" w:rsidR="00845E6F" w:rsidRPr="00187118" w:rsidRDefault="00845E6F" w:rsidP="00845E6F">
      <w:pPr>
        <w:ind w:left="1728"/>
        <w:jc w:val="both"/>
        <w:rPr>
          <w:rFonts w:ascii="Calibri" w:hAnsi="Calibri" w:cs="Calibri"/>
          <w:lang w:eastAsia="pt-BR"/>
        </w:rPr>
      </w:pPr>
      <w:r w:rsidRPr="00187118">
        <w:rPr>
          <w:rFonts w:ascii="Calibri" w:hAnsi="Calibri" w:cs="Calibri"/>
          <w:lang w:eastAsia="pt-BR"/>
        </w:rPr>
        <w:t>Rua Pascoal Simone, 358, Coqueiros, Florianópolis/SC, CEP 88080-350-001.</w:t>
      </w:r>
    </w:p>
    <w:p w14:paraId="1D152C9C" w14:textId="77777777" w:rsidR="00845E6F" w:rsidRPr="00187118" w:rsidRDefault="00845E6F" w:rsidP="00845E6F">
      <w:pPr>
        <w:pStyle w:val="PargrafodaLista"/>
        <w:numPr>
          <w:ilvl w:val="3"/>
          <w:numId w:val="37"/>
        </w:numPr>
        <w:suppressAutoHyphens/>
        <w:spacing w:after="0" w:line="240" w:lineRule="auto"/>
        <w:rPr>
          <w:rFonts w:cs="Calibri"/>
          <w:b/>
          <w:sz w:val="24"/>
          <w:szCs w:val="24"/>
        </w:rPr>
      </w:pPr>
      <w:r w:rsidRPr="00187118">
        <w:rPr>
          <w:rFonts w:cs="Calibri"/>
          <w:b/>
          <w:sz w:val="24"/>
          <w:szCs w:val="24"/>
        </w:rPr>
        <w:t xml:space="preserve">FAED - Centro de Ciências da Educação: </w:t>
      </w:r>
    </w:p>
    <w:p w14:paraId="505D108F" w14:textId="77777777" w:rsidR="00845E6F" w:rsidRPr="00187118" w:rsidRDefault="00845E6F" w:rsidP="00845E6F">
      <w:pPr>
        <w:pStyle w:val="PargrafodaLista"/>
        <w:spacing w:after="0" w:line="240" w:lineRule="auto"/>
        <w:ind w:left="1728"/>
        <w:rPr>
          <w:rFonts w:cs="Calibri"/>
          <w:sz w:val="24"/>
          <w:szCs w:val="24"/>
        </w:rPr>
      </w:pPr>
      <w:r w:rsidRPr="00187118">
        <w:rPr>
          <w:rFonts w:cs="Calibri"/>
          <w:sz w:val="24"/>
          <w:szCs w:val="24"/>
        </w:rPr>
        <w:t xml:space="preserve">Av. Madre </w:t>
      </w:r>
      <w:proofErr w:type="spellStart"/>
      <w:r w:rsidRPr="00187118">
        <w:rPr>
          <w:rFonts w:cs="Calibri"/>
          <w:sz w:val="24"/>
          <w:szCs w:val="24"/>
        </w:rPr>
        <w:t>Benvenuta</w:t>
      </w:r>
      <w:proofErr w:type="spellEnd"/>
      <w:r w:rsidRPr="00187118">
        <w:rPr>
          <w:rFonts w:cs="Calibri"/>
          <w:sz w:val="24"/>
          <w:szCs w:val="24"/>
        </w:rPr>
        <w:t xml:space="preserve">, 2007 - </w:t>
      </w:r>
      <w:proofErr w:type="spellStart"/>
      <w:r w:rsidRPr="00187118">
        <w:rPr>
          <w:rFonts w:cs="Calibri"/>
          <w:sz w:val="24"/>
          <w:szCs w:val="24"/>
        </w:rPr>
        <w:t>Itacorubi</w:t>
      </w:r>
      <w:proofErr w:type="spellEnd"/>
      <w:r w:rsidRPr="00187118">
        <w:rPr>
          <w:rFonts w:cs="Calibri"/>
          <w:sz w:val="24"/>
          <w:szCs w:val="24"/>
        </w:rPr>
        <w:t xml:space="preserve"> – Florianópolis, SC, CEP: 88.035-001.</w:t>
      </w:r>
    </w:p>
    <w:p w14:paraId="1D5122C5" w14:textId="77777777" w:rsidR="00845E6F" w:rsidRPr="00187118" w:rsidRDefault="00845E6F" w:rsidP="00845E6F">
      <w:pPr>
        <w:pStyle w:val="PargrafodaLista"/>
        <w:numPr>
          <w:ilvl w:val="3"/>
          <w:numId w:val="37"/>
        </w:numPr>
        <w:suppressAutoHyphens/>
        <w:spacing w:after="0" w:line="240" w:lineRule="auto"/>
        <w:rPr>
          <w:rFonts w:cs="Calibri"/>
          <w:b/>
          <w:sz w:val="24"/>
          <w:szCs w:val="24"/>
        </w:rPr>
      </w:pPr>
      <w:r w:rsidRPr="00187118">
        <w:rPr>
          <w:rFonts w:cs="Calibri"/>
          <w:b/>
          <w:sz w:val="24"/>
          <w:szCs w:val="24"/>
        </w:rPr>
        <w:t>CEAD - Centro de Educação a Distância:</w:t>
      </w:r>
    </w:p>
    <w:p w14:paraId="4CAF8F12" w14:textId="77777777" w:rsidR="00845E6F" w:rsidRPr="00187118" w:rsidRDefault="00845E6F" w:rsidP="00845E6F">
      <w:pPr>
        <w:pStyle w:val="PargrafodaLista"/>
        <w:spacing w:after="0" w:line="240" w:lineRule="auto"/>
        <w:ind w:left="1728"/>
        <w:rPr>
          <w:rFonts w:cs="Calibri"/>
          <w:sz w:val="24"/>
          <w:szCs w:val="24"/>
        </w:rPr>
      </w:pPr>
      <w:r w:rsidRPr="00187118">
        <w:rPr>
          <w:rFonts w:cs="Calibri"/>
          <w:sz w:val="24"/>
          <w:szCs w:val="24"/>
        </w:rPr>
        <w:t xml:space="preserve">Av. Madre </w:t>
      </w:r>
      <w:proofErr w:type="spellStart"/>
      <w:r w:rsidRPr="00187118">
        <w:rPr>
          <w:rFonts w:cs="Calibri"/>
          <w:sz w:val="24"/>
          <w:szCs w:val="24"/>
        </w:rPr>
        <w:t>Benvenuta</w:t>
      </w:r>
      <w:proofErr w:type="spellEnd"/>
      <w:r w:rsidRPr="00187118">
        <w:rPr>
          <w:rFonts w:cs="Calibri"/>
          <w:sz w:val="24"/>
          <w:szCs w:val="24"/>
        </w:rPr>
        <w:t xml:space="preserve">, 2007 - </w:t>
      </w:r>
      <w:proofErr w:type="spellStart"/>
      <w:r w:rsidRPr="00187118">
        <w:rPr>
          <w:rFonts w:cs="Calibri"/>
          <w:sz w:val="24"/>
          <w:szCs w:val="24"/>
        </w:rPr>
        <w:t>Itacorubi</w:t>
      </w:r>
      <w:proofErr w:type="spellEnd"/>
      <w:r w:rsidRPr="00187118">
        <w:rPr>
          <w:rFonts w:cs="Calibri"/>
          <w:sz w:val="24"/>
          <w:szCs w:val="24"/>
        </w:rPr>
        <w:t xml:space="preserve"> - Florianópolis – SC, CEP: 88.035-001.</w:t>
      </w:r>
    </w:p>
    <w:p w14:paraId="06108587" w14:textId="77777777" w:rsidR="00845E6F" w:rsidRPr="00187118" w:rsidRDefault="00845E6F" w:rsidP="00845E6F">
      <w:pPr>
        <w:ind w:left="1728"/>
        <w:jc w:val="both"/>
        <w:rPr>
          <w:rFonts w:ascii="Calibri" w:hAnsi="Calibri" w:cs="Calibri"/>
          <w:b/>
          <w:lang w:eastAsia="pt-BR"/>
        </w:rPr>
      </w:pPr>
    </w:p>
    <w:p w14:paraId="42DF334E" w14:textId="77777777" w:rsidR="00845E6F" w:rsidRPr="00187118" w:rsidRDefault="00845E6F" w:rsidP="00845E6F">
      <w:pPr>
        <w:numPr>
          <w:ilvl w:val="2"/>
          <w:numId w:val="37"/>
        </w:numPr>
        <w:jc w:val="both"/>
        <w:rPr>
          <w:rFonts w:ascii="Calibri" w:hAnsi="Calibri" w:cs="Calibri"/>
        </w:rPr>
      </w:pPr>
      <w:r w:rsidRPr="00187118">
        <w:rPr>
          <w:rFonts w:ascii="Calibri" w:hAnsi="Calibri" w:cs="Calibri"/>
          <w:color w:val="FF0000"/>
        </w:rPr>
        <w:tab/>
      </w:r>
      <w:r w:rsidRPr="00187118">
        <w:rPr>
          <w:rFonts w:ascii="Calibri" w:hAnsi="Calibri" w:cs="Calibri"/>
          <w:b/>
          <w:lang w:eastAsia="pt-BR"/>
        </w:rPr>
        <w:t>CAMPUS II – Norte Catarinense:</w:t>
      </w:r>
    </w:p>
    <w:p w14:paraId="07C01812" w14:textId="77777777" w:rsidR="00845E6F" w:rsidRPr="00187118" w:rsidRDefault="00845E6F" w:rsidP="00845E6F">
      <w:pPr>
        <w:pStyle w:val="PargrafodaLista"/>
        <w:numPr>
          <w:ilvl w:val="3"/>
          <w:numId w:val="37"/>
        </w:numPr>
        <w:suppressAutoHyphens/>
        <w:spacing w:after="0" w:line="240" w:lineRule="auto"/>
        <w:rPr>
          <w:rFonts w:cs="Calibri"/>
          <w:b/>
          <w:sz w:val="24"/>
          <w:szCs w:val="24"/>
        </w:rPr>
      </w:pPr>
      <w:r w:rsidRPr="00187118">
        <w:rPr>
          <w:rFonts w:cs="Calibri"/>
          <w:b/>
          <w:sz w:val="24"/>
          <w:szCs w:val="24"/>
        </w:rPr>
        <w:t>CCT - Centro de Ciências Tecnológicas:</w:t>
      </w:r>
    </w:p>
    <w:p w14:paraId="6F68311E" w14:textId="77777777" w:rsidR="00845E6F" w:rsidRPr="00187118" w:rsidRDefault="00845E6F" w:rsidP="00845E6F">
      <w:pPr>
        <w:ind w:left="1080" w:firstLine="336"/>
        <w:rPr>
          <w:rFonts w:ascii="Calibri" w:hAnsi="Calibri" w:cs="Calibri"/>
          <w:lang w:eastAsia="pt-BR"/>
        </w:rPr>
      </w:pPr>
      <w:r w:rsidRPr="00187118">
        <w:rPr>
          <w:rFonts w:ascii="Calibri" w:hAnsi="Calibri" w:cs="Calibri"/>
          <w:lang w:eastAsia="pt-BR"/>
        </w:rPr>
        <w:t xml:space="preserve">Rua Paulo </w:t>
      </w:r>
      <w:proofErr w:type="spellStart"/>
      <w:r w:rsidRPr="00187118">
        <w:rPr>
          <w:rFonts w:ascii="Calibri" w:hAnsi="Calibri" w:cs="Calibri"/>
          <w:lang w:eastAsia="pt-BR"/>
        </w:rPr>
        <w:t>Malschitzki</w:t>
      </w:r>
      <w:proofErr w:type="spellEnd"/>
      <w:r w:rsidRPr="00187118">
        <w:rPr>
          <w:rFonts w:ascii="Calibri" w:hAnsi="Calibri" w:cs="Calibri"/>
          <w:lang w:eastAsia="pt-BR"/>
        </w:rPr>
        <w:t>, Zona Industrial Norte – Joinville, SC, CEP: 89.219-710.</w:t>
      </w:r>
    </w:p>
    <w:p w14:paraId="0B315027" w14:textId="77777777" w:rsidR="00845E6F" w:rsidRPr="00187118" w:rsidRDefault="00845E6F" w:rsidP="00845E6F">
      <w:pPr>
        <w:pStyle w:val="PargrafodaLista"/>
        <w:numPr>
          <w:ilvl w:val="3"/>
          <w:numId w:val="37"/>
        </w:numPr>
        <w:suppressAutoHyphens/>
        <w:spacing w:after="0" w:line="240" w:lineRule="auto"/>
        <w:rPr>
          <w:rFonts w:cs="Calibri"/>
          <w:b/>
          <w:sz w:val="24"/>
          <w:szCs w:val="24"/>
          <w:lang w:eastAsia="pt-BR"/>
        </w:rPr>
      </w:pPr>
      <w:r w:rsidRPr="00187118">
        <w:rPr>
          <w:rFonts w:cs="Calibri"/>
          <w:b/>
          <w:sz w:val="24"/>
          <w:szCs w:val="24"/>
          <w:lang w:eastAsia="pt-BR"/>
        </w:rPr>
        <w:t>CEPLAN - Centro de Educação do Planalto Norte:</w:t>
      </w:r>
    </w:p>
    <w:p w14:paraId="7DDC8C34" w14:textId="77777777" w:rsidR="00845E6F" w:rsidRPr="00187118" w:rsidRDefault="00845E6F" w:rsidP="00845E6F">
      <w:pPr>
        <w:ind w:left="708" w:firstLine="708"/>
        <w:jc w:val="both"/>
        <w:rPr>
          <w:rFonts w:ascii="Calibri" w:hAnsi="Calibri" w:cs="Calibri"/>
        </w:rPr>
      </w:pPr>
      <w:r w:rsidRPr="00187118">
        <w:rPr>
          <w:rFonts w:ascii="Calibri" w:hAnsi="Calibri" w:cs="Calibri"/>
        </w:rPr>
        <w:lastRenderedPageBreak/>
        <w:t xml:space="preserve">Rua Luiz Fernando </w:t>
      </w:r>
      <w:proofErr w:type="spellStart"/>
      <w:r w:rsidRPr="00187118">
        <w:rPr>
          <w:rFonts w:ascii="Calibri" w:hAnsi="Calibri" w:cs="Calibri"/>
        </w:rPr>
        <w:t>Hastreiter</w:t>
      </w:r>
      <w:proofErr w:type="spellEnd"/>
      <w:r w:rsidRPr="00187118">
        <w:rPr>
          <w:rFonts w:ascii="Calibri" w:hAnsi="Calibri" w:cs="Calibri"/>
        </w:rPr>
        <w:t xml:space="preserve">, 180, Centenário – São Bento do Sul, SC, </w:t>
      </w:r>
    </w:p>
    <w:p w14:paraId="10FBB542" w14:textId="77777777" w:rsidR="00845E6F" w:rsidRPr="00187118" w:rsidRDefault="00845E6F" w:rsidP="00845E6F">
      <w:pPr>
        <w:ind w:left="708" w:firstLine="708"/>
        <w:jc w:val="both"/>
        <w:rPr>
          <w:rFonts w:ascii="Calibri" w:hAnsi="Calibri" w:cs="Calibri"/>
        </w:rPr>
      </w:pPr>
      <w:r w:rsidRPr="00187118">
        <w:rPr>
          <w:rFonts w:ascii="Calibri" w:hAnsi="Calibri" w:cs="Calibri"/>
        </w:rPr>
        <w:t>CEP: 89.283-081.</w:t>
      </w:r>
    </w:p>
    <w:p w14:paraId="23655CF3" w14:textId="77777777" w:rsidR="00845E6F" w:rsidRPr="00187118" w:rsidRDefault="00845E6F" w:rsidP="00845E6F">
      <w:pPr>
        <w:ind w:firstLine="708"/>
        <w:jc w:val="both"/>
        <w:rPr>
          <w:rFonts w:ascii="Calibri" w:hAnsi="Calibri" w:cs="Calibri"/>
        </w:rPr>
      </w:pPr>
    </w:p>
    <w:p w14:paraId="02ABA40F" w14:textId="77777777" w:rsidR="00845E6F" w:rsidRPr="00187118" w:rsidRDefault="00845E6F" w:rsidP="00845E6F">
      <w:pPr>
        <w:numPr>
          <w:ilvl w:val="2"/>
          <w:numId w:val="37"/>
        </w:numPr>
        <w:jc w:val="both"/>
        <w:rPr>
          <w:rFonts w:ascii="Calibri" w:hAnsi="Calibri" w:cs="Calibri"/>
          <w:b/>
          <w:lang w:eastAsia="pt-BR"/>
        </w:rPr>
      </w:pPr>
      <w:r w:rsidRPr="00187118">
        <w:rPr>
          <w:rFonts w:ascii="Calibri" w:hAnsi="Calibri" w:cs="Calibri"/>
          <w:b/>
          <w:lang w:eastAsia="pt-BR"/>
        </w:rPr>
        <w:t xml:space="preserve">  CAMPUS III - Planalto Serrano:</w:t>
      </w:r>
    </w:p>
    <w:p w14:paraId="0DC17565" w14:textId="77777777" w:rsidR="00845E6F" w:rsidRPr="00187118" w:rsidRDefault="00845E6F" w:rsidP="00845E6F">
      <w:pPr>
        <w:pStyle w:val="PargrafodaLista"/>
        <w:numPr>
          <w:ilvl w:val="3"/>
          <w:numId w:val="37"/>
        </w:numPr>
        <w:suppressAutoHyphens/>
        <w:spacing w:after="0" w:line="240" w:lineRule="auto"/>
        <w:rPr>
          <w:rFonts w:cs="Calibri"/>
          <w:sz w:val="24"/>
          <w:szCs w:val="24"/>
        </w:rPr>
      </w:pPr>
      <w:r w:rsidRPr="00187118">
        <w:rPr>
          <w:rFonts w:cs="Calibri"/>
          <w:b/>
          <w:sz w:val="24"/>
          <w:szCs w:val="24"/>
          <w:lang w:eastAsia="pt-BR"/>
        </w:rPr>
        <w:t xml:space="preserve">CAV: Centro de Ciências </w:t>
      </w:r>
      <w:proofErr w:type="spellStart"/>
      <w:r w:rsidRPr="00187118">
        <w:rPr>
          <w:rFonts w:cs="Calibri"/>
          <w:b/>
          <w:sz w:val="24"/>
          <w:szCs w:val="24"/>
          <w:lang w:eastAsia="pt-BR"/>
        </w:rPr>
        <w:t>Agroveterinárias</w:t>
      </w:r>
      <w:proofErr w:type="spellEnd"/>
      <w:r w:rsidRPr="00187118">
        <w:rPr>
          <w:rFonts w:cs="Calibri"/>
          <w:b/>
          <w:sz w:val="24"/>
          <w:szCs w:val="24"/>
          <w:lang w:eastAsia="pt-BR"/>
        </w:rPr>
        <w:br/>
      </w:r>
      <w:proofErr w:type="spellStart"/>
      <w:r w:rsidRPr="00187118">
        <w:rPr>
          <w:rFonts w:cs="Calibri"/>
          <w:sz w:val="24"/>
          <w:szCs w:val="24"/>
        </w:rPr>
        <w:t>Av</w:t>
      </w:r>
      <w:proofErr w:type="spellEnd"/>
      <w:r w:rsidRPr="00187118">
        <w:rPr>
          <w:rFonts w:cs="Calibri"/>
          <w:sz w:val="24"/>
          <w:szCs w:val="24"/>
        </w:rPr>
        <w:t xml:space="preserve"> Luiz de Camões, 2090, Conta Dinheiro – Lages, SC, CEP:  88.520-000.</w:t>
      </w:r>
    </w:p>
    <w:p w14:paraId="51C16209" w14:textId="77777777" w:rsidR="00845E6F" w:rsidRPr="00187118" w:rsidRDefault="00845E6F" w:rsidP="00845E6F">
      <w:pPr>
        <w:pStyle w:val="PargrafodaLista"/>
        <w:spacing w:after="0" w:line="240" w:lineRule="auto"/>
        <w:ind w:left="1728"/>
        <w:rPr>
          <w:rFonts w:cs="Calibri"/>
          <w:b/>
          <w:sz w:val="24"/>
          <w:szCs w:val="24"/>
          <w:lang w:eastAsia="pt-BR"/>
        </w:rPr>
      </w:pPr>
    </w:p>
    <w:p w14:paraId="02DAC28C" w14:textId="77777777" w:rsidR="00845E6F" w:rsidRPr="00187118" w:rsidRDefault="00845E6F" w:rsidP="00845E6F">
      <w:pPr>
        <w:pStyle w:val="PargrafodaLista"/>
        <w:numPr>
          <w:ilvl w:val="2"/>
          <w:numId w:val="37"/>
        </w:numPr>
        <w:suppressAutoHyphens/>
        <w:spacing w:after="0" w:line="240" w:lineRule="auto"/>
        <w:rPr>
          <w:rFonts w:cs="Calibri"/>
          <w:b/>
          <w:sz w:val="24"/>
          <w:szCs w:val="24"/>
          <w:lang w:eastAsia="pt-BR"/>
        </w:rPr>
      </w:pPr>
      <w:r w:rsidRPr="00187118">
        <w:rPr>
          <w:rFonts w:cs="Calibri"/>
          <w:b/>
          <w:sz w:val="24"/>
          <w:szCs w:val="24"/>
          <w:lang w:eastAsia="pt-BR"/>
        </w:rPr>
        <w:t xml:space="preserve"> CAMPUS IV- Oeste Catarinense</w:t>
      </w:r>
    </w:p>
    <w:p w14:paraId="1D662F15" w14:textId="77777777" w:rsidR="00845E6F" w:rsidRPr="00187118" w:rsidRDefault="00845E6F" w:rsidP="00845E6F">
      <w:pPr>
        <w:pStyle w:val="PargrafodaLista"/>
        <w:numPr>
          <w:ilvl w:val="3"/>
          <w:numId w:val="37"/>
        </w:numPr>
        <w:suppressAutoHyphens/>
        <w:spacing w:after="0" w:line="240" w:lineRule="auto"/>
        <w:jc w:val="both"/>
        <w:rPr>
          <w:rFonts w:cs="Calibri"/>
          <w:b/>
          <w:sz w:val="24"/>
          <w:szCs w:val="24"/>
          <w:lang w:eastAsia="pt-BR"/>
        </w:rPr>
      </w:pPr>
      <w:r w:rsidRPr="00187118">
        <w:rPr>
          <w:rFonts w:cs="Calibri"/>
          <w:b/>
          <w:sz w:val="24"/>
          <w:szCs w:val="24"/>
          <w:lang w:eastAsia="pt-BR"/>
        </w:rPr>
        <w:t>CEO – Centro de Educação Superior do Oeste:</w:t>
      </w:r>
    </w:p>
    <w:p w14:paraId="7428F146" w14:textId="77777777" w:rsidR="00845E6F" w:rsidRPr="00187118" w:rsidRDefault="00845E6F" w:rsidP="00845E6F">
      <w:pPr>
        <w:ind w:left="1558" w:firstLine="170"/>
        <w:jc w:val="both"/>
        <w:rPr>
          <w:rFonts w:ascii="Calibri" w:hAnsi="Calibri" w:cs="Calibri"/>
          <w:b/>
          <w:lang w:eastAsia="pt-BR"/>
        </w:rPr>
      </w:pPr>
      <w:r w:rsidRPr="00187118">
        <w:rPr>
          <w:rFonts w:ascii="Calibri" w:hAnsi="Calibri" w:cs="Calibri"/>
          <w:b/>
          <w:lang w:eastAsia="pt-BR"/>
        </w:rPr>
        <w:t xml:space="preserve">Chapecó 1 (Zootecnia/ Administrativo): </w:t>
      </w:r>
    </w:p>
    <w:p w14:paraId="61BD078F" w14:textId="77777777" w:rsidR="00845E6F" w:rsidRPr="00187118" w:rsidRDefault="00845E6F" w:rsidP="00845E6F">
      <w:pPr>
        <w:pStyle w:val="PargrafodaLista"/>
        <w:spacing w:after="0" w:line="240" w:lineRule="auto"/>
        <w:ind w:left="1522" w:firstLine="206"/>
        <w:jc w:val="both"/>
        <w:rPr>
          <w:rFonts w:cs="Calibri"/>
          <w:sz w:val="24"/>
          <w:szCs w:val="24"/>
          <w:lang w:eastAsia="pt-BR"/>
        </w:rPr>
      </w:pPr>
      <w:r w:rsidRPr="00187118">
        <w:rPr>
          <w:rFonts w:cs="Calibri"/>
          <w:sz w:val="24"/>
          <w:szCs w:val="24"/>
          <w:lang w:eastAsia="pt-BR"/>
        </w:rPr>
        <w:t xml:space="preserve">Rua </w:t>
      </w:r>
      <w:proofErr w:type="spellStart"/>
      <w:r w:rsidRPr="00187118">
        <w:rPr>
          <w:rFonts w:cs="Calibri"/>
          <w:sz w:val="24"/>
          <w:szCs w:val="24"/>
          <w:lang w:eastAsia="pt-BR"/>
        </w:rPr>
        <w:t>Beloni</w:t>
      </w:r>
      <w:proofErr w:type="spellEnd"/>
      <w:r w:rsidRPr="00187118">
        <w:rPr>
          <w:rFonts w:cs="Calibri"/>
          <w:sz w:val="24"/>
          <w:szCs w:val="24"/>
          <w:lang w:eastAsia="pt-BR"/>
        </w:rPr>
        <w:t xml:space="preserve"> Trombeta Zanin, 680E, Santo Antônio – Chapecó, SC, CEP: 89815630.</w:t>
      </w:r>
    </w:p>
    <w:p w14:paraId="2BD7DFFA" w14:textId="77777777" w:rsidR="00845E6F" w:rsidRPr="00187118" w:rsidRDefault="00845E6F" w:rsidP="00845E6F">
      <w:pPr>
        <w:pStyle w:val="PargrafodaLista"/>
        <w:spacing w:after="0" w:line="240" w:lineRule="auto"/>
        <w:ind w:left="1522" w:firstLine="206"/>
        <w:jc w:val="both"/>
        <w:rPr>
          <w:rFonts w:cs="Calibri"/>
          <w:b/>
          <w:sz w:val="24"/>
          <w:szCs w:val="24"/>
          <w:lang w:eastAsia="pt-BR"/>
        </w:rPr>
      </w:pPr>
      <w:r w:rsidRPr="00187118">
        <w:rPr>
          <w:rFonts w:cs="Calibri"/>
          <w:b/>
          <w:sz w:val="24"/>
          <w:szCs w:val="24"/>
          <w:lang w:eastAsia="pt-BR"/>
        </w:rPr>
        <w:t>Chapecó 2 (Enfermagem):</w:t>
      </w:r>
    </w:p>
    <w:p w14:paraId="13B84A4C" w14:textId="77777777" w:rsidR="00845E6F" w:rsidRPr="00187118" w:rsidRDefault="00845E6F" w:rsidP="00845E6F">
      <w:pPr>
        <w:pStyle w:val="PargrafodaLista"/>
        <w:spacing w:after="0" w:line="240" w:lineRule="auto"/>
        <w:ind w:left="1522" w:firstLine="206"/>
        <w:jc w:val="both"/>
        <w:rPr>
          <w:rFonts w:cs="Calibri"/>
          <w:sz w:val="24"/>
          <w:szCs w:val="24"/>
          <w:lang w:eastAsia="pt-BR"/>
        </w:rPr>
      </w:pPr>
      <w:r w:rsidRPr="00187118">
        <w:rPr>
          <w:rFonts w:cs="Calibri"/>
          <w:sz w:val="24"/>
          <w:szCs w:val="24"/>
          <w:lang w:eastAsia="pt-BR"/>
        </w:rPr>
        <w:t>Rua Sete de Setembro, 91D, Centro – Chapecó, SC, CEP: 89801-140.</w:t>
      </w:r>
    </w:p>
    <w:p w14:paraId="2006FC3C" w14:textId="77777777" w:rsidR="00845E6F" w:rsidRPr="00187118" w:rsidRDefault="00845E6F" w:rsidP="00845E6F">
      <w:pPr>
        <w:pStyle w:val="PargrafodaLista"/>
        <w:spacing w:after="0" w:line="240" w:lineRule="auto"/>
        <w:ind w:left="1522" w:firstLine="206"/>
        <w:jc w:val="both"/>
        <w:rPr>
          <w:rFonts w:cs="Calibri"/>
          <w:b/>
          <w:sz w:val="24"/>
          <w:szCs w:val="24"/>
          <w:lang w:eastAsia="pt-BR"/>
        </w:rPr>
      </w:pPr>
      <w:r w:rsidRPr="00187118">
        <w:rPr>
          <w:rFonts w:cs="Calibri"/>
          <w:b/>
          <w:sz w:val="24"/>
          <w:szCs w:val="24"/>
          <w:lang w:eastAsia="pt-BR"/>
        </w:rPr>
        <w:t>Pinhalzinho 1 (Sede):</w:t>
      </w:r>
    </w:p>
    <w:p w14:paraId="47074D3B" w14:textId="77777777" w:rsidR="00845E6F" w:rsidRPr="00187118" w:rsidRDefault="00845E6F" w:rsidP="00845E6F">
      <w:pPr>
        <w:pStyle w:val="PargrafodaLista"/>
        <w:spacing w:after="0" w:line="240" w:lineRule="auto"/>
        <w:ind w:left="1522" w:firstLine="206"/>
        <w:jc w:val="both"/>
        <w:rPr>
          <w:rFonts w:cs="Calibri"/>
          <w:sz w:val="24"/>
          <w:szCs w:val="24"/>
          <w:lang w:eastAsia="pt-BR"/>
        </w:rPr>
      </w:pPr>
      <w:r w:rsidRPr="00187118">
        <w:rPr>
          <w:rFonts w:cs="Calibri"/>
          <w:sz w:val="24"/>
          <w:szCs w:val="24"/>
          <w:lang w:eastAsia="pt-BR"/>
        </w:rPr>
        <w:t>Rod. BR-282, Km 573, Linha Santa Terezinha – Pinhalzinho, SC, CEP: 89870-000.</w:t>
      </w:r>
    </w:p>
    <w:p w14:paraId="7E2ABC8D" w14:textId="77777777" w:rsidR="00845E6F" w:rsidRPr="00187118" w:rsidRDefault="00845E6F" w:rsidP="00845E6F">
      <w:pPr>
        <w:pStyle w:val="PargrafodaLista"/>
        <w:spacing w:after="0" w:line="240" w:lineRule="auto"/>
        <w:ind w:left="1522" w:firstLine="206"/>
        <w:jc w:val="both"/>
        <w:rPr>
          <w:rFonts w:cs="Calibri"/>
          <w:b/>
          <w:sz w:val="24"/>
          <w:szCs w:val="24"/>
          <w:lang w:eastAsia="pt-BR"/>
        </w:rPr>
      </w:pPr>
      <w:r w:rsidRPr="00187118">
        <w:rPr>
          <w:rFonts w:cs="Calibri"/>
          <w:b/>
          <w:sz w:val="24"/>
          <w:szCs w:val="24"/>
          <w:lang w:eastAsia="pt-BR"/>
        </w:rPr>
        <w:t>Pinhalzinho 2 (Usinas):</w:t>
      </w:r>
    </w:p>
    <w:p w14:paraId="4890718C" w14:textId="77777777" w:rsidR="00845E6F" w:rsidRPr="00187118" w:rsidRDefault="00845E6F" w:rsidP="00845E6F">
      <w:pPr>
        <w:pStyle w:val="PargrafodaLista"/>
        <w:spacing w:after="0" w:line="240" w:lineRule="auto"/>
        <w:ind w:left="1522" w:firstLine="206"/>
        <w:jc w:val="both"/>
        <w:rPr>
          <w:rFonts w:cs="Calibri"/>
          <w:sz w:val="24"/>
          <w:szCs w:val="24"/>
          <w:lang w:eastAsia="pt-BR"/>
        </w:rPr>
      </w:pPr>
      <w:r w:rsidRPr="00187118">
        <w:rPr>
          <w:rFonts w:cs="Calibri"/>
          <w:sz w:val="24"/>
          <w:szCs w:val="24"/>
          <w:lang w:eastAsia="pt-BR"/>
        </w:rPr>
        <w:t>Rod. SC 160, Km 68, saída para Saudades- SC – Pinhalzinho, SC, CEP: 89870-000.</w:t>
      </w:r>
    </w:p>
    <w:p w14:paraId="6860D94E" w14:textId="77777777" w:rsidR="00845E6F" w:rsidRPr="00187118" w:rsidRDefault="00845E6F" w:rsidP="00845E6F">
      <w:pPr>
        <w:pStyle w:val="PargrafodaLista"/>
        <w:spacing w:after="0" w:line="240" w:lineRule="auto"/>
        <w:ind w:left="1522" w:firstLine="206"/>
        <w:jc w:val="both"/>
        <w:rPr>
          <w:rFonts w:cs="Calibri"/>
          <w:sz w:val="24"/>
          <w:szCs w:val="24"/>
          <w:u w:val="single"/>
          <w:lang w:eastAsia="pt-BR"/>
        </w:rPr>
      </w:pPr>
    </w:p>
    <w:p w14:paraId="667D702F" w14:textId="77777777" w:rsidR="00845E6F" w:rsidRPr="00187118" w:rsidRDefault="00845E6F" w:rsidP="00845E6F">
      <w:pPr>
        <w:pStyle w:val="PargrafodaLista"/>
        <w:numPr>
          <w:ilvl w:val="2"/>
          <w:numId w:val="37"/>
        </w:numPr>
        <w:suppressAutoHyphens/>
        <w:spacing w:after="0" w:line="240" w:lineRule="auto"/>
        <w:rPr>
          <w:rFonts w:cs="Calibri"/>
          <w:sz w:val="24"/>
          <w:szCs w:val="24"/>
        </w:rPr>
      </w:pPr>
      <w:r w:rsidRPr="00187118">
        <w:rPr>
          <w:rFonts w:cs="Calibri"/>
          <w:b/>
          <w:sz w:val="24"/>
          <w:szCs w:val="24"/>
          <w:lang w:eastAsia="pt-BR"/>
        </w:rPr>
        <w:t>CAMPUS V - VALE DO ITAJAÍ:</w:t>
      </w:r>
    </w:p>
    <w:p w14:paraId="754595A9" w14:textId="77777777" w:rsidR="00845E6F" w:rsidRPr="00187118" w:rsidRDefault="00845E6F" w:rsidP="00845E6F">
      <w:pPr>
        <w:numPr>
          <w:ilvl w:val="3"/>
          <w:numId w:val="37"/>
        </w:numPr>
        <w:jc w:val="both"/>
        <w:rPr>
          <w:rFonts w:ascii="Calibri" w:hAnsi="Calibri" w:cs="Calibri"/>
          <w:b/>
          <w:lang w:eastAsia="pt-BR"/>
        </w:rPr>
      </w:pPr>
      <w:r w:rsidRPr="00187118">
        <w:rPr>
          <w:rFonts w:ascii="Calibri" w:hAnsi="Calibri" w:cs="Calibri"/>
          <w:b/>
          <w:lang w:eastAsia="pt-BR"/>
        </w:rPr>
        <w:t>CEAVI – Centro de Educação Superior do Alto Vale do Itajaí:</w:t>
      </w:r>
    </w:p>
    <w:p w14:paraId="098B6564" w14:textId="77777777" w:rsidR="00845E6F" w:rsidRPr="00187118" w:rsidRDefault="00845E6F" w:rsidP="00845E6F">
      <w:pPr>
        <w:ind w:left="1728"/>
        <w:rPr>
          <w:rFonts w:ascii="Calibri" w:hAnsi="Calibri" w:cs="Calibri"/>
          <w:lang w:eastAsia="pt-BR"/>
        </w:rPr>
      </w:pPr>
      <w:r w:rsidRPr="00187118">
        <w:rPr>
          <w:rFonts w:ascii="Calibri" w:hAnsi="Calibri" w:cs="Calibri"/>
          <w:lang w:eastAsia="pt-BR"/>
        </w:rPr>
        <w:t>Rua Dr. Getúlio Vargas, 2822, Bela Vista – Ibirama, SC, CEP: 89.140-000.</w:t>
      </w:r>
    </w:p>
    <w:p w14:paraId="43BD5D82" w14:textId="77777777" w:rsidR="00845E6F" w:rsidRPr="00187118" w:rsidRDefault="00845E6F" w:rsidP="00845E6F">
      <w:pPr>
        <w:numPr>
          <w:ilvl w:val="3"/>
          <w:numId w:val="37"/>
        </w:numPr>
        <w:jc w:val="both"/>
        <w:rPr>
          <w:rFonts w:ascii="Calibri" w:hAnsi="Calibri" w:cs="Calibri"/>
          <w:b/>
          <w:lang w:eastAsia="pt-BR"/>
        </w:rPr>
      </w:pPr>
      <w:r w:rsidRPr="00187118">
        <w:rPr>
          <w:rFonts w:ascii="Calibri" w:hAnsi="Calibri" w:cs="Calibri"/>
          <w:b/>
          <w:lang w:eastAsia="pt-BR"/>
        </w:rPr>
        <w:t>CESFI - Centro de Educação Superior da Foz do Itajaí:</w:t>
      </w:r>
    </w:p>
    <w:p w14:paraId="52B91633" w14:textId="77777777" w:rsidR="00845E6F" w:rsidRPr="00187118" w:rsidRDefault="00845E6F" w:rsidP="00845E6F">
      <w:pPr>
        <w:ind w:left="1728"/>
        <w:jc w:val="both"/>
        <w:rPr>
          <w:rFonts w:ascii="Calibri" w:hAnsi="Calibri" w:cs="Calibri"/>
          <w:lang w:eastAsia="pt-BR"/>
        </w:rPr>
      </w:pPr>
      <w:r w:rsidRPr="00187118">
        <w:rPr>
          <w:rFonts w:ascii="Calibri" w:hAnsi="Calibri" w:cs="Calibri"/>
          <w:lang w:eastAsia="pt-BR"/>
        </w:rPr>
        <w:t xml:space="preserve">Rua Edgar Linhares, 570, Nova Esperança – Balneário Camboriú/SC, CEP 88336-210. </w:t>
      </w:r>
    </w:p>
    <w:p w14:paraId="2195716E" w14:textId="77777777" w:rsidR="00845E6F" w:rsidRPr="00187118" w:rsidRDefault="00845E6F" w:rsidP="00845E6F">
      <w:pPr>
        <w:ind w:left="1728"/>
        <w:jc w:val="both"/>
        <w:rPr>
          <w:rFonts w:ascii="Calibri" w:hAnsi="Calibri" w:cs="Calibri"/>
          <w:b/>
          <w:lang w:eastAsia="pt-BR"/>
        </w:rPr>
      </w:pPr>
    </w:p>
    <w:p w14:paraId="7D2D46B3" w14:textId="77777777" w:rsidR="00845E6F" w:rsidRPr="00187118" w:rsidRDefault="00845E6F" w:rsidP="00845E6F">
      <w:pPr>
        <w:numPr>
          <w:ilvl w:val="2"/>
          <w:numId w:val="37"/>
        </w:numPr>
        <w:jc w:val="both"/>
        <w:rPr>
          <w:rFonts w:ascii="Calibri" w:hAnsi="Calibri" w:cs="Calibri"/>
          <w:b/>
          <w:lang w:eastAsia="pt-BR"/>
        </w:rPr>
      </w:pPr>
      <w:r w:rsidRPr="00187118">
        <w:rPr>
          <w:rFonts w:ascii="Calibri" w:hAnsi="Calibri" w:cs="Calibri"/>
          <w:b/>
          <w:lang w:eastAsia="pt-BR"/>
        </w:rPr>
        <w:t xml:space="preserve">   CAMPUS VI - SUL CATARINENSE:</w:t>
      </w:r>
    </w:p>
    <w:p w14:paraId="4CFE34A4" w14:textId="77777777" w:rsidR="00845E6F" w:rsidRPr="00187118" w:rsidRDefault="00845E6F" w:rsidP="00845E6F">
      <w:pPr>
        <w:numPr>
          <w:ilvl w:val="3"/>
          <w:numId w:val="37"/>
        </w:numPr>
        <w:jc w:val="both"/>
        <w:rPr>
          <w:rFonts w:ascii="Calibri" w:hAnsi="Calibri" w:cs="Calibri"/>
          <w:b/>
          <w:lang w:eastAsia="pt-BR"/>
        </w:rPr>
      </w:pPr>
      <w:r w:rsidRPr="00187118">
        <w:rPr>
          <w:rFonts w:ascii="Calibri" w:hAnsi="Calibri" w:cs="Calibri"/>
          <w:b/>
          <w:lang w:eastAsia="pt-BR"/>
        </w:rPr>
        <w:t>CERES – Centro de Educação Superior da Região Sul:</w:t>
      </w:r>
    </w:p>
    <w:p w14:paraId="4F365BE8" w14:textId="77777777" w:rsidR="00845E6F" w:rsidRPr="00187118" w:rsidRDefault="00845E6F" w:rsidP="00845E6F">
      <w:pPr>
        <w:ind w:left="1728"/>
        <w:jc w:val="both"/>
        <w:rPr>
          <w:rFonts w:ascii="Calibri" w:hAnsi="Calibri" w:cs="Calibri"/>
          <w:lang w:eastAsia="pt-BR"/>
        </w:rPr>
      </w:pPr>
      <w:r w:rsidRPr="00187118">
        <w:rPr>
          <w:rFonts w:ascii="Calibri" w:hAnsi="Calibri" w:cs="Calibri"/>
          <w:lang w:eastAsia="pt-BR"/>
        </w:rPr>
        <w:t>Rua Cel. Fernandes Martins, 270, Progresso, Laguna/SC, CEP 88790-000.</w:t>
      </w:r>
    </w:p>
    <w:p w14:paraId="3EC54727" w14:textId="77777777" w:rsidR="00845E6F" w:rsidRPr="00187118" w:rsidRDefault="00845E6F" w:rsidP="00845E6F">
      <w:pPr>
        <w:ind w:left="1728"/>
        <w:jc w:val="both"/>
        <w:rPr>
          <w:rFonts w:ascii="Calibri" w:hAnsi="Calibri" w:cs="Calibri"/>
          <w:lang w:eastAsia="pt-BR"/>
        </w:rPr>
      </w:pPr>
    </w:p>
    <w:p w14:paraId="31477B96" w14:textId="77777777" w:rsidR="00845E6F" w:rsidRPr="00187118" w:rsidRDefault="00845E6F" w:rsidP="00845E6F">
      <w:pPr>
        <w:numPr>
          <w:ilvl w:val="2"/>
          <w:numId w:val="37"/>
        </w:numPr>
        <w:jc w:val="both"/>
        <w:rPr>
          <w:rFonts w:ascii="Calibri" w:hAnsi="Calibri" w:cs="Calibri"/>
          <w:b/>
          <w:lang w:eastAsia="pt-BR"/>
        </w:rPr>
      </w:pPr>
      <w:r w:rsidRPr="00187118">
        <w:rPr>
          <w:rFonts w:ascii="Calibri" w:hAnsi="Calibri" w:cs="Calibri"/>
          <w:b/>
          <w:lang w:eastAsia="pt-BR"/>
        </w:rPr>
        <w:t xml:space="preserve">  CAMPUS VI – MEIO OESTE:</w:t>
      </w:r>
    </w:p>
    <w:p w14:paraId="1E5CE9DC" w14:textId="77777777" w:rsidR="00845E6F" w:rsidRPr="00187118" w:rsidRDefault="00845E6F" w:rsidP="00845E6F">
      <w:pPr>
        <w:numPr>
          <w:ilvl w:val="3"/>
          <w:numId w:val="37"/>
        </w:numPr>
        <w:jc w:val="both"/>
        <w:rPr>
          <w:rFonts w:ascii="Calibri" w:hAnsi="Calibri" w:cs="Calibri"/>
          <w:b/>
          <w:lang w:eastAsia="pt-BR"/>
        </w:rPr>
      </w:pPr>
      <w:r w:rsidRPr="00187118">
        <w:rPr>
          <w:rFonts w:ascii="Calibri" w:hAnsi="Calibri" w:cs="Calibri"/>
          <w:b/>
          <w:lang w:eastAsia="pt-BR"/>
        </w:rPr>
        <w:t>CESMO – Centro de Educação Superior do Meio Oeste:</w:t>
      </w:r>
    </w:p>
    <w:p w14:paraId="6D845185" w14:textId="77777777" w:rsidR="00845E6F" w:rsidRPr="00187118" w:rsidRDefault="00845E6F" w:rsidP="00845E6F">
      <w:pPr>
        <w:ind w:left="1728"/>
        <w:jc w:val="both"/>
        <w:rPr>
          <w:rFonts w:ascii="Calibri" w:hAnsi="Calibri" w:cs="Calibri"/>
          <w:lang w:eastAsia="pt-BR"/>
        </w:rPr>
      </w:pPr>
      <w:r w:rsidRPr="00187118">
        <w:rPr>
          <w:rFonts w:ascii="Calibri" w:hAnsi="Calibri" w:cs="Calibri"/>
          <w:lang w:eastAsia="pt-BR"/>
        </w:rPr>
        <w:t xml:space="preserve">Av. Madre </w:t>
      </w:r>
      <w:proofErr w:type="spellStart"/>
      <w:r w:rsidRPr="00187118">
        <w:rPr>
          <w:rFonts w:ascii="Calibri" w:hAnsi="Calibri" w:cs="Calibri"/>
          <w:lang w:eastAsia="pt-BR"/>
        </w:rPr>
        <w:t>Benvenuta</w:t>
      </w:r>
      <w:proofErr w:type="spellEnd"/>
      <w:r w:rsidRPr="00187118">
        <w:rPr>
          <w:rFonts w:ascii="Calibri" w:hAnsi="Calibri" w:cs="Calibri"/>
          <w:lang w:eastAsia="pt-BR"/>
        </w:rPr>
        <w:t xml:space="preserve">, 2007, </w:t>
      </w:r>
      <w:proofErr w:type="spellStart"/>
      <w:r w:rsidRPr="00187118">
        <w:rPr>
          <w:rFonts w:ascii="Calibri" w:hAnsi="Calibri" w:cs="Calibri"/>
          <w:lang w:eastAsia="pt-BR"/>
        </w:rPr>
        <w:t>Itacorubi</w:t>
      </w:r>
      <w:proofErr w:type="spellEnd"/>
      <w:r w:rsidRPr="00187118">
        <w:rPr>
          <w:rFonts w:ascii="Calibri" w:hAnsi="Calibri" w:cs="Calibri"/>
          <w:lang w:eastAsia="pt-BR"/>
        </w:rPr>
        <w:t>, Florianópolis/SC, CEP 88035-001.</w:t>
      </w:r>
    </w:p>
    <w:p w14:paraId="083848CA" w14:textId="77777777" w:rsidR="00845E6F" w:rsidRPr="00187118" w:rsidRDefault="00845E6F" w:rsidP="00845E6F">
      <w:pPr>
        <w:pStyle w:val="PargrafodaLista3"/>
        <w:spacing w:after="0" w:line="240" w:lineRule="auto"/>
        <w:ind w:left="716"/>
        <w:jc w:val="both"/>
        <w:rPr>
          <w:b/>
          <w:bCs/>
          <w:sz w:val="24"/>
          <w:szCs w:val="24"/>
        </w:rPr>
      </w:pPr>
    </w:p>
    <w:p w14:paraId="16201082" w14:textId="77777777" w:rsidR="00845E6F" w:rsidRPr="00187118" w:rsidRDefault="00845E6F" w:rsidP="00187118">
      <w:pPr>
        <w:numPr>
          <w:ilvl w:val="0"/>
          <w:numId w:val="39"/>
        </w:numPr>
        <w:suppressAutoHyphens w:val="0"/>
        <w:spacing w:line="276" w:lineRule="auto"/>
        <w:rPr>
          <w:rFonts w:ascii="Calibri" w:hAnsi="Calibri" w:cs="Calibri"/>
          <w:b/>
          <w:bCs/>
          <w:lang w:eastAsia="pt-BR"/>
        </w:rPr>
      </w:pPr>
      <w:r w:rsidRPr="00187118">
        <w:rPr>
          <w:rFonts w:ascii="Calibri" w:hAnsi="Calibri" w:cs="Calibri"/>
          <w:b/>
          <w:bCs/>
          <w:lang w:eastAsia="pt-BR"/>
        </w:rPr>
        <w:t>PRAZOS E CONDIÇÕES DE FORNECIMENTO PARA TODOS OS ITENS:</w:t>
      </w:r>
    </w:p>
    <w:p w14:paraId="1C26411E" w14:textId="77777777" w:rsidR="00187118" w:rsidRPr="00187118" w:rsidRDefault="00187118" w:rsidP="00187118">
      <w:pPr>
        <w:pStyle w:val="PargrafodaLista"/>
        <w:numPr>
          <w:ilvl w:val="0"/>
          <w:numId w:val="36"/>
        </w:numPr>
        <w:suppressAutoHyphens/>
        <w:contextualSpacing w:val="0"/>
        <w:jc w:val="both"/>
        <w:textAlignment w:val="baseline"/>
        <w:rPr>
          <w:rFonts w:cs="Calibri"/>
          <w:vanish/>
          <w:kern w:val="2"/>
          <w:sz w:val="24"/>
          <w:szCs w:val="24"/>
          <w:lang w:eastAsia="zh-CN"/>
        </w:rPr>
      </w:pPr>
    </w:p>
    <w:p w14:paraId="554801FC" w14:textId="77777777" w:rsidR="00187118" w:rsidRPr="00187118" w:rsidRDefault="00187118" w:rsidP="00187118">
      <w:pPr>
        <w:pStyle w:val="PargrafodaLista"/>
        <w:numPr>
          <w:ilvl w:val="0"/>
          <w:numId w:val="36"/>
        </w:numPr>
        <w:suppressAutoHyphens/>
        <w:contextualSpacing w:val="0"/>
        <w:jc w:val="both"/>
        <w:textAlignment w:val="baseline"/>
        <w:rPr>
          <w:rFonts w:cs="Calibri"/>
          <w:vanish/>
          <w:kern w:val="2"/>
          <w:sz w:val="24"/>
          <w:szCs w:val="24"/>
          <w:lang w:eastAsia="zh-CN"/>
        </w:rPr>
      </w:pPr>
    </w:p>
    <w:p w14:paraId="67260465" w14:textId="1565D132" w:rsidR="00845E6F" w:rsidRPr="00187118" w:rsidRDefault="00845E6F" w:rsidP="00187118">
      <w:pPr>
        <w:pStyle w:val="Standard"/>
        <w:numPr>
          <w:ilvl w:val="1"/>
          <w:numId w:val="36"/>
        </w:numPr>
        <w:jc w:val="both"/>
        <w:rPr>
          <w:sz w:val="24"/>
          <w:szCs w:val="24"/>
        </w:rPr>
      </w:pPr>
      <w:r w:rsidRPr="00187118">
        <w:rPr>
          <w:sz w:val="24"/>
          <w:szCs w:val="24"/>
        </w:rPr>
        <w:t xml:space="preserve">O prazo de entrega dos produtos não poderá ser superior a </w:t>
      </w:r>
      <w:r w:rsidRPr="001F3D8B">
        <w:rPr>
          <w:b/>
          <w:bCs/>
          <w:sz w:val="24"/>
          <w:szCs w:val="24"/>
        </w:rPr>
        <w:t>30 (trinta) dias corridos</w:t>
      </w:r>
      <w:r w:rsidRPr="00187118">
        <w:rPr>
          <w:sz w:val="24"/>
          <w:szCs w:val="24"/>
        </w:rPr>
        <w:t>, contados da data da assinatura do Contrato</w:t>
      </w:r>
      <w:r w:rsidR="001F3D8B">
        <w:rPr>
          <w:sz w:val="24"/>
          <w:szCs w:val="24"/>
        </w:rPr>
        <w:t xml:space="preserve"> ou emissão da Autorização de </w:t>
      </w:r>
      <w:proofErr w:type="gramStart"/>
      <w:r w:rsidR="001F3D8B">
        <w:rPr>
          <w:sz w:val="24"/>
          <w:szCs w:val="24"/>
        </w:rPr>
        <w:t>Fornecimento(</w:t>
      </w:r>
      <w:proofErr w:type="gramEnd"/>
      <w:r w:rsidR="001F3D8B">
        <w:rPr>
          <w:sz w:val="24"/>
          <w:szCs w:val="24"/>
        </w:rPr>
        <w:t>AF)</w:t>
      </w:r>
      <w:r w:rsidRPr="00187118">
        <w:rPr>
          <w:sz w:val="24"/>
          <w:szCs w:val="24"/>
        </w:rPr>
        <w:t xml:space="preserve"> emitido pelo Centro Contratante, podendo ser prorrogado por igual prazo mediante justificativa devidamente apresentada com antecedência e aceita pela Contratante. Exceto o lote </w:t>
      </w:r>
      <w:r w:rsidRPr="00187118">
        <w:rPr>
          <w:b/>
          <w:bCs/>
          <w:sz w:val="24"/>
          <w:szCs w:val="24"/>
        </w:rPr>
        <w:t>5</w:t>
      </w:r>
      <w:r w:rsidRPr="00187118">
        <w:rPr>
          <w:sz w:val="24"/>
          <w:szCs w:val="24"/>
        </w:rPr>
        <w:t xml:space="preserve">, que será de </w:t>
      </w:r>
      <w:r w:rsidRPr="00187118">
        <w:rPr>
          <w:b/>
          <w:bCs/>
          <w:sz w:val="24"/>
          <w:szCs w:val="24"/>
        </w:rPr>
        <w:t>60</w:t>
      </w:r>
      <w:r w:rsidRPr="00187118">
        <w:rPr>
          <w:sz w:val="24"/>
          <w:szCs w:val="24"/>
        </w:rPr>
        <w:t xml:space="preserve"> </w:t>
      </w:r>
      <w:r w:rsidRPr="00187118">
        <w:rPr>
          <w:b/>
          <w:bCs/>
          <w:sz w:val="24"/>
          <w:szCs w:val="24"/>
        </w:rPr>
        <w:t>(sessenta)</w:t>
      </w:r>
      <w:r w:rsidRPr="00187118">
        <w:rPr>
          <w:sz w:val="24"/>
          <w:szCs w:val="24"/>
        </w:rPr>
        <w:t xml:space="preserve"> dias, com igual prazo de prorrogação;</w:t>
      </w:r>
    </w:p>
    <w:p w14:paraId="3883873C" w14:textId="29368CBC" w:rsidR="00845E6F" w:rsidRPr="00187118" w:rsidRDefault="00845E6F" w:rsidP="00845E6F">
      <w:pPr>
        <w:pStyle w:val="Standard"/>
        <w:numPr>
          <w:ilvl w:val="1"/>
          <w:numId w:val="36"/>
        </w:numPr>
        <w:jc w:val="both"/>
        <w:rPr>
          <w:sz w:val="24"/>
          <w:szCs w:val="24"/>
        </w:rPr>
      </w:pPr>
      <w:r w:rsidRPr="00187118">
        <w:rPr>
          <w:sz w:val="24"/>
          <w:szCs w:val="24"/>
        </w:rPr>
        <w:t>Os Contratos</w:t>
      </w:r>
      <w:r w:rsidR="001F3D8B">
        <w:rPr>
          <w:sz w:val="24"/>
          <w:szCs w:val="24"/>
        </w:rPr>
        <w:t>/AF</w:t>
      </w:r>
      <w:r w:rsidRPr="00187118">
        <w:rPr>
          <w:sz w:val="24"/>
          <w:szCs w:val="24"/>
        </w:rPr>
        <w:t xml:space="preserve"> podem ter a entrega parcelada, conforme a necessidade do Centro, mediante solicitação formal do Fiscal do Contrato.</w:t>
      </w:r>
    </w:p>
    <w:p w14:paraId="28E7DBE5" w14:textId="77777777" w:rsidR="00845E6F" w:rsidRPr="00187118" w:rsidRDefault="00845E6F" w:rsidP="00845E6F">
      <w:pPr>
        <w:pStyle w:val="Standard"/>
        <w:numPr>
          <w:ilvl w:val="1"/>
          <w:numId w:val="36"/>
        </w:numPr>
        <w:jc w:val="both"/>
        <w:rPr>
          <w:sz w:val="24"/>
          <w:szCs w:val="24"/>
        </w:rPr>
      </w:pPr>
      <w:r w:rsidRPr="00187118">
        <w:rPr>
          <w:sz w:val="24"/>
          <w:szCs w:val="24"/>
        </w:rPr>
        <w:t>Os produtos deverão ser novos (primeiro uso) e entregues acondicionados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fabricação, fabricante, importador (se for o caso), procedência, bem como demais informações exigidas na legislação em vigor.</w:t>
      </w:r>
    </w:p>
    <w:p w14:paraId="61EBA486" w14:textId="77777777" w:rsidR="00845E6F" w:rsidRPr="00187118" w:rsidRDefault="00845E6F" w:rsidP="00845E6F">
      <w:pPr>
        <w:pStyle w:val="Standard"/>
        <w:numPr>
          <w:ilvl w:val="1"/>
          <w:numId w:val="36"/>
        </w:numPr>
        <w:jc w:val="both"/>
        <w:rPr>
          <w:sz w:val="24"/>
          <w:szCs w:val="24"/>
        </w:rPr>
      </w:pPr>
      <w:r w:rsidRPr="00187118">
        <w:rPr>
          <w:sz w:val="24"/>
          <w:szCs w:val="24"/>
        </w:rPr>
        <w:lastRenderedPageBreak/>
        <w:t>A Contratante não aceitará, sob nenhum pretexto, a transferência de responsabilidade da Contratada para terceiros.</w:t>
      </w:r>
    </w:p>
    <w:p w14:paraId="28139BB2" w14:textId="77777777" w:rsidR="00845E6F" w:rsidRPr="00187118" w:rsidRDefault="00845E6F" w:rsidP="00845E6F">
      <w:pPr>
        <w:pStyle w:val="Standard"/>
        <w:numPr>
          <w:ilvl w:val="1"/>
          <w:numId w:val="36"/>
        </w:numPr>
        <w:jc w:val="both"/>
        <w:rPr>
          <w:sz w:val="24"/>
          <w:szCs w:val="24"/>
        </w:rPr>
      </w:pPr>
      <w:r w:rsidRPr="00187118">
        <w:rPr>
          <w:sz w:val="24"/>
          <w:szCs w:val="24"/>
        </w:rPr>
        <w:t>A Contratante reserva-se o direito de a qualquer tempo, previamente ao aceite, ou durante o prazo de validade do produto, proceder a análise técnica e de qualidade do mesmo, através de Parecer Técnico, realizado diretamente ou por intermédio de terceiros.</w:t>
      </w:r>
    </w:p>
    <w:p w14:paraId="1348CE8A" w14:textId="77777777" w:rsidR="00845E6F" w:rsidRPr="00187118" w:rsidRDefault="00845E6F" w:rsidP="00845E6F">
      <w:pPr>
        <w:pStyle w:val="Standard"/>
        <w:numPr>
          <w:ilvl w:val="2"/>
          <w:numId w:val="36"/>
        </w:numPr>
        <w:jc w:val="both"/>
        <w:rPr>
          <w:sz w:val="24"/>
          <w:szCs w:val="24"/>
        </w:rPr>
      </w:pPr>
      <w:r w:rsidRPr="00187118">
        <w:rPr>
          <w:sz w:val="24"/>
          <w:szCs w:val="24"/>
        </w:rPr>
        <w:t>Caso o Parecer Técnico rejeite o produto analisado este deverá ser substituído imediatamente pela Contratada, sem qualquer ônus para a Contratante.</w:t>
      </w:r>
    </w:p>
    <w:p w14:paraId="6B28338F" w14:textId="77777777" w:rsidR="00845E6F" w:rsidRPr="00187118" w:rsidRDefault="00845E6F" w:rsidP="00845E6F">
      <w:pPr>
        <w:pStyle w:val="Standard"/>
        <w:numPr>
          <w:ilvl w:val="1"/>
          <w:numId w:val="36"/>
        </w:numPr>
        <w:jc w:val="both"/>
        <w:rPr>
          <w:sz w:val="24"/>
          <w:szCs w:val="24"/>
        </w:rPr>
      </w:pPr>
      <w:r w:rsidRPr="00187118">
        <w:rPr>
          <w:sz w:val="24"/>
          <w:szCs w:val="24"/>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14:paraId="004EF455" w14:textId="77777777" w:rsidR="00845E6F" w:rsidRPr="00187118" w:rsidRDefault="00845E6F" w:rsidP="00845E6F">
      <w:pPr>
        <w:pStyle w:val="Standard"/>
        <w:numPr>
          <w:ilvl w:val="1"/>
          <w:numId w:val="36"/>
        </w:numPr>
        <w:jc w:val="both"/>
        <w:rPr>
          <w:sz w:val="24"/>
          <w:szCs w:val="24"/>
        </w:rPr>
      </w:pPr>
      <w:r w:rsidRPr="00187118">
        <w:rPr>
          <w:sz w:val="24"/>
          <w:szCs w:val="24"/>
        </w:rPr>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461C1985" w14:textId="77777777" w:rsidR="00845E6F" w:rsidRPr="00187118" w:rsidRDefault="00845E6F" w:rsidP="00187118">
      <w:pPr>
        <w:numPr>
          <w:ilvl w:val="0"/>
          <w:numId w:val="39"/>
        </w:numPr>
        <w:suppressAutoHyphens w:val="0"/>
        <w:spacing w:line="276" w:lineRule="auto"/>
        <w:rPr>
          <w:rFonts w:ascii="Calibri" w:hAnsi="Calibri" w:cs="Calibri"/>
          <w:b/>
          <w:bCs/>
          <w:lang w:eastAsia="pt-BR"/>
        </w:rPr>
      </w:pPr>
      <w:r w:rsidRPr="00187118">
        <w:rPr>
          <w:rFonts w:ascii="Calibri" w:hAnsi="Calibri" w:cs="Calibri"/>
          <w:b/>
          <w:bCs/>
          <w:lang w:eastAsia="pt-BR"/>
        </w:rPr>
        <w:t>GARANTIA E SUPORTE TÉCNICO:</w:t>
      </w:r>
    </w:p>
    <w:p w14:paraId="13502242" w14:textId="77777777" w:rsidR="00187118" w:rsidRPr="00187118" w:rsidRDefault="00187118" w:rsidP="00187118">
      <w:pPr>
        <w:pStyle w:val="PargrafodaLista"/>
        <w:numPr>
          <w:ilvl w:val="0"/>
          <w:numId w:val="38"/>
        </w:numPr>
        <w:suppressAutoHyphens/>
        <w:contextualSpacing w:val="0"/>
        <w:textAlignment w:val="baseline"/>
        <w:rPr>
          <w:rFonts w:cs="Calibri"/>
          <w:vanish/>
          <w:kern w:val="2"/>
          <w:sz w:val="24"/>
          <w:szCs w:val="24"/>
          <w:lang w:eastAsia="zh-CN"/>
        </w:rPr>
      </w:pPr>
    </w:p>
    <w:p w14:paraId="00BE5E6A" w14:textId="77777777" w:rsidR="00187118" w:rsidRPr="00187118" w:rsidRDefault="00187118" w:rsidP="00187118">
      <w:pPr>
        <w:pStyle w:val="PargrafodaLista"/>
        <w:numPr>
          <w:ilvl w:val="0"/>
          <w:numId w:val="38"/>
        </w:numPr>
        <w:suppressAutoHyphens/>
        <w:contextualSpacing w:val="0"/>
        <w:textAlignment w:val="baseline"/>
        <w:rPr>
          <w:rFonts w:cs="Calibri"/>
          <w:vanish/>
          <w:kern w:val="2"/>
          <w:sz w:val="24"/>
          <w:szCs w:val="24"/>
          <w:lang w:eastAsia="zh-CN"/>
        </w:rPr>
      </w:pPr>
    </w:p>
    <w:p w14:paraId="77F1E8CD" w14:textId="77777777" w:rsidR="00187118" w:rsidRPr="00187118" w:rsidRDefault="00187118" w:rsidP="00187118">
      <w:pPr>
        <w:pStyle w:val="PargrafodaLista"/>
        <w:numPr>
          <w:ilvl w:val="0"/>
          <w:numId w:val="38"/>
        </w:numPr>
        <w:suppressAutoHyphens/>
        <w:contextualSpacing w:val="0"/>
        <w:textAlignment w:val="baseline"/>
        <w:rPr>
          <w:rFonts w:cs="Calibri"/>
          <w:vanish/>
          <w:kern w:val="2"/>
          <w:sz w:val="24"/>
          <w:szCs w:val="24"/>
          <w:lang w:eastAsia="zh-CN"/>
        </w:rPr>
      </w:pPr>
    </w:p>
    <w:p w14:paraId="51C56EC5" w14:textId="77777777" w:rsidR="00187118" w:rsidRPr="00187118" w:rsidRDefault="00187118" w:rsidP="00187118">
      <w:pPr>
        <w:pStyle w:val="PargrafodaLista"/>
        <w:numPr>
          <w:ilvl w:val="0"/>
          <w:numId w:val="38"/>
        </w:numPr>
        <w:suppressAutoHyphens/>
        <w:contextualSpacing w:val="0"/>
        <w:textAlignment w:val="baseline"/>
        <w:rPr>
          <w:rFonts w:cs="Calibri"/>
          <w:vanish/>
          <w:kern w:val="2"/>
          <w:sz w:val="24"/>
          <w:szCs w:val="24"/>
          <w:lang w:eastAsia="zh-CN"/>
        </w:rPr>
      </w:pPr>
    </w:p>
    <w:p w14:paraId="4B922B6D" w14:textId="77777777" w:rsidR="00187118" w:rsidRPr="00187118" w:rsidRDefault="00187118" w:rsidP="00187118">
      <w:pPr>
        <w:pStyle w:val="PargrafodaLista"/>
        <w:numPr>
          <w:ilvl w:val="0"/>
          <w:numId w:val="38"/>
        </w:numPr>
        <w:suppressAutoHyphens/>
        <w:contextualSpacing w:val="0"/>
        <w:textAlignment w:val="baseline"/>
        <w:rPr>
          <w:rFonts w:cs="Calibri"/>
          <w:vanish/>
          <w:kern w:val="2"/>
          <w:sz w:val="24"/>
          <w:szCs w:val="24"/>
          <w:lang w:eastAsia="zh-CN"/>
        </w:rPr>
      </w:pPr>
    </w:p>
    <w:p w14:paraId="72CF2849" w14:textId="1E3753AF" w:rsidR="00845E6F" w:rsidRPr="00187118" w:rsidRDefault="00845E6F" w:rsidP="00187118">
      <w:pPr>
        <w:pStyle w:val="Standard"/>
        <w:numPr>
          <w:ilvl w:val="1"/>
          <w:numId w:val="38"/>
        </w:numPr>
        <w:rPr>
          <w:sz w:val="24"/>
          <w:szCs w:val="24"/>
        </w:rPr>
      </w:pPr>
      <w:r w:rsidRPr="00187118">
        <w:rPr>
          <w:sz w:val="24"/>
          <w:szCs w:val="24"/>
        </w:rPr>
        <w:t>O prazo de garantia do(s) produto(s) cotado(s), será do tipo on-site de 12 meses para todos os itens de edital; O prazo será contado a partir da data de aceite dos equipamentos.</w:t>
      </w:r>
    </w:p>
    <w:p w14:paraId="10496505" w14:textId="77777777" w:rsidR="00845E6F" w:rsidRPr="00187118" w:rsidRDefault="00845E6F" w:rsidP="00845E6F">
      <w:pPr>
        <w:pStyle w:val="Standard"/>
        <w:numPr>
          <w:ilvl w:val="1"/>
          <w:numId w:val="38"/>
        </w:numPr>
        <w:jc w:val="both"/>
        <w:rPr>
          <w:sz w:val="24"/>
          <w:szCs w:val="24"/>
        </w:rPr>
      </w:pPr>
      <w:r w:rsidRPr="00187118">
        <w:rPr>
          <w:sz w:val="24"/>
          <w:szCs w:val="24"/>
        </w:rPr>
        <w:t>Durante o período de garantia o fornecedor deverá manter atualizados todos os softwares dos itens cotados neste edital;</w:t>
      </w:r>
    </w:p>
    <w:p w14:paraId="6AB524E4" w14:textId="77777777" w:rsidR="00845E6F" w:rsidRPr="00187118" w:rsidRDefault="00845E6F" w:rsidP="00845E6F">
      <w:pPr>
        <w:pStyle w:val="Standard"/>
        <w:numPr>
          <w:ilvl w:val="1"/>
          <w:numId w:val="38"/>
        </w:numPr>
        <w:jc w:val="both"/>
        <w:rPr>
          <w:sz w:val="24"/>
          <w:szCs w:val="24"/>
        </w:rPr>
      </w:pPr>
      <w:r w:rsidRPr="00187118">
        <w:rPr>
          <w:sz w:val="24"/>
          <w:szCs w:val="24"/>
        </w:rPr>
        <w:t>A garantia do produto inclui todo hardware, software, licenças ou qualquer outra funcionalidade necessária ao uso do mesmo;</w:t>
      </w:r>
    </w:p>
    <w:p w14:paraId="425521E2" w14:textId="77777777" w:rsidR="00845E6F" w:rsidRPr="00187118" w:rsidRDefault="00845E6F" w:rsidP="00845E6F">
      <w:pPr>
        <w:pStyle w:val="Standard"/>
        <w:numPr>
          <w:ilvl w:val="1"/>
          <w:numId w:val="38"/>
        </w:numPr>
        <w:jc w:val="both"/>
        <w:rPr>
          <w:sz w:val="24"/>
          <w:szCs w:val="24"/>
        </w:rPr>
      </w:pPr>
      <w:r w:rsidRPr="00187118">
        <w:rPr>
          <w:sz w:val="24"/>
          <w:szCs w:val="24"/>
        </w:rPr>
        <w:t>A garantia será “on-site” (no local), ou seja, a ser prestada nos locais constantes nas condições de fornecimento, através de assistência técnica autorizada do fabricante (para não prejudicar a responsabilidade da garantia também do fabricante, nos termos do Código de Defesa do Consumidor), com tempo de solução em até três dias úteis contados a partir do comunicado efetuado no horário de expediente. O descumprimento do prazo estipulado implica na substituição do equipamento, bem como demais penalidades;</w:t>
      </w:r>
    </w:p>
    <w:tbl>
      <w:tblPr>
        <w:tblW w:w="9841" w:type="dxa"/>
        <w:tblInd w:w="2" w:type="dxa"/>
        <w:tblCellMar>
          <w:left w:w="2" w:type="dxa"/>
          <w:right w:w="0" w:type="dxa"/>
        </w:tblCellMar>
        <w:tblLook w:val="0000" w:firstRow="0" w:lastRow="0" w:firstColumn="0" w:lastColumn="0" w:noHBand="0" w:noVBand="0"/>
      </w:tblPr>
      <w:tblGrid>
        <w:gridCol w:w="5350"/>
        <w:gridCol w:w="4491"/>
      </w:tblGrid>
      <w:tr w:rsidR="00845E6F" w:rsidRPr="00187118" w14:paraId="0BB7D7E2" w14:textId="77777777" w:rsidTr="00E3562F">
        <w:trPr>
          <w:trHeight w:val="259"/>
        </w:trPr>
        <w:tc>
          <w:tcPr>
            <w:tcW w:w="5349" w:type="dxa"/>
            <w:tcBorders>
              <w:top w:val="single" w:sz="2" w:space="0" w:color="000000"/>
              <w:left w:val="single" w:sz="2" w:space="0" w:color="000000"/>
              <w:bottom w:val="single" w:sz="2" w:space="0" w:color="000000"/>
            </w:tcBorders>
            <w:shd w:val="clear" w:color="auto" w:fill="DDDDDD"/>
          </w:tcPr>
          <w:p w14:paraId="5701B9E3" w14:textId="77777777" w:rsidR="00845E6F" w:rsidRPr="00187118" w:rsidRDefault="00845E6F" w:rsidP="00E3562F">
            <w:pPr>
              <w:pStyle w:val="Standard"/>
              <w:spacing w:after="0" w:line="240" w:lineRule="auto"/>
              <w:rPr>
                <w:b/>
                <w:bCs/>
                <w:sz w:val="24"/>
                <w:szCs w:val="24"/>
              </w:rPr>
            </w:pPr>
            <w:r w:rsidRPr="00187118">
              <w:rPr>
                <w:b/>
                <w:bCs/>
                <w:sz w:val="24"/>
                <w:szCs w:val="24"/>
              </w:rPr>
              <w:t>Centro</w:t>
            </w:r>
          </w:p>
        </w:tc>
        <w:tc>
          <w:tcPr>
            <w:tcW w:w="4491" w:type="dxa"/>
            <w:tcBorders>
              <w:top w:val="single" w:sz="2" w:space="0" w:color="000000"/>
              <w:left w:val="single" w:sz="2" w:space="0" w:color="000000"/>
              <w:bottom w:val="single" w:sz="2" w:space="0" w:color="000000"/>
              <w:right w:val="single" w:sz="2" w:space="0" w:color="000000"/>
            </w:tcBorders>
            <w:shd w:val="clear" w:color="auto" w:fill="DDDDDD"/>
          </w:tcPr>
          <w:p w14:paraId="78450AAF" w14:textId="77777777" w:rsidR="00845E6F" w:rsidRPr="00187118" w:rsidRDefault="00845E6F" w:rsidP="00E3562F">
            <w:pPr>
              <w:pStyle w:val="Standard"/>
              <w:spacing w:after="0" w:line="240" w:lineRule="auto"/>
              <w:jc w:val="center"/>
              <w:rPr>
                <w:b/>
                <w:bCs/>
                <w:sz w:val="24"/>
                <w:szCs w:val="24"/>
              </w:rPr>
            </w:pPr>
            <w:r w:rsidRPr="00187118">
              <w:rPr>
                <w:b/>
                <w:bCs/>
                <w:sz w:val="24"/>
                <w:szCs w:val="24"/>
              </w:rPr>
              <w:t>Endereço</w:t>
            </w:r>
          </w:p>
        </w:tc>
      </w:tr>
      <w:tr w:rsidR="00845E6F" w:rsidRPr="00187118" w14:paraId="70431DD5" w14:textId="77777777" w:rsidTr="00E3562F">
        <w:trPr>
          <w:trHeight w:val="701"/>
        </w:trPr>
        <w:tc>
          <w:tcPr>
            <w:tcW w:w="5349" w:type="dxa"/>
            <w:tcBorders>
              <w:top w:val="single" w:sz="2" w:space="0" w:color="000000"/>
              <w:left w:val="single" w:sz="2" w:space="0" w:color="000000"/>
              <w:bottom w:val="single" w:sz="2" w:space="0" w:color="000000"/>
            </w:tcBorders>
          </w:tcPr>
          <w:p w14:paraId="26E1B9C4" w14:textId="77777777" w:rsidR="00845E6F" w:rsidRPr="00187118" w:rsidRDefault="00845E6F" w:rsidP="00E3562F">
            <w:pPr>
              <w:pStyle w:val="Standard"/>
              <w:spacing w:after="0" w:line="240" w:lineRule="auto"/>
              <w:rPr>
                <w:sz w:val="24"/>
                <w:szCs w:val="24"/>
              </w:rPr>
            </w:pPr>
            <w:r w:rsidRPr="00187118">
              <w:rPr>
                <w:sz w:val="24"/>
                <w:szCs w:val="24"/>
              </w:rPr>
              <w:t>Reitoria, CEART - Centro de Artes, CEAD - Centro de Educação a Distância, ESAG - Centro de Ciências da Administração e Socioeconômicas, FAED - Centro de Ciências Humanas e da Educação, CESMO – Centro de Educação Superior do Meio Oeste</w:t>
            </w:r>
          </w:p>
        </w:tc>
        <w:tc>
          <w:tcPr>
            <w:tcW w:w="4491" w:type="dxa"/>
            <w:tcBorders>
              <w:top w:val="single" w:sz="2" w:space="0" w:color="000000"/>
              <w:left w:val="single" w:sz="2" w:space="0" w:color="000000"/>
              <w:bottom w:val="single" w:sz="2" w:space="0" w:color="000000"/>
              <w:right w:val="single" w:sz="2" w:space="0" w:color="000000"/>
            </w:tcBorders>
          </w:tcPr>
          <w:p w14:paraId="3CA064AD" w14:textId="77777777" w:rsidR="00845E6F" w:rsidRPr="00187118" w:rsidRDefault="00845E6F" w:rsidP="00E3562F">
            <w:pPr>
              <w:pStyle w:val="Contedodatabela0"/>
              <w:rPr>
                <w:rFonts w:ascii="Calibri" w:hAnsi="Calibri" w:cs="Calibri"/>
              </w:rPr>
            </w:pPr>
            <w:r w:rsidRPr="00187118">
              <w:rPr>
                <w:rFonts w:ascii="Calibri" w:hAnsi="Calibri" w:cs="Calibri"/>
              </w:rPr>
              <w:t xml:space="preserve">Av. Madre </w:t>
            </w:r>
            <w:proofErr w:type="spellStart"/>
            <w:r w:rsidRPr="00187118">
              <w:rPr>
                <w:rFonts w:ascii="Calibri" w:hAnsi="Calibri" w:cs="Calibri"/>
              </w:rPr>
              <w:t>Benvenuta</w:t>
            </w:r>
            <w:proofErr w:type="spellEnd"/>
            <w:r w:rsidRPr="00187118">
              <w:rPr>
                <w:rFonts w:ascii="Calibri" w:hAnsi="Calibri" w:cs="Calibri"/>
              </w:rPr>
              <w:t xml:space="preserve">, 2007 </w:t>
            </w:r>
            <w:r w:rsidRPr="00187118">
              <w:rPr>
                <w:rFonts w:ascii="Calibri" w:hAnsi="Calibri" w:cs="Calibri"/>
              </w:rPr>
              <w:br/>
            </w:r>
            <w:proofErr w:type="spellStart"/>
            <w:r w:rsidRPr="00187118">
              <w:rPr>
                <w:rFonts w:ascii="Calibri" w:hAnsi="Calibri" w:cs="Calibri"/>
              </w:rPr>
              <w:t>Itacorubi</w:t>
            </w:r>
            <w:proofErr w:type="spellEnd"/>
            <w:r w:rsidRPr="00187118">
              <w:rPr>
                <w:rFonts w:ascii="Calibri" w:hAnsi="Calibri" w:cs="Calibri"/>
              </w:rPr>
              <w:t xml:space="preserve">, </w:t>
            </w:r>
            <w:r w:rsidRPr="00187118">
              <w:rPr>
                <w:rFonts w:ascii="Calibri" w:hAnsi="Calibri" w:cs="Calibri"/>
                <w:b/>
                <w:bCs/>
              </w:rPr>
              <w:t>Florianópolis</w:t>
            </w:r>
            <w:r w:rsidRPr="00187118">
              <w:rPr>
                <w:rFonts w:ascii="Calibri" w:hAnsi="Calibri" w:cs="Calibri"/>
              </w:rPr>
              <w:t xml:space="preserve"> / SC</w:t>
            </w:r>
            <w:r w:rsidRPr="00187118">
              <w:rPr>
                <w:rFonts w:ascii="Calibri" w:hAnsi="Calibri" w:cs="Calibri"/>
              </w:rPr>
              <w:br/>
              <w:t>CEP: 88.035-901</w:t>
            </w:r>
          </w:p>
        </w:tc>
      </w:tr>
      <w:tr w:rsidR="00845E6F" w:rsidRPr="00187118" w14:paraId="3DEB698E" w14:textId="77777777" w:rsidTr="00E3562F">
        <w:trPr>
          <w:trHeight w:val="461"/>
        </w:trPr>
        <w:tc>
          <w:tcPr>
            <w:tcW w:w="5349" w:type="dxa"/>
            <w:tcBorders>
              <w:top w:val="single" w:sz="2" w:space="0" w:color="000000"/>
              <w:left w:val="single" w:sz="2" w:space="0" w:color="000000"/>
              <w:bottom w:val="single" w:sz="2" w:space="0" w:color="000000"/>
            </w:tcBorders>
          </w:tcPr>
          <w:p w14:paraId="59DC5E2D" w14:textId="77777777" w:rsidR="00845E6F" w:rsidRPr="00187118" w:rsidRDefault="00845E6F" w:rsidP="00E3562F">
            <w:pPr>
              <w:pStyle w:val="Standard"/>
              <w:spacing w:after="0" w:line="240" w:lineRule="auto"/>
              <w:rPr>
                <w:sz w:val="24"/>
                <w:szCs w:val="24"/>
              </w:rPr>
            </w:pPr>
            <w:r w:rsidRPr="00187118">
              <w:rPr>
                <w:sz w:val="24"/>
                <w:szCs w:val="24"/>
              </w:rPr>
              <w:t>CEFID - Centro de Ciências da Saúde e do Esporte</w:t>
            </w:r>
          </w:p>
        </w:tc>
        <w:tc>
          <w:tcPr>
            <w:tcW w:w="4491" w:type="dxa"/>
            <w:tcBorders>
              <w:top w:val="single" w:sz="2" w:space="0" w:color="000000"/>
              <w:left w:val="single" w:sz="2" w:space="0" w:color="000000"/>
              <w:bottom w:val="single" w:sz="2" w:space="0" w:color="000000"/>
              <w:right w:val="single" w:sz="2" w:space="0" w:color="000000"/>
            </w:tcBorders>
          </w:tcPr>
          <w:p w14:paraId="7615D077" w14:textId="77777777" w:rsidR="00845E6F" w:rsidRPr="00187118" w:rsidRDefault="00845E6F" w:rsidP="00E3562F">
            <w:pPr>
              <w:pStyle w:val="Contedodatabela0"/>
              <w:rPr>
                <w:rFonts w:ascii="Calibri" w:hAnsi="Calibri" w:cs="Calibri"/>
              </w:rPr>
            </w:pPr>
            <w:r w:rsidRPr="00187118">
              <w:rPr>
                <w:rFonts w:ascii="Calibri" w:hAnsi="Calibri" w:cs="Calibri"/>
              </w:rPr>
              <w:t xml:space="preserve">Rua Pascoal Simone, 358 - Coqueiros - </w:t>
            </w:r>
            <w:r w:rsidRPr="00187118">
              <w:rPr>
                <w:rFonts w:ascii="Calibri" w:hAnsi="Calibri" w:cs="Calibri"/>
                <w:b/>
                <w:bCs/>
              </w:rPr>
              <w:t>Florianópolis</w:t>
            </w:r>
            <w:r w:rsidRPr="00187118">
              <w:rPr>
                <w:rFonts w:ascii="Calibri" w:hAnsi="Calibri" w:cs="Calibri"/>
              </w:rPr>
              <w:t xml:space="preserve"> – SC, CEP: 88080-350</w:t>
            </w:r>
          </w:p>
        </w:tc>
      </w:tr>
      <w:tr w:rsidR="00845E6F" w:rsidRPr="00187118" w14:paraId="5373FDB3" w14:textId="77777777" w:rsidTr="00E3562F">
        <w:trPr>
          <w:trHeight w:val="471"/>
        </w:trPr>
        <w:tc>
          <w:tcPr>
            <w:tcW w:w="5349" w:type="dxa"/>
            <w:tcBorders>
              <w:top w:val="single" w:sz="2" w:space="0" w:color="000000"/>
              <w:left w:val="single" w:sz="2" w:space="0" w:color="000000"/>
              <w:bottom w:val="single" w:sz="2" w:space="0" w:color="000000"/>
            </w:tcBorders>
          </w:tcPr>
          <w:p w14:paraId="0B3D3E09" w14:textId="77777777" w:rsidR="00845E6F" w:rsidRPr="00187118" w:rsidRDefault="00845E6F" w:rsidP="00E3562F">
            <w:pPr>
              <w:pStyle w:val="Contedodatabela0"/>
              <w:rPr>
                <w:rFonts w:ascii="Calibri" w:hAnsi="Calibri" w:cs="Calibri"/>
              </w:rPr>
            </w:pPr>
            <w:r w:rsidRPr="00187118">
              <w:rPr>
                <w:rFonts w:ascii="Calibri" w:hAnsi="Calibri" w:cs="Calibri"/>
              </w:rPr>
              <w:lastRenderedPageBreak/>
              <w:t>CCT - Centro de Ciências Tecnológicas</w:t>
            </w:r>
          </w:p>
        </w:tc>
        <w:tc>
          <w:tcPr>
            <w:tcW w:w="4491" w:type="dxa"/>
            <w:tcBorders>
              <w:top w:val="single" w:sz="2" w:space="0" w:color="000000"/>
              <w:left w:val="single" w:sz="2" w:space="0" w:color="000000"/>
              <w:bottom w:val="single" w:sz="2" w:space="0" w:color="000000"/>
              <w:right w:val="single" w:sz="2" w:space="0" w:color="000000"/>
            </w:tcBorders>
          </w:tcPr>
          <w:p w14:paraId="4781A3C1" w14:textId="77777777" w:rsidR="00845E6F" w:rsidRPr="00187118" w:rsidRDefault="00845E6F" w:rsidP="00E3562F">
            <w:pPr>
              <w:pStyle w:val="Contedodatabela0"/>
              <w:rPr>
                <w:rFonts w:ascii="Calibri" w:hAnsi="Calibri" w:cs="Calibri"/>
              </w:rPr>
            </w:pPr>
            <w:r w:rsidRPr="00187118">
              <w:rPr>
                <w:rFonts w:ascii="Calibri" w:hAnsi="Calibri" w:cs="Calibri"/>
              </w:rPr>
              <w:t xml:space="preserve">Rua Paulo </w:t>
            </w:r>
            <w:proofErr w:type="spellStart"/>
            <w:r w:rsidRPr="00187118">
              <w:rPr>
                <w:rFonts w:ascii="Calibri" w:hAnsi="Calibri" w:cs="Calibri"/>
              </w:rPr>
              <w:t>Malschitzki</w:t>
            </w:r>
            <w:proofErr w:type="spellEnd"/>
            <w:r w:rsidRPr="00187118">
              <w:rPr>
                <w:rFonts w:ascii="Calibri" w:hAnsi="Calibri" w:cs="Calibri"/>
              </w:rPr>
              <w:t xml:space="preserve">, Zona Industrial Norte – </w:t>
            </w:r>
            <w:r w:rsidRPr="00187118">
              <w:rPr>
                <w:rFonts w:ascii="Calibri" w:hAnsi="Calibri" w:cs="Calibri"/>
                <w:b/>
                <w:bCs/>
              </w:rPr>
              <w:t>Joinville</w:t>
            </w:r>
            <w:r w:rsidRPr="00187118">
              <w:rPr>
                <w:rFonts w:ascii="Calibri" w:hAnsi="Calibri" w:cs="Calibri"/>
              </w:rPr>
              <w:t>, SC, CEP: 89.219-710</w:t>
            </w:r>
          </w:p>
        </w:tc>
      </w:tr>
      <w:tr w:rsidR="00845E6F" w:rsidRPr="00187118" w14:paraId="27946798" w14:textId="77777777" w:rsidTr="00E3562F">
        <w:trPr>
          <w:trHeight w:val="701"/>
        </w:trPr>
        <w:tc>
          <w:tcPr>
            <w:tcW w:w="5349" w:type="dxa"/>
            <w:tcBorders>
              <w:top w:val="single" w:sz="2" w:space="0" w:color="000000"/>
              <w:left w:val="single" w:sz="2" w:space="0" w:color="000000"/>
              <w:bottom w:val="single" w:sz="2" w:space="0" w:color="000000"/>
            </w:tcBorders>
          </w:tcPr>
          <w:p w14:paraId="23D8AD05" w14:textId="77777777" w:rsidR="00845E6F" w:rsidRPr="00187118" w:rsidRDefault="00845E6F" w:rsidP="00E3562F">
            <w:pPr>
              <w:pStyle w:val="Contedodatabela0"/>
              <w:rPr>
                <w:rFonts w:ascii="Calibri" w:hAnsi="Calibri" w:cs="Calibri"/>
              </w:rPr>
            </w:pPr>
            <w:r w:rsidRPr="00187118">
              <w:rPr>
                <w:rFonts w:ascii="Calibri" w:hAnsi="Calibri" w:cs="Calibri"/>
              </w:rPr>
              <w:t>CEPLAN - Centro de Educação do Planalto Norte</w:t>
            </w:r>
          </w:p>
        </w:tc>
        <w:tc>
          <w:tcPr>
            <w:tcW w:w="4491" w:type="dxa"/>
            <w:tcBorders>
              <w:top w:val="single" w:sz="2" w:space="0" w:color="000000"/>
              <w:left w:val="single" w:sz="2" w:space="0" w:color="000000"/>
              <w:bottom w:val="single" w:sz="2" w:space="0" w:color="000000"/>
              <w:right w:val="single" w:sz="2" w:space="0" w:color="000000"/>
            </w:tcBorders>
          </w:tcPr>
          <w:p w14:paraId="4A726F5C" w14:textId="77777777" w:rsidR="00845E6F" w:rsidRPr="00187118" w:rsidRDefault="00845E6F" w:rsidP="00E3562F">
            <w:pPr>
              <w:pStyle w:val="Contedodatabela0"/>
              <w:rPr>
                <w:rFonts w:ascii="Calibri" w:hAnsi="Calibri" w:cs="Calibri"/>
              </w:rPr>
            </w:pPr>
            <w:r w:rsidRPr="00187118">
              <w:rPr>
                <w:rFonts w:ascii="Calibri" w:hAnsi="Calibri" w:cs="Calibri"/>
              </w:rPr>
              <w:t xml:space="preserve">Rua Luiz Fernando </w:t>
            </w:r>
            <w:proofErr w:type="spellStart"/>
            <w:r w:rsidRPr="00187118">
              <w:rPr>
                <w:rFonts w:ascii="Calibri" w:hAnsi="Calibri" w:cs="Calibri"/>
              </w:rPr>
              <w:t>Hastreiter</w:t>
            </w:r>
            <w:proofErr w:type="spellEnd"/>
            <w:r w:rsidRPr="00187118">
              <w:rPr>
                <w:rFonts w:ascii="Calibri" w:hAnsi="Calibri" w:cs="Calibri"/>
              </w:rPr>
              <w:t xml:space="preserve">, 180, Centenário – </w:t>
            </w:r>
            <w:r w:rsidRPr="00187118">
              <w:rPr>
                <w:rFonts w:ascii="Calibri" w:hAnsi="Calibri" w:cs="Calibri"/>
                <w:b/>
                <w:bCs/>
              </w:rPr>
              <w:t>São Bento do Sul</w:t>
            </w:r>
            <w:r w:rsidRPr="00187118">
              <w:rPr>
                <w:rFonts w:ascii="Calibri" w:hAnsi="Calibri" w:cs="Calibri"/>
              </w:rPr>
              <w:t>, SC,</w:t>
            </w:r>
          </w:p>
          <w:p w14:paraId="2326EE65" w14:textId="77777777" w:rsidR="00845E6F" w:rsidRPr="00187118" w:rsidRDefault="00845E6F" w:rsidP="00E3562F">
            <w:pPr>
              <w:pStyle w:val="Contedodatabela0"/>
              <w:rPr>
                <w:rFonts w:ascii="Calibri" w:hAnsi="Calibri" w:cs="Calibri"/>
              </w:rPr>
            </w:pPr>
            <w:r w:rsidRPr="00187118">
              <w:rPr>
                <w:rFonts w:ascii="Calibri" w:hAnsi="Calibri" w:cs="Calibri"/>
              </w:rPr>
              <w:t>CEP: 89.283-081</w:t>
            </w:r>
          </w:p>
        </w:tc>
      </w:tr>
      <w:tr w:rsidR="00845E6F" w:rsidRPr="00187118" w14:paraId="7A1FFAA6" w14:textId="77777777" w:rsidTr="00E3562F">
        <w:trPr>
          <w:trHeight w:val="461"/>
        </w:trPr>
        <w:tc>
          <w:tcPr>
            <w:tcW w:w="5349" w:type="dxa"/>
            <w:tcBorders>
              <w:top w:val="single" w:sz="2" w:space="0" w:color="000000"/>
              <w:left w:val="single" w:sz="2" w:space="0" w:color="000000"/>
              <w:bottom w:val="single" w:sz="2" w:space="0" w:color="000000"/>
            </w:tcBorders>
          </w:tcPr>
          <w:p w14:paraId="0356EFF7" w14:textId="77777777" w:rsidR="00845E6F" w:rsidRPr="00187118" w:rsidRDefault="00845E6F" w:rsidP="00E3562F">
            <w:pPr>
              <w:pStyle w:val="Contedodatabela0"/>
              <w:rPr>
                <w:rFonts w:ascii="Calibri" w:hAnsi="Calibri" w:cs="Calibri"/>
              </w:rPr>
            </w:pPr>
            <w:r w:rsidRPr="00187118">
              <w:rPr>
                <w:rFonts w:ascii="Calibri" w:hAnsi="Calibri" w:cs="Calibri"/>
              </w:rPr>
              <w:t>CAV: Centro de Ciências Agro veterinárias</w:t>
            </w:r>
          </w:p>
        </w:tc>
        <w:tc>
          <w:tcPr>
            <w:tcW w:w="4491" w:type="dxa"/>
            <w:tcBorders>
              <w:top w:val="single" w:sz="2" w:space="0" w:color="000000"/>
              <w:left w:val="single" w:sz="2" w:space="0" w:color="000000"/>
              <w:bottom w:val="single" w:sz="2" w:space="0" w:color="000000"/>
              <w:right w:val="single" w:sz="2" w:space="0" w:color="000000"/>
            </w:tcBorders>
          </w:tcPr>
          <w:p w14:paraId="39407D9E" w14:textId="77777777" w:rsidR="00845E6F" w:rsidRPr="00187118" w:rsidRDefault="00845E6F" w:rsidP="00E3562F">
            <w:pPr>
              <w:pStyle w:val="Contedodatabela0"/>
              <w:rPr>
                <w:rFonts w:ascii="Calibri" w:hAnsi="Calibri" w:cs="Calibri"/>
              </w:rPr>
            </w:pPr>
            <w:proofErr w:type="spellStart"/>
            <w:r w:rsidRPr="00187118">
              <w:rPr>
                <w:rFonts w:ascii="Calibri" w:hAnsi="Calibri" w:cs="Calibri"/>
              </w:rPr>
              <w:t>Av</w:t>
            </w:r>
            <w:proofErr w:type="spellEnd"/>
            <w:r w:rsidRPr="00187118">
              <w:rPr>
                <w:rFonts w:ascii="Calibri" w:hAnsi="Calibri" w:cs="Calibri"/>
              </w:rPr>
              <w:t xml:space="preserve"> Luiz de Camões, 2090, Conta Dinheiro – </w:t>
            </w:r>
            <w:r w:rsidRPr="00187118">
              <w:rPr>
                <w:rFonts w:ascii="Calibri" w:hAnsi="Calibri" w:cs="Calibri"/>
                <w:b/>
                <w:bCs/>
              </w:rPr>
              <w:t>Lages</w:t>
            </w:r>
            <w:r w:rsidRPr="00187118">
              <w:rPr>
                <w:rFonts w:ascii="Calibri" w:hAnsi="Calibri" w:cs="Calibri"/>
              </w:rPr>
              <w:t>, SC, CEP:  88.520-000</w:t>
            </w:r>
          </w:p>
        </w:tc>
      </w:tr>
      <w:tr w:rsidR="00845E6F" w:rsidRPr="00187118" w14:paraId="13CB55AF" w14:textId="77777777" w:rsidTr="00E3562F">
        <w:trPr>
          <w:trHeight w:val="933"/>
        </w:trPr>
        <w:tc>
          <w:tcPr>
            <w:tcW w:w="5349" w:type="dxa"/>
            <w:tcBorders>
              <w:top w:val="single" w:sz="2" w:space="0" w:color="000000"/>
              <w:left w:val="single" w:sz="2" w:space="0" w:color="000000"/>
              <w:bottom w:val="single" w:sz="2" w:space="0" w:color="000000"/>
            </w:tcBorders>
          </w:tcPr>
          <w:p w14:paraId="37DFB3DB" w14:textId="77777777" w:rsidR="00845E6F" w:rsidRPr="00187118" w:rsidRDefault="00845E6F" w:rsidP="00E3562F">
            <w:pPr>
              <w:pStyle w:val="Contedodatabela0"/>
              <w:rPr>
                <w:rFonts w:ascii="Calibri" w:hAnsi="Calibri" w:cs="Calibri"/>
              </w:rPr>
            </w:pPr>
            <w:r w:rsidRPr="00187118">
              <w:rPr>
                <w:rFonts w:ascii="Calibri" w:hAnsi="Calibri" w:cs="Calibri"/>
              </w:rPr>
              <w:t>CEO – Centro de Educação Superior do Oeste</w:t>
            </w:r>
          </w:p>
        </w:tc>
        <w:tc>
          <w:tcPr>
            <w:tcW w:w="4491" w:type="dxa"/>
            <w:tcBorders>
              <w:top w:val="single" w:sz="2" w:space="0" w:color="000000"/>
              <w:left w:val="single" w:sz="2" w:space="0" w:color="000000"/>
              <w:bottom w:val="single" w:sz="2" w:space="0" w:color="000000"/>
              <w:right w:val="single" w:sz="2" w:space="0" w:color="000000"/>
            </w:tcBorders>
          </w:tcPr>
          <w:p w14:paraId="1C03B4A6" w14:textId="77777777" w:rsidR="00845E6F" w:rsidRPr="00187118" w:rsidRDefault="00845E6F" w:rsidP="00E3562F">
            <w:pPr>
              <w:pStyle w:val="Contedodatabela0"/>
              <w:rPr>
                <w:rFonts w:ascii="Calibri" w:hAnsi="Calibri" w:cs="Calibri"/>
              </w:rPr>
            </w:pPr>
            <w:r w:rsidRPr="00187118">
              <w:rPr>
                <w:rFonts w:ascii="Calibri" w:hAnsi="Calibri" w:cs="Calibri"/>
              </w:rPr>
              <w:t xml:space="preserve">Rua </w:t>
            </w:r>
            <w:proofErr w:type="spellStart"/>
            <w:r w:rsidRPr="00187118">
              <w:rPr>
                <w:rFonts w:ascii="Calibri" w:hAnsi="Calibri" w:cs="Calibri"/>
              </w:rPr>
              <w:t>Beloni</w:t>
            </w:r>
            <w:proofErr w:type="spellEnd"/>
            <w:r w:rsidRPr="00187118">
              <w:rPr>
                <w:rFonts w:ascii="Calibri" w:hAnsi="Calibri" w:cs="Calibri"/>
              </w:rPr>
              <w:t xml:space="preserve"> Trombeta Zanin, Santo Antônio – </w:t>
            </w:r>
            <w:r w:rsidRPr="00187118">
              <w:rPr>
                <w:rFonts w:ascii="Calibri" w:hAnsi="Calibri" w:cs="Calibri"/>
                <w:b/>
                <w:bCs/>
              </w:rPr>
              <w:t>Chapecó</w:t>
            </w:r>
            <w:r w:rsidRPr="00187118">
              <w:rPr>
                <w:rFonts w:ascii="Calibri" w:hAnsi="Calibri" w:cs="Calibri"/>
              </w:rPr>
              <w:t>, SC, CEP: 89.815-630 e</w:t>
            </w:r>
          </w:p>
          <w:p w14:paraId="553600D9" w14:textId="77777777" w:rsidR="00845E6F" w:rsidRPr="00187118" w:rsidRDefault="00845E6F" w:rsidP="00E3562F">
            <w:pPr>
              <w:pStyle w:val="Contedodatabela0"/>
              <w:rPr>
                <w:rFonts w:ascii="Calibri" w:hAnsi="Calibri" w:cs="Calibri"/>
              </w:rPr>
            </w:pPr>
            <w:r w:rsidRPr="00187118">
              <w:rPr>
                <w:rFonts w:ascii="Calibri" w:hAnsi="Calibri" w:cs="Calibri"/>
              </w:rPr>
              <w:t xml:space="preserve">Rua Coronel </w:t>
            </w:r>
            <w:proofErr w:type="spellStart"/>
            <w:r w:rsidRPr="00187118">
              <w:rPr>
                <w:rFonts w:ascii="Calibri" w:hAnsi="Calibri" w:cs="Calibri"/>
              </w:rPr>
              <w:t>Ibiapinha</w:t>
            </w:r>
            <w:proofErr w:type="spellEnd"/>
            <w:r w:rsidRPr="00187118">
              <w:rPr>
                <w:rFonts w:ascii="Calibri" w:hAnsi="Calibri" w:cs="Calibri"/>
              </w:rPr>
              <w:t xml:space="preserve"> de Lima, esquina com São Salvador, Bairro </w:t>
            </w:r>
            <w:proofErr w:type="spellStart"/>
            <w:r w:rsidRPr="00187118">
              <w:rPr>
                <w:rFonts w:ascii="Calibri" w:hAnsi="Calibri" w:cs="Calibri"/>
              </w:rPr>
              <w:t>Efacip</w:t>
            </w:r>
            <w:proofErr w:type="spellEnd"/>
            <w:r w:rsidRPr="00187118">
              <w:rPr>
                <w:rFonts w:ascii="Calibri" w:hAnsi="Calibri" w:cs="Calibri"/>
              </w:rPr>
              <w:t xml:space="preserve">. </w:t>
            </w:r>
            <w:r w:rsidRPr="00187118">
              <w:rPr>
                <w:rFonts w:ascii="Calibri" w:hAnsi="Calibri" w:cs="Calibri"/>
                <w:b/>
                <w:bCs/>
              </w:rPr>
              <w:t>Pinhalzinho</w:t>
            </w:r>
            <w:r w:rsidRPr="00187118">
              <w:rPr>
                <w:rFonts w:ascii="Calibri" w:hAnsi="Calibri" w:cs="Calibri"/>
              </w:rPr>
              <w:t xml:space="preserve"> – SC. CEP: 89.870-000</w:t>
            </w:r>
          </w:p>
        </w:tc>
      </w:tr>
      <w:tr w:rsidR="00845E6F" w:rsidRPr="00187118" w14:paraId="271ADCB4" w14:textId="77777777" w:rsidTr="00E3562F">
        <w:trPr>
          <w:trHeight w:val="471"/>
        </w:trPr>
        <w:tc>
          <w:tcPr>
            <w:tcW w:w="5349" w:type="dxa"/>
            <w:tcBorders>
              <w:top w:val="single" w:sz="2" w:space="0" w:color="000000"/>
              <w:left w:val="single" w:sz="2" w:space="0" w:color="000000"/>
              <w:bottom w:val="single" w:sz="2" w:space="0" w:color="000000"/>
            </w:tcBorders>
          </w:tcPr>
          <w:p w14:paraId="7AA2CDAC" w14:textId="77777777" w:rsidR="00845E6F" w:rsidRPr="00187118" w:rsidRDefault="00845E6F" w:rsidP="00E3562F">
            <w:pPr>
              <w:pStyle w:val="Contedodatabela0"/>
              <w:rPr>
                <w:rFonts w:ascii="Calibri" w:hAnsi="Calibri" w:cs="Calibri"/>
              </w:rPr>
            </w:pPr>
            <w:r w:rsidRPr="00187118">
              <w:rPr>
                <w:rFonts w:ascii="Calibri" w:hAnsi="Calibri" w:cs="Calibri"/>
              </w:rPr>
              <w:t>CEAVI – Centro de Educação Superior do Alto Vale do Itajaí</w:t>
            </w:r>
          </w:p>
        </w:tc>
        <w:tc>
          <w:tcPr>
            <w:tcW w:w="4491" w:type="dxa"/>
            <w:tcBorders>
              <w:top w:val="single" w:sz="2" w:space="0" w:color="000000"/>
              <w:left w:val="single" w:sz="2" w:space="0" w:color="000000"/>
              <w:bottom w:val="single" w:sz="2" w:space="0" w:color="000000"/>
              <w:right w:val="single" w:sz="2" w:space="0" w:color="000000"/>
            </w:tcBorders>
          </w:tcPr>
          <w:p w14:paraId="52B93B0A" w14:textId="77777777" w:rsidR="00845E6F" w:rsidRPr="00187118" w:rsidRDefault="00845E6F" w:rsidP="00E3562F">
            <w:pPr>
              <w:pStyle w:val="Contedodatabela0"/>
              <w:rPr>
                <w:rFonts w:ascii="Calibri" w:hAnsi="Calibri" w:cs="Calibri"/>
              </w:rPr>
            </w:pPr>
            <w:r w:rsidRPr="00187118">
              <w:rPr>
                <w:rFonts w:ascii="Calibri" w:hAnsi="Calibri" w:cs="Calibri"/>
              </w:rPr>
              <w:t xml:space="preserve">Rua Dr. Getúlio Vargas, 2822, Bela Vista – </w:t>
            </w:r>
            <w:r w:rsidRPr="00187118">
              <w:rPr>
                <w:rFonts w:ascii="Calibri" w:hAnsi="Calibri" w:cs="Calibri"/>
                <w:b/>
                <w:bCs/>
              </w:rPr>
              <w:t>Ibirama</w:t>
            </w:r>
            <w:r w:rsidRPr="00187118">
              <w:rPr>
                <w:rFonts w:ascii="Calibri" w:hAnsi="Calibri" w:cs="Calibri"/>
              </w:rPr>
              <w:t>, SC, CEP: 89.140-000</w:t>
            </w:r>
          </w:p>
        </w:tc>
      </w:tr>
      <w:tr w:rsidR="00845E6F" w:rsidRPr="00187118" w14:paraId="688944B5" w14:textId="77777777" w:rsidTr="00E3562F">
        <w:trPr>
          <w:trHeight w:val="461"/>
        </w:trPr>
        <w:tc>
          <w:tcPr>
            <w:tcW w:w="5349" w:type="dxa"/>
            <w:tcBorders>
              <w:top w:val="single" w:sz="2" w:space="0" w:color="000000"/>
              <w:left w:val="single" w:sz="2" w:space="0" w:color="000000"/>
              <w:bottom w:val="single" w:sz="2" w:space="0" w:color="000000"/>
            </w:tcBorders>
          </w:tcPr>
          <w:p w14:paraId="4C91B8B6" w14:textId="77777777" w:rsidR="00845E6F" w:rsidRPr="00187118" w:rsidRDefault="00845E6F" w:rsidP="00E3562F">
            <w:pPr>
              <w:pStyle w:val="Contedodatabela0"/>
              <w:rPr>
                <w:rFonts w:ascii="Calibri" w:hAnsi="Calibri" w:cs="Calibri"/>
              </w:rPr>
            </w:pPr>
            <w:r w:rsidRPr="00187118">
              <w:rPr>
                <w:rFonts w:ascii="Calibri" w:hAnsi="Calibri" w:cs="Calibri"/>
              </w:rPr>
              <w:t>CESFI - Centro de Educação Superior da Foz do Itajaí</w:t>
            </w:r>
          </w:p>
        </w:tc>
        <w:tc>
          <w:tcPr>
            <w:tcW w:w="4491" w:type="dxa"/>
            <w:tcBorders>
              <w:top w:val="single" w:sz="2" w:space="0" w:color="000000"/>
              <w:left w:val="single" w:sz="2" w:space="0" w:color="000000"/>
              <w:bottom w:val="single" w:sz="2" w:space="0" w:color="000000"/>
              <w:right w:val="single" w:sz="2" w:space="0" w:color="000000"/>
            </w:tcBorders>
          </w:tcPr>
          <w:p w14:paraId="0D67F75C" w14:textId="77777777" w:rsidR="00845E6F" w:rsidRPr="00187118" w:rsidRDefault="00845E6F" w:rsidP="00E3562F">
            <w:pPr>
              <w:pStyle w:val="Contedodatabela0"/>
              <w:rPr>
                <w:rFonts w:ascii="Calibri" w:hAnsi="Calibri" w:cs="Calibri"/>
              </w:rPr>
            </w:pPr>
            <w:r w:rsidRPr="00187118">
              <w:rPr>
                <w:rFonts w:ascii="Calibri" w:hAnsi="Calibri" w:cs="Calibri"/>
              </w:rPr>
              <w:t xml:space="preserve">Av. Central, 413, Centro, Balneário </w:t>
            </w:r>
            <w:r w:rsidRPr="00187118">
              <w:rPr>
                <w:rFonts w:ascii="Calibri" w:hAnsi="Calibri" w:cs="Calibri"/>
                <w:b/>
                <w:bCs/>
              </w:rPr>
              <w:t>Camboriú</w:t>
            </w:r>
            <w:r w:rsidRPr="00187118">
              <w:rPr>
                <w:rFonts w:ascii="Calibri" w:hAnsi="Calibri" w:cs="Calibri"/>
              </w:rPr>
              <w:t>/SC, CEP 88330-668</w:t>
            </w:r>
          </w:p>
        </w:tc>
      </w:tr>
      <w:tr w:rsidR="00845E6F" w:rsidRPr="00187118" w14:paraId="231295C4" w14:textId="77777777" w:rsidTr="00E3562F">
        <w:trPr>
          <w:trHeight w:val="480"/>
        </w:trPr>
        <w:tc>
          <w:tcPr>
            <w:tcW w:w="5349" w:type="dxa"/>
            <w:tcBorders>
              <w:top w:val="single" w:sz="2" w:space="0" w:color="000000"/>
              <w:left w:val="single" w:sz="2" w:space="0" w:color="000000"/>
              <w:bottom w:val="single" w:sz="2" w:space="0" w:color="000000"/>
            </w:tcBorders>
          </w:tcPr>
          <w:p w14:paraId="751DCE1C" w14:textId="77777777" w:rsidR="00845E6F" w:rsidRPr="00187118" w:rsidRDefault="00845E6F" w:rsidP="00E3562F">
            <w:pPr>
              <w:pStyle w:val="Contedodatabela0"/>
              <w:jc w:val="center"/>
              <w:rPr>
                <w:rFonts w:ascii="Calibri" w:hAnsi="Calibri" w:cs="Calibri"/>
              </w:rPr>
            </w:pPr>
            <w:r w:rsidRPr="00187118">
              <w:rPr>
                <w:rFonts w:ascii="Calibri" w:hAnsi="Calibri" w:cs="Calibri"/>
              </w:rPr>
              <w:t>CERES – Centro de Educação Superior da Região Sul</w:t>
            </w:r>
          </w:p>
        </w:tc>
        <w:tc>
          <w:tcPr>
            <w:tcW w:w="4491" w:type="dxa"/>
            <w:tcBorders>
              <w:top w:val="single" w:sz="2" w:space="0" w:color="000000"/>
              <w:left w:val="single" w:sz="2" w:space="0" w:color="000000"/>
              <w:bottom w:val="single" w:sz="2" w:space="0" w:color="000000"/>
              <w:right w:val="single" w:sz="2" w:space="0" w:color="000000"/>
            </w:tcBorders>
          </w:tcPr>
          <w:p w14:paraId="1378F9C4" w14:textId="77777777" w:rsidR="00845E6F" w:rsidRPr="00187118" w:rsidRDefault="00845E6F" w:rsidP="00E3562F">
            <w:pPr>
              <w:pStyle w:val="Contedodatabela0"/>
              <w:jc w:val="center"/>
              <w:rPr>
                <w:rFonts w:ascii="Calibri" w:hAnsi="Calibri" w:cs="Calibri"/>
              </w:rPr>
            </w:pPr>
            <w:r w:rsidRPr="00187118">
              <w:rPr>
                <w:rFonts w:ascii="Calibri" w:hAnsi="Calibri" w:cs="Calibri"/>
              </w:rPr>
              <w:t>Rua Cel. Fernandes Martins, 270, Progresso, Laguna/SC, CEP 88790-000</w:t>
            </w:r>
          </w:p>
        </w:tc>
      </w:tr>
    </w:tbl>
    <w:p w14:paraId="1B085792" w14:textId="77777777" w:rsidR="00845E6F" w:rsidRPr="00187118" w:rsidRDefault="00845E6F" w:rsidP="00845E6F">
      <w:pPr>
        <w:pStyle w:val="Standard"/>
        <w:numPr>
          <w:ilvl w:val="1"/>
          <w:numId w:val="38"/>
        </w:numPr>
        <w:spacing w:after="0"/>
        <w:jc w:val="both"/>
        <w:rPr>
          <w:sz w:val="24"/>
          <w:szCs w:val="24"/>
        </w:rPr>
      </w:pPr>
      <w:r w:rsidRPr="00187118">
        <w:rPr>
          <w:sz w:val="24"/>
          <w:szCs w:val="24"/>
        </w:rPr>
        <w:t>Os locais de atendimento de garantia são:</w:t>
      </w:r>
    </w:p>
    <w:p w14:paraId="2A144DF0" w14:textId="77777777" w:rsidR="00845E6F" w:rsidRPr="00187118" w:rsidRDefault="00845E6F" w:rsidP="00845E6F">
      <w:pPr>
        <w:pStyle w:val="Standard"/>
        <w:numPr>
          <w:ilvl w:val="1"/>
          <w:numId w:val="38"/>
        </w:numPr>
        <w:spacing w:after="0"/>
        <w:jc w:val="both"/>
        <w:rPr>
          <w:sz w:val="24"/>
          <w:szCs w:val="24"/>
        </w:rPr>
      </w:pPr>
      <w:r w:rsidRPr="00187118">
        <w:rPr>
          <w:sz w:val="24"/>
          <w:szCs w:val="24"/>
        </w:rPr>
        <w:t>As informações sobre andamento dos serviços, abertura e situação dos chamados, durante o período de garantia, deverão ser disponibilizadas por sistema on-line, e/ou telefone, e por e-mail com o respectivo número de protocolo, sem custos adicionais para a UDESC;</w:t>
      </w:r>
    </w:p>
    <w:p w14:paraId="67FEB81E" w14:textId="77777777" w:rsidR="00845E6F" w:rsidRPr="00187118" w:rsidRDefault="00845E6F" w:rsidP="00845E6F">
      <w:pPr>
        <w:pStyle w:val="Standard"/>
        <w:numPr>
          <w:ilvl w:val="1"/>
          <w:numId w:val="38"/>
        </w:numPr>
        <w:jc w:val="both"/>
        <w:rPr>
          <w:sz w:val="24"/>
          <w:szCs w:val="24"/>
        </w:rPr>
      </w:pPr>
      <w:r w:rsidRPr="00187118">
        <w:rPr>
          <w:sz w:val="24"/>
          <w:szCs w:val="24"/>
        </w:rPr>
        <w:t>O sistema que se refere o item anterior, bem como o contato via e-mail, sistema ou telefone, deverá ser em português e fornecer, no mínimo, número do protocolo, data/hora do chamado e situação atual, descrevendo o serviço executado (ou a ser executado) e as peças eventualmente utilizadas na execução do serviço, contendo marca, modelo e número de série (se houver);</w:t>
      </w:r>
    </w:p>
    <w:p w14:paraId="31EA3F20" w14:textId="77777777" w:rsidR="00845E6F" w:rsidRPr="00187118" w:rsidRDefault="00845E6F" w:rsidP="00845E6F">
      <w:pPr>
        <w:pStyle w:val="Standard"/>
        <w:numPr>
          <w:ilvl w:val="1"/>
          <w:numId w:val="38"/>
        </w:numPr>
        <w:jc w:val="both"/>
        <w:rPr>
          <w:sz w:val="24"/>
          <w:szCs w:val="24"/>
        </w:rPr>
      </w:pPr>
      <w:r w:rsidRPr="00187118">
        <w:rPr>
          <w:sz w:val="24"/>
          <w:szCs w:val="24"/>
        </w:rPr>
        <w:t>A cada atendimento presencial, a CONTRATADA apresentará um relatório de visita contendo número do protocolo, data e hora do chamado, data e hora do início e término do atendimento, identificação do defeito, identificação do técnico responsável pela execução do serviço, providências adotadas e outras informações pertinentes. O relatório será assinado pelo responsável técnico da UDESC, para comprovação dos serviços realizados;</w:t>
      </w:r>
    </w:p>
    <w:p w14:paraId="02847B81" w14:textId="77777777" w:rsidR="00845E6F" w:rsidRPr="00187118" w:rsidRDefault="00845E6F" w:rsidP="00845E6F">
      <w:pPr>
        <w:pStyle w:val="Standard"/>
        <w:numPr>
          <w:ilvl w:val="1"/>
          <w:numId w:val="38"/>
        </w:numPr>
        <w:jc w:val="both"/>
        <w:rPr>
          <w:sz w:val="24"/>
          <w:szCs w:val="24"/>
        </w:rPr>
      </w:pPr>
      <w:r w:rsidRPr="00187118">
        <w:rPr>
          <w:sz w:val="24"/>
          <w:szCs w:val="24"/>
        </w:rPr>
        <w:t>Para a correção dos problemas graves (com impossibilidade de uso do equipamento), a CONTRATADA deverá fornecer um equipamento substituto temporariamente, com configuração igual ou superior ao fornecido, levando o equipamento defeituoso para reparo;</w:t>
      </w:r>
    </w:p>
    <w:p w14:paraId="2F82C547" w14:textId="32B8A389" w:rsidR="00845E6F" w:rsidRPr="00187118" w:rsidRDefault="00187118" w:rsidP="00845E6F">
      <w:pPr>
        <w:pStyle w:val="Standard"/>
        <w:numPr>
          <w:ilvl w:val="1"/>
          <w:numId w:val="38"/>
        </w:numPr>
        <w:jc w:val="both"/>
        <w:rPr>
          <w:sz w:val="24"/>
          <w:szCs w:val="24"/>
        </w:rPr>
      </w:pPr>
      <w:r>
        <w:rPr>
          <w:sz w:val="24"/>
          <w:szCs w:val="24"/>
        </w:rPr>
        <w:t xml:space="preserve"> </w:t>
      </w:r>
      <w:r w:rsidR="00845E6F" w:rsidRPr="00187118">
        <w:rPr>
          <w:sz w:val="24"/>
          <w:szCs w:val="24"/>
        </w:rPr>
        <w:t>Sendo impossível o reparo do equipamento ou componente, a CONTRATADA realizará sua substituição definitiva por um equipamento novo sem uso, nas mesmas condições e prazos previstos nos itens anteriores;</w:t>
      </w:r>
    </w:p>
    <w:p w14:paraId="46D6FE3A" w14:textId="706694C9" w:rsidR="00845E6F" w:rsidRPr="00187118" w:rsidRDefault="00187118" w:rsidP="00845E6F">
      <w:pPr>
        <w:pStyle w:val="Standard"/>
        <w:numPr>
          <w:ilvl w:val="1"/>
          <w:numId w:val="38"/>
        </w:numPr>
        <w:jc w:val="both"/>
        <w:rPr>
          <w:sz w:val="24"/>
          <w:szCs w:val="24"/>
        </w:rPr>
      </w:pPr>
      <w:r>
        <w:rPr>
          <w:sz w:val="24"/>
          <w:szCs w:val="24"/>
        </w:rPr>
        <w:t xml:space="preserve"> </w:t>
      </w:r>
      <w:r w:rsidR="00845E6F" w:rsidRPr="00187118">
        <w:rPr>
          <w:sz w:val="24"/>
          <w:szCs w:val="24"/>
        </w:rPr>
        <w:t>Toda e qualquer substituição de qualquer equipamento e/ou de seus periféricos, por defeito ou deficiência, que se verifique durante o período de garantia, será on-site nos locais onde foram fornecidos os equipamentos.</w:t>
      </w:r>
    </w:p>
    <w:p w14:paraId="40E3C1D9" w14:textId="2A66D0F1" w:rsidR="00845E6F" w:rsidRPr="00187118" w:rsidRDefault="00187118" w:rsidP="00845E6F">
      <w:pPr>
        <w:pStyle w:val="Standard"/>
        <w:numPr>
          <w:ilvl w:val="1"/>
          <w:numId w:val="38"/>
        </w:numPr>
        <w:jc w:val="both"/>
        <w:rPr>
          <w:sz w:val="24"/>
          <w:szCs w:val="24"/>
        </w:rPr>
      </w:pPr>
      <w:r>
        <w:rPr>
          <w:sz w:val="24"/>
          <w:szCs w:val="24"/>
        </w:rPr>
        <w:lastRenderedPageBreak/>
        <w:t xml:space="preserve"> </w:t>
      </w:r>
      <w:r w:rsidR="00845E6F" w:rsidRPr="00187118">
        <w:rPr>
          <w:sz w:val="24"/>
          <w:szCs w:val="24"/>
        </w:rPr>
        <w:t>Os serviços de assistência técnica dos equipamentos (para todos os itens) poderão ser prestados pelo próprio fabricante, fornecedor, ou por meio de empresa de assistência técnica/manutenção, oficialmente credenciada.</w:t>
      </w:r>
    </w:p>
    <w:p w14:paraId="7C90864F" w14:textId="456A7302" w:rsidR="00845E6F" w:rsidRPr="00187118" w:rsidRDefault="00187118" w:rsidP="00845E6F">
      <w:pPr>
        <w:pStyle w:val="Standard"/>
        <w:numPr>
          <w:ilvl w:val="1"/>
          <w:numId w:val="38"/>
        </w:numPr>
        <w:jc w:val="both"/>
        <w:rPr>
          <w:sz w:val="24"/>
          <w:szCs w:val="24"/>
        </w:rPr>
      </w:pPr>
      <w:r>
        <w:rPr>
          <w:sz w:val="24"/>
          <w:szCs w:val="24"/>
        </w:rPr>
        <w:t xml:space="preserve"> </w:t>
      </w:r>
      <w:r w:rsidR="00845E6F" w:rsidRPr="00187118">
        <w:rPr>
          <w:sz w:val="24"/>
          <w:szCs w:val="24"/>
        </w:rPr>
        <w:t>Em caso de manutenção, a contratada deverá fornecer todos os recursos necessários à perfeita execução dos serviços, em quantidade, qualidade e tecnologia adequada aos padrões recomendados pelos fabricantes ou padrões determinados no edital.</w:t>
      </w:r>
    </w:p>
    <w:p w14:paraId="4F7D74CB" w14:textId="1FCAFC2E" w:rsidR="00845E6F" w:rsidRPr="00187118" w:rsidRDefault="00187118" w:rsidP="00845E6F">
      <w:pPr>
        <w:pStyle w:val="Standard"/>
        <w:numPr>
          <w:ilvl w:val="1"/>
          <w:numId w:val="38"/>
        </w:numPr>
        <w:jc w:val="both"/>
        <w:rPr>
          <w:sz w:val="24"/>
          <w:szCs w:val="24"/>
        </w:rPr>
      </w:pPr>
      <w:r>
        <w:rPr>
          <w:sz w:val="24"/>
          <w:szCs w:val="24"/>
        </w:rPr>
        <w:t xml:space="preserve"> </w:t>
      </w:r>
      <w:r w:rsidR="00845E6F" w:rsidRPr="00187118">
        <w:rPr>
          <w:sz w:val="24"/>
          <w:szCs w:val="24"/>
        </w:rPr>
        <w:t>Na hipótese de não existirem peças de reposição no mercado, é de inteira responsabilidade da CONTRATADA a reposição com especificações equivalentes ou superiores.</w:t>
      </w:r>
    </w:p>
    <w:p w14:paraId="1AF65F66" w14:textId="49392C21" w:rsidR="00845E6F" w:rsidRPr="00187118" w:rsidRDefault="00187118" w:rsidP="00845E6F">
      <w:pPr>
        <w:pStyle w:val="Standard"/>
        <w:numPr>
          <w:ilvl w:val="1"/>
          <w:numId w:val="38"/>
        </w:numPr>
        <w:jc w:val="both"/>
        <w:rPr>
          <w:sz w:val="24"/>
          <w:szCs w:val="24"/>
        </w:rPr>
      </w:pPr>
      <w:r>
        <w:rPr>
          <w:sz w:val="24"/>
          <w:szCs w:val="24"/>
        </w:rPr>
        <w:t xml:space="preserve"> </w:t>
      </w:r>
      <w:r w:rsidR="00845E6F" w:rsidRPr="00187118">
        <w:rPr>
          <w:sz w:val="24"/>
          <w:szCs w:val="24"/>
        </w:rPr>
        <w:t>Para efeitos de garantia, será suficiente à UDESC a apresentação de cópia da Nota Fiscal de compra.</w:t>
      </w:r>
    </w:p>
    <w:p w14:paraId="78B682C0" w14:textId="315EC967" w:rsidR="00845E6F" w:rsidRPr="00187118" w:rsidRDefault="00187118" w:rsidP="00845E6F">
      <w:pPr>
        <w:pStyle w:val="Standard"/>
        <w:numPr>
          <w:ilvl w:val="1"/>
          <w:numId w:val="38"/>
        </w:numPr>
        <w:jc w:val="both"/>
        <w:rPr>
          <w:sz w:val="24"/>
          <w:szCs w:val="24"/>
        </w:rPr>
      </w:pPr>
      <w:r>
        <w:rPr>
          <w:sz w:val="24"/>
          <w:szCs w:val="24"/>
        </w:rPr>
        <w:t xml:space="preserve"> </w:t>
      </w:r>
      <w:r w:rsidR="00845E6F" w:rsidRPr="00187118">
        <w:rPr>
          <w:sz w:val="24"/>
          <w:szCs w:val="24"/>
        </w:rPr>
        <w:t>A incidência de problemas em mais de 20% (vinte) dos itens durante o primeiro ano do período de garantia pode ser considerado baixa qualidade dos itens, e será solicitado a substituição do lote todo; Um problema só pode ser considerado mau uso se tiver baixa incidência, senão será considerado baixa qualidade do dispositivo e deverá ser atendido em garantia. No caso de desrespeito dos prazos e qualidade, a empresa responsável, poderá ser penalizada.</w:t>
      </w:r>
    </w:p>
    <w:p w14:paraId="0CC2F085" w14:textId="77777777" w:rsidR="00845E6F" w:rsidRPr="00187118" w:rsidRDefault="00845E6F" w:rsidP="00187118">
      <w:pPr>
        <w:numPr>
          <w:ilvl w:val="0"/>
          <w:numId w:val="39"/>
        </w:numPr>
        <w:suppressAutoHyphens w:val="0"/>
        <w:spacing w:line="276" w:lineRule="auto"/>
        <w:rPr>
          <w:rFonts w:ascii="Calibri" w:hAnsi="Calibri" w:cs="Calibri"/>
          <w:b/>
          <w:bCs/>
          <w:lang w:eastAsia="pt-BR"/>
        </w:rPr>
      </w:pPr>
      <w:r w:rsidRPr="00187118">
        <w:rPr>
          <w:rFonts w:ascii="Calibri" w:hAnsi="Calibri" w:cs="Calibri"/>
          <w:b/>
          <w:bCs/>
          <w:lang w:eastAsia="pt-BR"/>
        </w:rPr>
        <w:t>OBRIGAÇÕES DA CONTRATADA:</w:t>
      </w:r>
    </w:p>
    <w:p w14:paraId="5A488F31" w14:textId="77777777" w:rsidR="00187118" w:rsidRPr="00187118" w:rsidRDefault="00187118" w:rsidP="00187118">
      <w:pPr>
        <w:pStyle w:val="PargrafodaLista"/>
        <w:numPr>
          <w:ilvl w:val="0"/>
          <w:numId w:val="38"/>
        </w:numPr>
        <w:suppressAutoHyphens/>
        <w:contextualSpacing w:val="0"/>
        <w:jc w:val="both"/>
        <w:textAlignment w:val="baseline"/>
        <w:rPr>
          <w:rFonts w:cs="Calibri"/>
          <w:vanish/>
          <w:kern w:val="2"/>
          <w:sz w:val="24"/>
          <w:szCs w:val="24"/>
          <w:lang w:eastAsia="zh-CN"/>
        </w:rPr>
      </w:pPr>
    </w:p>
    <w:p w14:paraId="2D91E008" w14:textId="4356214E" w:rsidR="00845E6F" w:rsidRPr="00187118" w:rsidRDefault="00845E6F" w:rsidP="00187118">
      <w:pPr>
        <w:pStyle w:val="Standard"/>
        <w:numPr>
          <w:ilvl w:val="1"/>
          <w:numId w:val="38"/>
        </w:numPr>
        <w:jc w:val="both"/>
        <w:rPr>
          <w:sz w:val="24"/>
          <w:szCs w:val="24"/>
        </w:rPr>
      </w:pPr>
      <w:r w:rsidRPr="00187118">
        <w:rPr>
          <w:sz w:val="24"/>
          <w:szCs w:val="24"/>
        </w:rPr>
        <w:t>Na emissão das Notas Fiscais e DANFES só poderão ser agrupados na mesma nota os itens que possuírem o mesmo detalhamento orçamentário, constante na planilha de especificações.</w:t>
      </w:r>
    </w:p>
    <w:p w14:paraId="504C51D8" w14:textId="77777777" w:rsidR="00845E6F" w:rsidRPr="00187118" w:rsidRDefault="00845E6F" w:rsidP="00845E6F">
      <w:pPr>
        <w:pStyle w:val="Standard"/>
        <w:numPr>
          <w:ilvl w:val="1"/>
          <w:numId w:val="38"/>
        </w:numPr>
        <w:jc w:val="both"/>
        <w:rPr>
          <w:sz w:val="24"/>
          <w:szCs w:val="24"/>
        </w:rPr>
      </w:pPr>
      <w:r w:rsidRPr="00187118">
        <w:rPr>
          <w:sz w:val="24"/>
          <w:szCs w:val="24"/>
        </w:rPr>
        <w:t>Na emissão das Notas Fiscais e DANFES deverá ser informado o número do empenho.</w:t>
      </w:r>
    </w:p>
    <w:p w14:paraId="1AECBB7D" w14:textId="77777777" w:rsidR="00845E6F" w:rsidRPr="00187118" w:rsidRDefault="00845E6F" w:rsidP="00845E6F">
      <w:pPr>
        <w:pStyle w:val="Standard"/>
        <w:numPr>
          <w:ilvl w:val="1"/>
          <w:numId w:val="38"/>
        </w:numPr>
        <w:jc w:val="both"/>
        <w:rPr>
          <w:sz w:val="24"/>
          <w:szCs w:val="24"/>
        </w:rPr>
      </w:pPr>
      <w:r w:rsidRPr="00187118">
        <w:rPr>
          <w:sz w:val="24"/>
          <w:szCs w:val="24"/>
        </w:rPr>
        <w:t>Cumprir rigorosamente as normas vigentes relativas ao objeto, especialmente Lei Federal 8.078/90 (Código de Defesa do Consumidor), as Normas de Medicina e Segurança do Trabalho e demais normas e regulamentos pertinentes ao objeto desta licitação.</w:t>
      </w:r>
    </w:p>
    <w:p w14:paraId="06E17318" w14:textId="77777777" w:rsidR="00845E6F" w:rsidRPr="00187118" w:rsidRDefault="00845E6F" w:rsidP="00845E6F">
      <w:pPr>
        <w:pStyle w:val="Standard"/>
        <w:numPr>
          <w:ilvl w:val="1"/>
          <w:numId w:val="38"/>
        </w:numPr>
        <w:jc w:val="both"/>
        <w:rPr>
          <w:sz w:val="24"/>
          <w:szCs w:val="24"/>
        </w:rPr>
      </w:pPr>
      <w:r w:rsidRPr="00187118">
        <w:rPr>
          <w:sz w:val="24"/>
          <w:szCs w:val="24"/>
        </w:rPr>
        <w:t>Será de exclusiva responsabilidade da Contratada tudo quanto concorrerem à perfeita execução do Contrato tais como: frete e entrega nos locais especificados neste memorial, fornecimento de materiais e acessórios, transportes de materiais, fornecimento de mão-de-obra especializada para entrega dos materiais, recolhimento de impostos e contribuições, encargos sociais, trabalhistas, previdenciários e demais itens pertinentes, direta e indiretamente necessários à perfeita execução contratual.</w:t>
      </w:r>
    </w:p>
    <w:p w14:paraId="12091A8A" w14:textId="77777777" w:rsidR="00845E6F" w:rsidRPr="00187118" w:rsidRDefault="00845E6F" w:rsidP="00845E6F">
      <w:pPr>
        <w:pStyle w:val="Standard"/>
        <w:numPr>
          <w:ilvl w:val="1"/>
          <w:numId w:val="38"/>
        </w:numPr>
        <w:jc w:val="both"/>
        <w:rPr>
          <w:sz w:val="24"/>
          <w:szCs w:val="24"/>
        </w:rPr>
      </w:pPr>
      <w:r w:rsidRPr="00187118">
        <w:rPr>
          <w:sz w:val="24"/>
          <w:szCs w:val="24"/>
        </w:rPr>
        <w:t>Não ceder a outrem os materiais contratados, no todo ou em parte, e utilizar exclusivamente mão-de-obra de seus empregados para a realização dos serviços, assumindo total responsabilidade pelos encargos previstos na legislação trabalhista e atos por eles praticados.</w:t>
      </w:r>
    </w:p>
    <w:p w14:paraId="024BEA2B" w14:textId="77777777" w:rsidR="00845E6F" w:rsidRPr="00187118" w:rsidRDefault="00845E6F" w:rsidP="00845E6F">
      <w:pPr>
        <w:pStyle w:val="Standard"/>
        <w:numPr>
          <w:ilvl w:val="1"/>
          <w:numId w:val="38"/>
        </w:numPr>
        <w:jc w:val="both"/>
        <w:rPr>
          <w:sz w:val="24"/>
          <w:szCs w:val="24"/>
        </w:rPr>
      </w:pPr>
      <w:r w:rsidRPr="00187118">
        <w:rPr>
          <w:sz w:val="24"/>
          <w:szCs w:val="24"/>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3563126B" w14:textId="77777777" w:rsidR="00845E6F" w:rsidRPr="00187118" w:rsidRDefault="00845E6F" w:rsidP="00845E6F">
      <w:pPr>
        <w:pStyle w:val="Standard"/>
        <w:numPr>
          <w:ilvl w:val="1"/>
          <w:numId w:val="38"/>
        </w:numPr>
        <w:jc w:val="both"/>
        <w:rPr>
          <w:sz w:val="24"/>
          <w:szCs w:val="24"/>
        </w:rPr>
      </w:pPr>
      <w:r w:rsidRPr="00187118">
        <w:rPr>
          <w:sz w:val="24"/>
          <w:szCs w:val="24"/>
        </w:rPr>
        <w:lastRenderedPageBreak/>
        <w:t>Dispor e manter veículos e sistemas de comunicação eficiente, de forma a garantir o cumprimento dos prazos de atendimento.</w:t>
      </w:r>
    </w:p>
    <w:p w14:paraId="34C65F73" w14:textId="77777777" w:rsidR="00845E6F" w:rsidRPr="00187118" w:rsidRDefault="00845E6F" w:rsidP="00845E6F">
      <w:pPr>
        <w:pStyle w:val="Standard"/>
        <w:numPr>
          <w:ilvl w:val="1"/>
          <w:numId w:val="38"/>
        </w:numPr>
        <w:jc w:val="both"/>
        <w:rPr>
          <w:sz w:val="24"/>
          <w:szCs w:val="24"/>
        </w:rPr>
      </w:pPr>
      <w:r w:rsidRPr="00187118">
        <w:rPr>
          <w:sz w:val="24"/>
          <w:szCs w:val="24"/>
        </w:rPr>
        <w:t>Zelar pela utilização por parte de seus funcionários de equipamentos de segurança pessoal, que devem ser adquiridos às expensas da Contratada. A resistência a não utilização destes poderá ensejar rescisão contratual.</w:t>
      </w:r>
    </w:p>
    <w:p w14:paraId="3948A1AF" w14:textId="77777777" w:rsidR="00845E6F" w:rsidRPr="00187118" w:rsidRDefault="00845E6F" w:rsidP="00187118">
      <w:pPr>
        <w:numPr>
          <w:ilvl w:val="0"/>
          <w:numId w:val="39"/>
        </w:numPr>
        <w:suppressAutoHyphens w:val="0"/>
        <w:spacing w:line="276" w:lineRule="auto"/>
        <w:rPr>
          <w:rFonts w:ascii="Calibri" w:hAnsi="Calibri" w:cs="Calibri"/>
          <w:b/>
          <w:bCs/>
          <w:lang w:eastAsia="pt-BR"/>
        </w:rPr>
      </w:pPr>
      <w:r w:rsidRPr="00187118">
        <w:rPr>
          <w:rFonts w:ascii="Calibri" w:hAnsi="Calibri" w:cs="Calibri"/>
          <w:b/>
          <w:bCs/>
          <w:lang w:eastAsia="pt-BR"/>
        </w:rPr>
        <w:t>DA FORMATAÇÃO DA PROPOSTA DE PREÇO:</w:t>
      </w:r>
    </w:p>
    <w:p w14:paraId="72CA1C3D" w14:textId="77777777" w:rsidR="00187118" w:rsidRPr="00187118" w:rsidRDefault="00187118" w:rsidP="00187118">
      <w:pPr>
        <w:pStyle w:val="PargrafodaLista"/>
        <w:numPr>
          <w:ilvl w:val="0"/>
          <w:numId w:val="38"/>
        </w:numPr>
        <w:suppressAutoHyphens/>
        <w:contextualSpacing w:val="0"/>
        <w:jc w:val="both"/>
        <w:textAlignment w:val="baseline"/>
        <w:rPr>
          <w:rFonts w:cs="Calibri"/>
          <w:vanish/>
          <w:kern w:val="2"/>
          <w:sz w:val="24"/>
          <w:szCs w:val="24"/>
          <w:lang w:eastAsia="zh-CN"/>
        </w:rPr>
      </w:pPr>
    </w:p>
    <w:p w14:paraId="326F876C" w14:textId="461A1CA7" w:rsidR="00845E6F" w:rsidRPr="00187118" w:rsidRDefault="00845E6F" w:rsidP="00187118">
      <w:pPr>
        <w:pStyle w:val="Standard"/>
        <w:numPr>
          <w:ilvl w:val="1"/>
          <w:numId w:val="38"/>
        </w:numPr>
        <w:jc w:val="both"/>
        <w:rPr>
          <w:sz w:val="24"/>
          <w:szCs w:val="24"/>
        </w:rPr>
      </w:pPr>
      <w:r w:rsidRPr="00187118">
        <w:rPr>
          <w:sz w:val="24"/>
          <w:szCs w:val="24"/>
        </w:rPr>
        <w:t>Para comprovação das especificações exigidas, a licitante deverá apresentar em papel ou em formato digital (disponível no site do fabricante ou fornecido em mídia), sob pena de desclassificação da proposta, os prospectos técnicos e/ou catálogos do fabricante dos equipamentos cotados, informando marca, o modelo e o fabricante do equipamento, não sendo aceita a simples cópia da especificação geral do edital;</w:t>
      </w:r>
    </w:p>
    <w:p w14:paraId="7BAB13B2" w14:textId="77777777" w:rsidR="00845E6F" w:rsidRPr="00187118" w:rsidRDefault="00845E6F" w:rsidP="00845E6F">
      <w:pPr>
        <w:pStyle w:val="Standard"/>
        <w:numPr>
          <w:ilvl w:val="1"/>
          <w:numId w:val="38"/>
        </w:numPr>
        <w:jc w:val="both"/>
        <w:rPr>
          <w:sz w:val="24"/>
          <w:szCs w:val="24"/>
        </w:rPr>
      </w:pPr>
      <w:r w:rsidRPr="00187118">
        <w:rPr>
          <w:sz w:val="24"/>
          <w:szCs w:val="24"/>
        </w:rPr>
        <w:t>O equipamento cotado deverá constar no portfólio de produtos do fabricante, sendo que o mesmo não deverá estar na lista de produtos a serem descontinuados (</w:t>
      </w:r>
      <w:proofErr w:type="spellStart"/>
      <w:r w:rsidRPr="00187118">
        <w:rPr>
          <w:sz w:val="24"/>
          <w:szCs w:val="24"/>
        </w:rPr>
        <w:t>End</w:t>
      </w:r>
      <w:proofErr w:type="spellEnd"/>
      <w:r w:rsidRPr="00187118">
        <w:rPr>
          <w:sz w:val="24"/>
          <w:szCs w:val="24"/>
        </w:rPr>
        <w:t>-</w:t>
      </w:r>
      <w:proofErr w:type="spellStart"/>
      <w:r w:rsidRPr="00187118">
        <w:rPr>
          <w:sz w:val="24"/>
          <w:szCs w:val="24"/>
        </w:rPr>
        <w:t>of-Life</w:t>
      </w:r>
      <w:proofErr w:type="spellEnd"/>
      <w:r w:rsidRPr="00187118">
        <w:rPr>
          <w:sz w:val="24"/>
          <w:szCs w:val="24"/>
        </w:rPr>
        <w:t xml:space="preserve"> e </w:t>
      </w:r>
      <w:proofErr w:type="spellStart"/>
      <w:r w:rsidRPr="00187118">
        <w:rPr>
          <w:sz w:val="24"/>
          <w:szCs w:val="24"/>
        </w:rPr>
        <w:t>End-of-Sale</w:t>
      </w:r>
      <w:proofErr w:type="spellEnd"/>
      <w:r w:rsidRPr="00187118">
        <w:rPr>
          <w:sz w:val="24"/>
          <w:szCs w:val="24"/>
        </w:rPr>
        <w:t>);</w:t>
      </w:r>
    </w:p>
    <w:p w14:paraId="6D1F8F38" w14:textId="77777777" w:rsidR="00845E6F" w:rsidRPr="00187118" w:rsidRDefault="00845E6F" w:rsidP="00845E6F">
      <w:pPr>
        <w:pStyle w:val="Standard"/>
        <w:numPr>
          <w:ilvl w:val="1"/>
          <w:numId w:val="38"/>
        </w:numPr>
        <w:jc w:val="both"/>
        <w:rPr>
          <w:sz w:val="24"/>
          <w:szCs w:val="24"/>
        </w:rPr>
      </w:pPr>
      <w:r w:rsidRPr="00187118">
        <w:rPr>
          <w:sz w:val="24"/>
          <w:szCs w:val="24"/>
        </w:rPr>
        <w:t>Deverá ser fornecida uma planilha que faça a associação do item especificado neste Anexo com o documento técnico que comprove a validação do mesmo.</w:t>
      </w:r>
    </w:p>
    <w:p w14:paraId="6EC64569" w14:textId="77777777" w:rsidR="00845E6F" w:rsidRPr="00187118" w:rsidRDefault="00845E6F" w:rsidP="00845E6F">
      <w:pPr>
        <w:pStyle w:val="Standard"/>
        <w:numPr>
          <w:ilvl w:val="1"/>
          <w:numId w:val="38"/>
        </w:numPr>
        <w:jc w:val="both"/>
        <w:rPr>
          <w:sz w:val="24"/>
          <w:szCs w:val="24"/>
        </w:rPr>
      </w:pPr>
      <w:r w:rsidRPr="00187118">
        <w:rPr>
          <w:sz w:val="24"/>
          <w:szCs w:val="24"/>
        </w:rPr>
        <w:t>É pré-requisito obrigatório, para fins de comercialização e utilização no país, a certificação ANATEL.</w:t>
      </w:r>
    </w:p>
    <w:p w14:paraId="4E85AD46" w14:textId="77777777" w:rsidR="00845E6F" w:rsidRPr="00845E6F" w:rsidRDefault="00845E6F" w:rsidP="00845E6F">
      <w:pPr>
        <w:rPr>
          <w:rFonts w:ascii="Calibri" w:hAnsi="Calibri" w:cs="Calibri"/>
          <w:b/>
          <w:u w:val="single"/>
          <w:lang w:eastAsia="pt-BR"/>
        </w:rPr>
      </w:pP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3FA987F7" w14:textId="55C63822" w:rsidR="00082D65" w:rsidRDefault="00082D65" w:rsidP="00082D65">
      <w:pPr>
        <w:jc w:val="center"/>
        <w:rPr>
          <w:rFonts w:ascii="Calibri" w:hAnsi="Calibri" w:cs="Calibri"/>
          <w:b/>
        </w:rPr>
      </w:pPr>
      <w:r w:rsidRPr="00A36C4C">
        <w:rPr>
          <w:rFonts w:ascii="Calibri" w:hAnsi="Calibri" w:cs="Calibri"/>
          <w:b/>
        </w:rPr>
        <w:t xml:space="preserve">PREGÃO ELETRÔNICO </w:t>
      </w:r>
      <w:r w:rsidRPr="0000699E">
        <w:rPr>
          <w:rFonts w:ascii="Calibri" w:hAnsi="Calibri" w:cs="Calibri"/>
          <w:b/>
        </w:rPr>
        <w:t xml:space="preserve">Nº </w:t>
      </w:r>
      <w:r w:rsidR="00F2392A" w:rsidRPr="0000699E">
        <w:rPr>
          <w:rFonts w:ascii="Calibri" w:hAnsi="Calibri" w:cs="Calibri"/>
          <w:b/>
        </w:rPr>
        <w:t>0</w:t>
      </w:r>
      <w:r w:rsidR="0000699E" w:rsidRPr="0000699E">
        <w:rPr>
          <w:rFonts w:ascii="Calibri" w:hAnsi="Calibri" w:cs="Calibri"/>
          <w:b/>
        </w:rPr>
        <w:t>936</w:t>
      </w:r>
      <w:r w:rsidR="00F2392A" w:rsidRPr="0000699E">
        <w:rPr>
          <w:rFonts w:ascii="Calibri" w:hAnsi="Calibri" w:cs="Calibri"/>
          <w:b/>
        </w:rPr>
        <w:t>/20</w:t>
      </w:r>
      <w:r w:rsidR="00095A81" w:rsidRPr="0000699E">
        <w:rPr>
          <w:rFonts w:ascii="Calibri" w:hAnsi="Calibri" w:cs="Calibri"/>
          <w:b/>
        </w:rPr>
        <w:t>2</w:t>
      </w:r>
      <w:r w:rsidR="00D7191D" w:rsidRPr="0000699E">
        <w:rPr>
          <w:rFonts w:ascii="Calibri" w:hAnsi="Calibri" w:cs="Calibri"/>
          <w:b/>
        </w:rPr>
        <w:t>3</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14:paraId="4E262DB2" w14:textId="31FF8FB8" w:rsidR="00132E50" w:rsidRPr="005711D8" w:rsidRDefault="00132E50" w:rsidP="00132E50">
      <w:pPr>
        <w:pStyle w:val="Ttulo"/>
        <w:rPr>
          <w:rFonts w:ascii="Calibri" w:hAnsi="Calibri" w:cs="Calibri"/>
          <w:bCs/>
          <w:sz w:val="24"/>
        </w:rPr>
      </w:pPr>
      <w:r w:rsidRPr="005711D8">
        <w:rPr>
          <w:rFonts w:ascii="Calibri" w:hAnsi="Calibri" w:cs="Calibri"/>
          <w:bCs/>
          <w:sz w:val="24"/>
        </w:rPr>
        <w:t xml:space="preserve">PREGÃO </w:t>
      </w:r>
      <w:r w:rsidRPr="0000699E">
        <w:rPr>
          <w:rFonts w:ascii="Calibri" w:hAnsi="Calibri" w:cs="Calibri"/>
          <w:bCs/>
          <w:sz w:val="24"/>
        </w:rPr>
        <w:t>ELETRÔNICO nº</w:t>
      </w:r>
      <w:r w:rsidR="00084926" w:rsidRPr="0000699E">
        <w:rPr>
          <w:rFonts w:ascii="Calibri" w:hAnsi="Calibri" w:cs="Calibri"/>
          <w:bCs/>
          <w:sz w:val="24"/>
        </w:rPr>
        <w:t xml:space="preserve"> </w:t>
      </w:r>
      <w:r w:rsidR="00F2392A" w:rsidRPr="0000699E">
        <w:rPr>
          <w:rFonts w:ascii="Calibri" w:hAnsi="Calibri" w:cs="Calibri"/>
          <w:bCs/>
          <w:sz w:val="24"/>
        </w:rPr>
        <w:t>0</w:t>
      </w:r>
      <w:r w:rsidR="0000699E" w:rsidRPr="0000699E">
        <w:rPr>
          <w:rFonts w:ascii="Calibri" w:hAnsi="Calibri" w:cs="Calibri"/>
          <w:bCs/>
          <w:sz w:val="24"/>
        </w:rPr>
        <w:t>936</w:t>
      </w:r>
      <w:r w:rsidR="00F2392A" w:rsidRPr="0000699E">
        <w:rPr>
          <w:rFonts w:ascii="Calibri" w:hAnsi="Calibri" w:cs="Calibri"/>
          <w:bCs/>
          <w:sz w:val="24"/>
        </w:rPr>
        <w:t>/20</w:t>
      </w:r>
      <w:r w:rsidR="00095A81" w:rsidRPr="0000699E">
        <w:rPr>
          <w:rFonts w:ascii="Calibri" w:hAnsi="Calibri" w:cs="Calibri"/>
          <w:bCs/>
          <w:sz w:val="24"/>
        </w:rPr>
        <w:t>2</w:t>
      </w:r>
      <w:r w:rsidR="00D7191D" w:rsidRPr="0000699E">
        <w:rPr>
          <w:rFonts w:ascii="Calibri" w:hAnsi="Calibri" w:cs="Calibri"/>
          <w:bCs/>
          <w:sz w:val="24"/>
        </w:rPr>
        <w:t>3</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77777777" w:rsidR="00D83709" w:rsidRDefault="00850A2C"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2E7CB6" w:rsidRPr="001C2CD0">
            <w:rPr>
              <w:rStyle w:val="TextodoEspaoReservado"/>
            </w:rPr>
            <w:t>Escolher um item.</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6"/>
          <w:footerReference w:type="default" r:id="rId17"/>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AE67EB">
        <w:rPr>
          <w:rFonts w:ascii="Calibri" w:hAnsi="Calibri" w:cs="Calibri"/>
          <w:b/>
        </w:rPr>
        <w:t>I</w:t>
      </w:r>
      <w:r w:rsidRPr="00596825">
        <w:rPr>
          <w:rFonts w:ascii="Calibri" w:hAnsi="Calibri" w:cs="Calibri"/>
          <w:b/>
        </w:rPr>
        <w:t>V</w:t>
      </w:r>
    </w:p>
    <w:p w14:paraId="78F9566F" w14:textId="3BFD81D1"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w:t>
      </w:r>
      <w:r w:rsidRPr="0000699E">
        <w:rPr>
          <w:rFonts w:ascii="Calibri" w:hAnsi="Calibri"/>
          <w:sz w:val="24"/>
          <w14:shadow w14:blurRad="0" w14:dist="0" w14:dir="0" w14:sx="0" w14:sy="0" w14:kx="0" w14:ky="0" w14:algn="none">
            <w14:srgbClr w14:val="000000"/>
          </w14:shadow>
        </w:rPr>
        <w:t xml:space="preserve">ELETRÔNICO nº </w:t>
      </w:r>
      <w:r w:rsidR="00F2392A" w:rsidRPr="0000699E">
        <w:rPr>
          <w:rFonts w:ascii="Calibri" w:hAnsi="Calibri"/>
          <w:sz w:val="24"/>
          <w14:shadow w14:blurRad="0" w14:dist="0" w14:dir="0" w14:sx="0" w14:sy="0" w14:kx="0" w14:ky="0" w14:algn="none">
            <w14:srgbClr w14:val="000000"/>
          </w14:shadow>
        </w:rPr>
        <w:t>0</w:t>
      </w:r>
      <w:r w:rsidR="0000699E" w:rsidRPr="0000699E">
        <w:rPr>
          <w:rFonts w:ascii="Calibri" w:hAnsi="Calibri"/>
          <w:sz w:val="24"/>
          <w14:shadow w14:blurRad="0" w14:dist="0" w14:dir="0" w14:sx="0" w14:sy="0" w14:kx="0" w14:ky="0" w14:algn="none">
            <w14:srgbClr w14:val="000000"/>
          </w14:shadow>
        </w:rPr>
        <w:t>936</w:t>
      </w:r>
      <w:r w:rsidR="00F2392A" w:rsidRPr="0000699E">
        <w:rPr>
          <w:rFonts w:ascii="Calibri" w:hAnsi="Calibri"/>
          <w:sz w:val="24"/>
          <w14:shadow w14:blurRad="0" w14:dist="0" w14:dir="0" w14:sx="0" w14:sy="0" w14:kx="0" w14:ky="0" w14:algn="none">
            <w14:srgbClr w14:val="000000"/>
          </w14:shadow>
        </w:rPr>
        <w:t>/20</w:t>
      </w:r>
      <w:r w:rsidR="00095A81" w:rsidRPr="0000699E">
        <w:rPr>
          <w:rFonts w:ascii="Calibri" w:hAnsi="Calibri"/>
          <w:sz w:val="24"/>
          <w14:shadow w14:blurRad="0" w14:dist="0" w14:dir="0" w14:sx="0" w14:sy="0" w14:kx="0" w14:ky="0" w14:algn="none">
            <w14:srgbClr w14:val="000000"/>
          </w14:shadow>
        </w:rPr>
        <w:t>2</w:t>
      </w:r>
      <w:r w:rsidR="00D7191D" w:rsidRPr="0000699E">
        <w:rPr>
          <w:rFonts w:ascii="Calibri" w:hAnsi="Calibri"/>
          <w:sz w:val="24"/>
          <w14:shadow w14:blurRad="0" w14:dist="0" w14:dir="0" w14:sx="0" w14:sy="0" w14:kx="0" w14:ky="0" w14:algn="none">
            <w14:srgbClr w14:val="000000"/>
          </w14:shadow>
        </w:rPr>
        <w:t>3</w:t>
      </w:r>
    </w:p>
    <w:p w14:paraId="1075D212"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7BFECD32" w:rsidR="00F81BF6" w:rsidRPr="009B21AF" w:rsidRDefault="0000699E" w:rsidP="00F81BF6">
      <w:pPr>
        <w:pStyle w:val="Recuodecorpodetexto2"/>
        <w:spacing w:line="240" w:lineRule="auto"/>
        <w:ind w:left="3827"/>
        <w:jc w:val="both"/>
        <w:rPr>
          <w:rFonts w:ascii="Calibri" w:hAnsi="Calibri"/>
          <w:bCs/>
          <w:sz w:val="22"/>
          <w:szCs w:val="22"/>
        </w:rPr>
      </w:pPr>
      <w:r w:rsidRPr="0000699E">
        <w:rPr>
          <w:rFonts w:ascii="Calibri" w:hAnsi="Calibri" w:cs="Calibri"/>
          <w:b/>
        </w:rPr>
        <w:t xml:space="preserve">AQUISIÇÃO DE MATERIAIS E EQUIPAMENTOS PARA REDE DE COMPUTADORES DA UDESC </w:t>
      </w:r>
      <w:r w:rsidR="00F81BF6" w:rsidRPr="009B21AF">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17F887EB"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a </w:t>
      </w:r>
      <w:r w:rsidR="0000699E" w:rsidRPr="0000699E">
        <w:rPr>
          <w:rFonts w:ascii="Calibri" w:hAnsi="Calibri" w:cs="Calibri"/>
          <w:b/>
          <w:color w:val="auto"/>
        </w:rPr>
        <w:t>AQUISIÇÃO DE MATERIAIS E EQUIPAMENTOS PARA REDE DE COMPUTADORES DA UDESC</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w:t>
      </w:r>
      <w:proofErr w:type="gramStart"/>
      <w:r w:rsidRPr="009B21AF">
        <w:rPr>
          <w:rFonts w:ascii="Calibri" w:hAnsi="Calibri" w:cs="Calibri"/>
          <w:bCs/>
          <w:szCs w:val="22"/>
        </w:rPr>
        <w:t>“ d</w:t>
      </w:r>
      <w:proofErr w:type="gramEnd"/>
      <w:r w:rsidRPr="009B21AF">
        <w:rPr>
          <w:rFonts w:ascii="Calibri" w:hAnsi="Calibri" w:cs="Calibri"/>
          <w:bCs/>
          <w:szCs w:val="22"/>
        </w:rPr>
        <w:t xml:space="preserve">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7ABC7342" w14:textId="7664DED0" w:rsidR="00F81BF6" w:rsidRPr="007515E5" w:rsidRDefault="00F81BF6" w:rsidP="00F81BF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w:t>
      </w:r>
      <w:bookmarkStart w:id="33" w:name="_Hlk92892361"/>
      <w:r w:rsidRPr="007515E5">
        <w:rPr>
          <w:rFonts w:ascii="Calibri" w:hAnsi="Calibri" w:cs="Calibri"/>
          <w:bCs/>
          <w:szCs w:val="22"/>
        </w:rPr>
        <w:t xml:space="preserve">tem início na sua assinatura </w:t>
      </w:r>
      <w:r w:rsidR="00E718DF">
        <w:rPr>
          <w:rFonts w:ascii="Calibri" w:hAnsi="Calibri" w:cs="Calibri"/>
          <w:bCs/>
          <w:szCs w:val="22"/>
        </w:rPr>
        <w:t>até o encerramento dos créditos orçamentários do ano de sua emissão</w:t>
      </w:r>
      <w:r w:rsidRPr="007515E5">
        <w:rPr>
          <w:rFonts w:ascii="Calibri" w:hAnsi="Calibri" w:cs="Calibri"/>
          <w:bCs/>
          <w:szCs w:val="22"/>
        </w:rPr>
        <w:t>.</w:t>
      </w:r>
    </w:p>
    <w:p w14:paraId="2A9E95D3" w14:textId="77777777" w:rsidR="00F81BF6" w:rsidRPr="007515E5" w:rsidRDefault="00F81BF6" w:rsidP="00F81BF6">
      <w:pPr>
        <w:jc w:val="both"/>
        <w:rPr>
          <w:rFonts w:ascii="Calibri" w:hAnsi="Calibri" w:cs="Calibri"/>
          <w:b/>
          <w:sz w:val="22"/>
          <w:szCs w:val="22"/>
        </w:rPr>
      </w:pPr>
    </w:p>
    <w:p w14:paraId="20E69A65" w14:textId="6D02CE4A" w:rsidR="00F81BF6"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08B9C397"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lastRenderedPageBreak/>
        <w:t>I  –</w:t>
      </w:r>
      <w:r w:rsidRPr="00787F42">
        <w:rPr>
          <w:rFonts w:ascii="Calibri" w:hAnsi="Calibri" w:cs="Calibri"/>
          <w:bCs/>
          <w:color w:val="000000"/>
          <w:sz w:val="22"/>
          <w:szCs w:val="22"/>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59913B71"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    –</w:t>
      </w:r>
      <w:r w:rsidRPr="00787F42">
        <w:rPr>
          <w:rFonts w:ascii="Calibri" w:hAnsi="Calibri" w:cs="Calibri"/>
          <w:bCs/>
          <w:color w:val="000000"/>
          <w:sz w:val="22"/>
          <w:szCs w:val="22"/>
        </w:rPr>
        <w:t xml:space="preserve">    A    UDESC    e    a    licitante    vencedora    se comprometem no sentido de que somente poderão </w:t>
      </w:r>
      <w:proofErr w:type="gramStart"/>
      <w:r w:rsidRPr="00787F42">
        <w:rPr>
          <w:rFonts w:ascii="Calibri" w:hAnsi="Calibri" w:cs="Calibri"/>
          <w:bCs/>
          <w:color w:val="000000"/>
          <w:sz w:val="22"/>
          <w:szCs w:val="22"/>
        </w:rPr>
        <w:t>tratar  dados</w:t>
      </w:r>
      <w:proofErr w:type="gramEnd"/>
      <w:r w:rsidRPr="00787F42">
        <w:rPr>
          <w:rFonts w:ascii="Calibri" w:hAnsi="Calibri" w:cs="Calibri"/>
          <w:bCs/>
          <w:color w:val="000000"/>
          <w:sz w:val="22"/>
          <w:szCs w:val="22"/>
        </w:rPr>
        <w:t xml:space="preserve">  pessoais  dos  usuários  dos  serviços contratados, nos limites e finalidades exclusivas do cumprimento  de  suas  obrigações  com  base  na presente    avença/instrumento    e    jamais    para qualquer outra finalidade. </w:t>
      </w:r>
    </w:p>
    <w:p w14:paraId="33A231BF" w14:textId="578953F0"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III</w:t>
      </w:r>
      <w:r w:rsidR="0043116B" w:rsidRPr="0043116B">
        <w:rPr>
          <w:rFonts w:ascii="Calibri" w:hAnsi="Calibri" w:cs="Calibri"/>
          <w:b/>
          <w:color w:val="000000"/>
          <w:sz w:val="22"/>
          <w:szCs w:val="22"/>
        </w:rPr>
        <w:t xml:space="preserve"> </w:t>
      </w:r>
      <w:r w:rsidRPr="0043116B">
        <w:rPr>
          <w:rFonts w:ascii="Calibri" w:hAnsi="Calibri" w:cs="Calibri"/>
          <w:b/>
          <w:color w:val="000000"/>
          <w:sz w:val="22"/>
          <w:szCs w:val="22"/>
        </w:rPr>
        <w:t>-</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705B421A"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IV -</w:t>
      </w:r>
      <w:r w:rsidRPr="00787F42">
        <w:rPr>
          <w:rFonts w:ascii="Calibri" w:hAnsi="Calibri" w:cs="Calibri"/>
          <w:bCs/>
          <w:color w:val="000000"/>
          <w:sz w:val="22"/>
          <w:szCs w:val="22"/>
        </w:rPr>
        <w:t xml:space="preserve"> A UDESC e a licitante vencedora ficam obrigadas </w:t>
      </w:r>
      <w:proofErr w:type="gramStart"/>
      <w:r w:rsidRPr="00787F42">
        <w:rPr>
          <w:rFonts w:ascii="Calibri" w:hAnsi="Calibri" w:cs="Calibri"/>
          <w:bCs/>
          <w:color w:val="000000"/>
          <w:sz w:val="22"/>
          <w:szCs w:val="22"/>
        </w:rPr>
        <w:t>a  denunciar</w:t>
      </w:r>
      <w:proofErr w:type="gramEnd"/>
      <w:r w:rsidRPr="00787F42">
        <w:rPr>
          <w:rFonts w:ascii="Calibri" w:hAnsi="Calibri" w:cs="Calibri"/>
          <w:bCs/>
          <w:color w:val="000000"/>
          <w:sz w:val="22"/>
          <w:szCs w:val="22"/>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FB0E1FF" w14:textId="77777777" w:rsidR="00E718DF" w:rsidRPr="007515E5" w:rsidRDefault="00E718DF" w:rsidP="00F81BF6">
      <w:pPr>
        <w:jc w:val="both"/>
        <w:rPr>
          <w:rFonts w:ascii="Calibri" w:hAnsi="Calibri" w:cs="Calibri"/>
          <w:b/>
          <w:sz w:val="22"/>
          <w:szCs w:val="22"/>
        </w:rPr>
      </w:pPr>
    </w:p>
    <w:p w14:paraId="49BDC6E5" w14:textId="77777777" w:rsidR="004D2E80" w:rsidRPr="00DC6BAC" w:rsidRDefault="00DC6BAC" w:rsidP="002B3B6A">
      <w:pPr>
        <w:jc w:val="both"/>
        <w:rPr>
          <w:rFonts w:ascii="Calibri" w:hAnsi="Calibri" w:cs="Calibri"/>
          <w:bCs/>
          <w:color w:val="000000"/>
          <w:sz w:val="22"/>
          <w:szCs w:val="22"/>
        </w:rPr>
      </w:pPr>
      <w:bookmarkStart w:id="34" w:name="_Hlk38559687"/>
      <w:bookmarkEnd w:id="33"/>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43116B">
        <w:rPr>
          <w:rFonts w:ascii="Calibri" w:hAnsi="Calibri" w:cs="Calibri"/>
          <w:b/>
          <w:color w:val="000000"/>
          <w:sz w:val="22"/>
          <w:szCs w:val="22"/>
        </w:rPr>
        <w:t>III -</w:t>
      </w:r>
      <w:r w:rsidRPr="00DC6BAC">
        <w:rPr>
          <w:rFonts w:ascii="Calibri" w:hAnsi="Calibri" w:cs="Calibri"/>
          <w:bCs/>
          <w:color w:val="000000"/>
          <w:sz w:val="22"/>
          <w:szCs w:val="22"/>
        </w:rPr>
        <w:t xml:space="preserve">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IV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34"/>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0F58E678"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CF431C">
        <w:rPr>
          <w:rFonts w:ascii="Calibri" w:hAnsi="Calibri" w:cs="Calibri"/>
          <w:bCs/>
          <w:color w:val="000000"/>
          <w:sz w:val="22"/>
          <w:szCs w:val="22"/>
        </w:rPr>
        <w:t>assumindo com exclusividade, os</w:t>
      </w:r>
      <w:r w:rsidR="00CF431C"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Pr="009B21AF">
        <w:rPr>
          <w:rFonts w:ascii="Calibri" w:hAnsi="Calibri" w:cs="Calibri"/>
          <w:bCs/>
          <w:sz w:val="22"/>
          <w:szCs w:val="22"/>
        </w:rPr>
        <w:t>amigavelmente</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lastRenderedPageBreak/>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proofErr w:type="spellStart"/>
      <w:r>
        <w:rPr>
          <w:rFonts w:ascii="Calibri" w:hAnsi="Calibri" w:cs="Calibri"/>
          <w:sz w:val="22"/>
          <w:szCs w:val="22"/>
        </w:rPr>
        <w:t>Udesc</w:t>
      </w:r>
      <w:proofErr w:type="spellEnd"/>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proofErr w:type="spellStart"/>
      <w:r>
        <w:rPr>
          <w:rFonts w:ascii="Calibri" w:hAnsi="Calibri" w:cs="Calibri"/>
          <w:sz w:val="22"/>
          <w:szCs w:val="22"/>
        </w:rPr>
        <w:t>Udesc</w:t>
      </w:r>
      <w:proofErr w:type="spellEnd"/>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00699E" w:rsidRDefault="00F81BF6" w:rsidP="00F81BF6">
      <w:pPr>
        <w:pStyle w:val="WW-Corpodetexto2"/>
        <w:autoSpaceDE/>
        <w:rPr>
          <w:rFonts w:ascii="Calibri" w:hAnsi="Calibri" w:cs="Calibri"/>
          <w:bCs/>
          <w:sz w:val="22"/>
          <w:szCs w:val="22"/>
        </w:rPr>
      </w:pPr>
      <w:r w:rsidRPr="009B21AF">
        <w:rPr>
          <w:rFonts w:ascii="Calibri" w:hAnsi="Calibri" w:cs="Calibri"/>
          <w:sz w:val="22"/>
          <w:szCs w:val="22"/>
        </w:rPr>
        <w:t xml:space="preserve">Fica eleito o Foro da Comarca da Capital, do Estado de Santa Catarina, com a renúncia expressa de qualquer outro, para serem dirimidas questões originárias da execução </w:t>
      </w:r>
      <w:r w:rsidRPr="0000699E">
        <w:rPr>
          <w:rFonts w:ascii="Calibri" w:hAnsi="Calibri" w:cs="Calibri"/>
          <w:sz w:val="22"/>
          <w:szCs w:val="22"/>
        </w:rPr>
        <w:t>do presente Contrato.</w:t>
      </w:r>
    </w:p>
    <w:p w14:paraId="4BE11F3A" w14:textId="77777777" w:rsidR="00F81BF6" w:rsidRPr="0000699E" w:rsidRDefault="00F81BF6" w:rsidP="00F81BF6">
      <w:pPr>
        <w:jc w:val="both"/>
        <w:rPr>
          <w:rFonts w:ascii="Calibri" w:hAnsi="Calibri" w:cs="Calibri"/>
          <w:bCs/>
          <w:sz w:val="22"/>
          <w:szCs w:val="22"/>
        </w:rPr>
      </w:pPr>
    </w:p>
    <w:p w14:paraId="1677E01F" w14:textId="77777777" w:rsidR="00F81BF6" w:rsidRPr="0000699E" w:rsidRDefault="00F81BF6" w:rsidP="00F81BF6">
      <w:pPr>
        <w:jc w:val="both"/>
        <w:rPr>
          <w:rFonts w:ascii="Calibri" w:hAnsi="Calibri" w:cs="Calibri"/>
          <w:bCs/>
          <w:sz w:val="22"/>
          <w:szCs w:val="22"/>
        </w:rPr>
      </w:pPr>
      <w:r w:rsidRPr="0000699E">
        <w:rPr>
          <w:rFonts w:ascii="Calibri" w:hAnsi="Calibri" w:cs="Calibri"/>
          <w:bCs/>
          <w:sz w:val="22"/>
          <w:szCs w:val="22"/>
        </w:rPr>
        <w:t xml:space="preserve">E, por assim estarem justas e contratadas, as partes assinam o presente Termo </w:t>
      </w:r>
      <w:r w:rsidR="00AE110C" w:rsidRPr="0000699E">
        <w:rPr>
          <w:rFonts w:ascii="Calibri" w:hAnsi="Calibri" w:cs="Calibri"/>
          <w:bCs/>
          <w:sz w:val="22"/>
          <w:szCs w:val="22"/>
        </w:rPr>
        <w:t>D</w:t>
      </w:r>
      <w:r w:rsidR="00C1105C" w:rsidRPr="0000699E">
        <w:rPr>
          <w:rFonts w:ascii="Calibri" w:hAnsi="Calibri" w:cs="Calibri"/>
          <w:bCs/>
          <w:sz w:val="22"/>
          <w:szCs w:val="22"/>
        </w:rPr>
        <w:t>igitalmente</w:t>
      </w:r>
      <w:r w:rsidRPr="0000699E">
        <w:rPr>
          <w:rFonts w:ascii="Calibri" w:hAnsi="Calibri" w:cs="Calibri"/>
          <w:bCs/>
          <w:sz w:val="22"/>
          <w:szCs w:val="22"/>
        </w:rPr>
        <w:t>.</w:t>
      </w:r>
    </w:p>
    <w:p w14:paraId="0FDDB5E5" w14:textId="77777777" w:rsidR="00F81BF6" w:rsidRPr="0000699E" w:rsidRDefault="00F81BF6" w:rsidP="00F81BF6">
      <w:pPr>
        <w:jc w:val="both"/>
        <w:rPr>
          <w:rFonts w:ascii="Calibri" w:eastAsia="Arial" w:hAnsi="Calibri" w:cs="Calibri"/>
          <w:bCs/>
          <w:sz w:val="22"/>
          <w:szCs w:val="22"/>
        </w:rPr>
      </w:pPr>
      <w:r w:rsidRPr="0000699E">
        <w:rPr>
          <w:rFonts w:ascii="Calibri" w:eastAsia="Arial" w:hAnsi="Calibri" w:cs="Calibri"/>
          <w:bCs/>
          <w:sz w:val="22"/>
          <w:szCs w:val="22"/>
        </w:rPr>
        <w:t xml:space="preserve">                                      </w:t>
      </w:r>
    </w:p>
    <w:p w14:paraId="4797C13F" w14:textId="221AF51B" w:rsidR="00F81BF6" w:rsidRPr="009B21AF" w:rsidRDefault="00850A2C"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00699E" w:rsidRPr="0000699E">
            <w:rPr>
              <w:rFonts w:asciiTheme="minorHAnsi" w:hAnsiTheme="minorHAnsi" w:cstheme="minorHAnsi"/>
              <w:b/>
            </w:rPr>
            <w:t>Florianópolis/SC</w:t>
          </w:r>
        </w:sdtContent>
      </w:sdt>
      <w:r w:rsidR="00DC6BAC" w:rsidRPr="0000699E">
        <w:rPr>
          <w:rFonts w:ascii="Calibri" w:hAnsi="Calibri" w:cs="Calibri"/>
          <w:bCs/>
          <w:sz w:val="22"/>
          <w:szCs w:val="22"/>
        </w:rPr>
        <w:t>, conforme datas das assinaturas digitais</w:t>
      </w:r>
      <w:r w:rsidR="00F81BF6" w:rsidRPr="0000699E">
        <w:rPr>
          <w:rFonts w:ascii="Calibri" w:hAnsi="Calibri" w:cs="Calibri"/>
          <w:bCs/>
          <w:sz w:val="22"/>
          <w:szCs w:val="22"/>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35"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35"/>
    <w:p w14:paraId="03044B45" w14:textId="77777777" w:rsidR="00F803EB" w:rsidRPr="00E90298" w:rsidRDefault="00F803EB" w:rsidP="00F803EB">
      <w:pPr>
        <w:jc w:val="center"/>
        <w:rPr>
          <w:rFonts w:ascii="Calibri" w:hAnsi="Calibri" w:cs="Arial"/>
          <w:bCs/>
          <w:sz w:val="10"/>
          <w:szCs w:val="10"/>
        </w:rPr>
      </w:pPr>
    </w:p>
    <w:p w14:paraId="56C83696" w14:textId="13EA2FC2" w:rsidR="00F803EB" w:rsidRPr="00845E6F"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w:t>
      </w:r>
      <w:r w:rsidRPr="00845E6F">
        <w:rPr>
          <w:rFonts w:ascii="Calibri" w:hAnsi="Calibri" w:cs="Arial"/>
          <w:bCs w:val="0"/>
          <w:szCs w:val="22"/>
        </w:rPr>
        <w:t xml:space="preserve">ELETRÔNICO nº </w:t>
      </w:r>
      <w:r w:rsidR="00F2392A" w:rsidRPr="00845E6F">
        <w:rPr>
          <w:rFonts w:ascii="Calibri" w:hAnsi="Calibri" w:cs="Arial"/>
          <w:bCs w:val="0"/>
          <w:szCs w:val="22"/>
        </w:rPr>
        <w:t>0</w:t>
      </w:r>
      <w:r w:rsidR="0000699E" w:rsidRPr="00845E6F">
        <w:rPr>
          <w:rFonts w:ascii="Calibri" w:hAnsi="Calibri" w:cs="Arial"/>
          <w:bCs w:val="0"/>
          <w:szCs w:val="22"/>
        </w:rPr>
        <w:t>936</w:t>
      </w:r>
      <w:r w:rsidR="00F2392A" w:rsidRPr="00845E6F">
        <w:rPr>
          <w:rFonts w:ascii="Calibri" w:hAnsi="Calibri" w:cs="Arial"/>
          <w:bCs w:val="0"/>
          <w:szCs w:val="22"/>
        </w:rPr>
        <w:t>/20</w:t>
      </w:r>
      <w:r w:rsidR="00095A81" w:rsidRPr="00845E6F">
        <w:rPr>
          <w:rFonts w:ascii="Calibri" w:hAnsi="Calibri" w:cs="Arial"/>
          <w:bCs w:val="0"/>
          <w:szCs w:val="22"/>
        </w:rPr>
        <w:t>2</w:t>
      </w:r>
      <w:r w:rsidR="00D7191D" w:rsidRPr="00845E6F">
        <w:rPr>
          <w:rFonts w:ascii="Calibri" w:hAnsi="Calibri" w:cs="Arial"/>
          <w:bCs w:val="0"/>
          <w:szCs w:val="22"/>
        </w:rPr>
        <w:t>3</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845E6F"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1A36D74E" w:rsidR="00F803EB" w:rsidRPr="00E90298" w:rsidRDefault="00F803EB" w:rsidP="00FA48CA">
            <w:pPr>
              <w:ind w:left="-2213"/>
              <w:jc w:val="center"/>
              <w:rPr>
                <w:rFonts w:ascii="Calibri" w:hAnsi="Calibri" w:cs="Arial"/>
                <w:bCs/>
                <w:sz w:val="22"/>
                <w:szCs w:val="22"/>
              </w:rPr>
            </w:pPr>
            <w:r w:rsidRPr="00845E6F">
              <w:rPr>
                <w:rFonts w:ascii="Calibri" w:hAnsi="Calibri" w:cs="Arial"/>
                <w:bCs/>
                <w:sz w:val="22"/>
                <w:szCs w:val="22"/>
              </w:rPr>
              <w:t>MODELO DE AUTORIZAÇÃO DE FORNECIMENTO</w:t>
            </w:r>
          </w:p>
          <w:p w14:paraId="6423784F" w14:textId="77777777" w:rsidR="00F803EB" w:rsidRPr="00E90298" w:rsidRDefault="00F803EB" w:rsidP="00FA48CA">
            <w:pPr>
              <w:spacing w:line="120" w:lineRule="auto"/>
              <w:rPr>
                <w:rFonts w:ascii="Calibri" w:eastAsia="Arial Unicode MS" w:hAnsi="Calibri" w:cs="Arial"/>
                <w:b/>
                <w:sz w:val="22"/>
                <w:szCs w:val="22"/>
              </w:rPr>
            </w:pPr>
          </w:p>
        </w:tc>
      </w:tr>
    </w:tbl>
    <w:p w14:paraId="79BDED59" w14:textId="38967CE8"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845E6F">
        <w:rPr>
          <w:rFonts w:ascii="Calibri" w:hAnsi="Calibri" w:cs="Arial"/>
          <w:sz w:val="20"/>
          <w:szCs w:val="20"/>
        </w:rPr>
        <w:t>0936</w:t>
      </w:r>
      <w:r w:rsidR="00F2392A">
        <w:rPr>
          <w:rFonts w:ascii="Calibri" w:hAnsi="Calibri" w:cs="Arial"/>
          <w:sz w:val="20"/>
          <w:szCs w:val="20"/>
        </w:rPr>
        <w:t>/20</w:t>
      </w:r>
      <w:r w:rsidR="00095A81">
        <w:rPr>
          <w:rFonts w:ascii="Calibri" w:hAnsi="Calibri" w:cs="Arial"/>
          <w:sz w:val="20"/>
          <w:szCs w:val="20"/>
        </w:rPr>
        <w:t>2</w:t>
      </w:r>
      <w:r w:rsidR="00D7191D">
        <w:rPr>
          <w:rFonts w:ascii="Calibri" w:hAnsi="Calibri" w:cs="Arial"/>
          <w:sz w:val="20"/>
          <w:szCs w:val="20"/>
        </w:rPr>
        <w:t>3</w:t>
      </w:r>
    </w:p>
    <w:p w14:paraId="064759CF" w14:textId="0042B032"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sz w:val="20"/>
          <w:szCs w:val="20"/>
        </w:rPr>
        <w:t>nº ______/20</w:t>
      </w:r>
      <w:r w:rsidR="00095A81">
        <w:rPr>
          <w:rFonts w:ascii="Calibri" w:hAnsi="Calibri"/>
          <w:sz w:val="20"/>
          <w:szCs w:val="20"/>
        </w:rPr>
        <w:t>2</w:t>
      </w:r>
      <w:r w:rsidR="00D7191D">
        <w:rPr>
          <w:rFonts w:ascii="Calibri" w:hAnsi="Calibri"/>
          <w:sz w:val="20"/>
          <w:szCs w:val="20"/>
        </w:rPr>
        <w:t>3</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8"/>
          <w:footerReference w:type="default" r:id="rId19"/>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14:paraId="2C2D20AA" w14:textId="1DEF8558" w:rsidR="007A6B3A" w:rsidRPr="00845E6F" w:rsidRDefault="00483AF3" w:rsidP="00BB2DC6">
      <w:pPr>
        <w:pStyle w:val="Ttulo8"/>
        <w:rPr>
          <w:rFonts w:ascii="Calibri" w:hAnsi="Calibri"/>
          <w:szCs w:val="22"/>
          <w:lang w:val="pt-PT"/>
        </w:rPr>
      </w:pPr>
      <w:r>
        <w:rPr>
          <w:rFonts w:ascii="Calibri" w:hAnsi="Calibri"/>
          <w:b w:val="0"/>
          <w:szCs w:val="22"/>
          <w:lang w:val="pt-PT"/>
        </w:rPr>
        <w:t xml:space="preserve">PREGÃO </w:t>
      </w:r>
      <w:r w:rsidRPr="00845E6F">
        <w:rPr>
          <w:rFonts w:ascii="Calibri" w:hAnsi="Calibri"/>
          <w:b w:val="0"/>
          <w:szCs w:val="22"/>
          <w:lang w:val="pt-PT"/>
        </w:rPr>
        <w:t xml:space="preserve">ELETRÔNICO Nº </w:t>
      </w:r>
      <w:r w:rsidR="00F2392A" w:rsidRPr="00845E6F">
        <w:rPr>
          <w:rFonts w:ascii="Calibri" w:hAnsi="Calibri"/>
          <w:b w:val="0"/>
          <w:szCs w:val="22"/>
          <w:lang w:val="pt-PT"/>
        </w:rPr>
        <w:t>0</w:t>
      </w:r>
      <w:r w:rsidR="00845E6F" w:rsidRPr="00845E6F">
        <w:rPr>
          <w:rFonts w:ascii="Calibri" w:hAnsi="Calibri"/>
          <w:b w:val="0"/>
          <w:szCs w:val="22"/>
          <w:lang w:val="pt-PT"/>
        </w:rPr>
        <w:t>936</w:t>
      </w:r>
      <w:r w:rsidR="00F2392A" w:rsidRPr="00845E6F">
        <w:rPr>
          <w:rFonts w:ascii="Calibri" w:hAnsi="Calibri"/>
          <w:b w:val="0"/>
          <w:szCs w:val="22"/>
          <w:lang w:val="pt-PT"/>
        </w:rPr>
        <w:t>/20</w:t>
      </w:r>
      <w:r w:rsidR="00095A81" w:rsidRPr="00845E6F">
        <w:rPr>
          <w:rFonts w:ascii="Calibri" w:hAnsi="Calibri"/>
          <w:b w:val="0"/>
          <w:szCs w:val="22"/>
          <w:lang w:val="pt-PT"/>
        </w:rPr>
        <w:t>2</w:t>
      </w:r>
      <w:r w:rsidR="00D7191D" w:rsidRPr="00845E6F">
        <w:rPr>
          <w:rFonts w:ascii="Calibri" w:hAnsi="Calibri"/>
          <w:b w:val="0"/>
          <w:szCs w:val="22"/>
          <w:lang w:val="pt-PT"/>
        </w:rPr>
        <w:t>3</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2AAD6D6C"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074E8" w14:textId="77777777" w:rsidR="00F412C7" w:rsidRDefault="00F412C7">
      <w:r>
        <w:separator/>
      </w:r>
    </w:p>
  </w:endnote>
  <w:endnote w:type="continuationSeparator" w:id="0">
    <w:p w14:paraId="75E7FA73" w14:textId="77777777" w:rsidR="00F412C7" w:rsidRDefault="00F41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swiss"/>
    <w:pitch w:val="variable"/>
  </w:font>
  <w:font w:name="Palatino Linotype">
    <w:panose1 w:val="02040502050505030304"/>
    <w:charset w:val="00"/>
    <w:family w:val="roman"/>
    <w:pitch w:val="variable"/>
    <w:sig w:usb0="E0000287" w:usb1="40000013" w:usb2="00000000" w:usb3="00000000" w:csb0="0000019F" w:csb1="00000000"/>
  </w:font>
  <w:font w:name="Liberation Sans">
    <w:altName w:val="Arial"/>
    <w:charset w:val="01"/>
    <w:family w:val="roman"/>
    <w:pitch w:val="variable"/>
  </w:font>
  <w:font w:name="Droid Sans Fallback">
    <w:charset w:val="01"/>
    <w:family w:val="auto"/>
    <w:pitch w:val="variable"/>
  </w:font>
  <w:font w:name="FreeSans">
    <w:altName w:val="Times New Roman"/>
    <w:charset w:val="00"/>
    <w:family w:val="roman"/>
    <w:pitch w:val="variable"/>
  </w:font>
  <w:font w:name="DejaVu Sans">
    <w:charset w:val="00"/>
    <w:family w:val="swiss"/>
    <w:pitch w:val="variable"/>
  </w:font>
  <w:font w:name="font242">
    <w:charset w:val="01"/>
    <w:family w:val="auto"/>
    <w:pitch w:val="variable"/>
  </w:font>
  <w:font w:name="DejaVu Sans Mono">
    <w:charset w:val="01"/>
    <w:family w:val="roman"/>
    <w:pitch w:val="variable"/>
  </w:font>
  <w:font w:name="WenQuanYi Micro Hei">
    <w:charset w:val="01"/>
    <w:family w:val="auto"/>
    <w:pitch w:val="variable"/>
  </w:font>
  <w:font w:name="Liberation Serif">
    <w:altName w:val="Times New Roman"/>
    <w:charset w:val="01"/>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7AE85" w14:textId="6A2B9590" w:rsidR="00B630C3" w:rsidRDefault="00352F71" w:rsidP="00352F71">
    <w:pPr>
      <w:pStyle w:val="Rodap"/>
      <w:tabs>
        <w:tab w:val="clear" w:pos="4419"/>
        <w:tab w:val="center" w:pos="0"/>
      </w:tabs>
      <w:rPr>
        <w:color w:val="0000FF"/>
        <w:sz w:val="14"/>
      </w:rPr>
    </w:pPr>
    <w:r w:rsidRPr="0000699E">
      <w:rPr>
        <w:sz w:val="14"/>
      </w:rPr>
      <w:t xml:space="preserve">PE </w:t>
    </w:r>
    <w:r w:rsidR="0000699E" w:rsidRPr="0000699E">
      <w:rPr>
        <w:sz w:val="14"/>
      </w:rPr>
      <w:t>0936</w:t>
    </w:r>
    <w:r w:rsidRPr="0000699E">
      <w:rPr>
        <w:sz w:val="14"/>
      </w:rPr>
      <w:t>/202</w:t>
    </w:r>
    <w:r w:rsidR="00D7191D" w:rsidRPr="0000699E">
      <w:rPr>
        <w:sz w:val="14"/>
      </w:rPr>
      <w:t>3</w:t>
    </w:r>
    <w:r>
      <w:rPr>
        <w:sz w:val="14"/>
      </w:rPr>
      <w:t xml:space="preserve">                                                                                                                            </w:t>
    </w:r>
    <w:r w:rsidR="00B630C3">
      <w:rPr>
        <w:sz w:val="14"/>
      </w:rPr>
      <w:t xml:space="preserve">                                                                                                               Página </w:t>
    </w:r>
    <w:r w:rsidR="00B630C3">
      <w:rPr>
        <w:sz w:val="14"/>
      </w:rPr>
      <w:fldChar w:fldCharType="begin"/>
    </w:r>
    <w:r w:rsidR="00B630C3">
      <w:rPr>
        <w:sz w:val="14"/>
      </w:rPr>
      <w:instrText xml:space="preserve"> PAGE </w:instrText>
    </w:r>
    <w:r w:rsidR="00B630C3">
      <w:rPr>
        <w:sz w:val="14"/>
      </w:rPr>
      <w:fldChar w:fldCharType="separate"/>
    </w:r>
    <w:r w:rsidR="00CF431C">
      <w:rPr>
        <w:noProof/>
        <w:sz w:val="14"/>
      </w:rPr>
      <w:t>16</w:t>
    </w:r>
    <w:r w:rsidR="00B630C3">
      <w:rPr>
        <w:sz w:val="14"/>
      </w:rPr>
      <w:fldChar w:fldCharType="end"/>
    </w:r>
    <w:r w:rsidR="00B630C3">
      <w:rPr>
        <w:sz w:val="14"/>
      </w:rPr>
      <w:t xml:space="preserve"> de </w:t>
    </w:r>
    <w:r w:rsidR="00B630C3">
      <w:rPr>
        <w:sz w:val="14"/>
      </w:rPr>
      <w:fldChar w:fldCharType="begin"/>
    </w:r>
    <w:r w:rsidR="00B630C3">
      <w:rPr>
        <w:sz w:val="14"/>
      </w:rPr>
      <w:instrText xml:space="preserve"> NUMPAGES \*Arabic </w:instrText>
    </w:r>
    <w:r w:rsidR="00B630C3">
      <w:rPr>
        <w:sz w:val="14"/>
      </w:rPr>
      <w:fldChar w:fldCharType="separate"/>
    </w:r>
    <w:r w:rsidR="00CF431C">
      <w:rPr>
        <w:noProof/>
        <w:sz w:val="14"/>
      </w:rPr>
      <w:t>18</w:t>
    </w:r>
    <w:r w:rsidR="00B630C3">
      <w:rPr>
        <w:sz w:val="14"/>
      </w:rPr>
      <w:fldChar w:fldCharType="end"/>
    </w:r>
    <w:r w:rsidR="00B630C3">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8B37F" w14:textId="4A8D8FC1" w:rsidR="00F803EB" w:rsidRPr="00E718DF" w:rsidRDefault="00E718DF" w:rsidP="00E718DF">
    <w:pPr>
      <w:pStyle w:val="Rodap"/>
      <w:jc w:val="right"/>
    </w:pPr>
    <w:r w:rsidRPr="00845E6F">
      <w:rPr>
        <w:sz w:val="14"/>
      </w:rPr>
      <w:t xml:space="preserve">PE </w:t>
    </w:r>
    <w:r w:rsidR="00845E6F" w:rsidRPr="00845E6F">
      <w:rPr>
        <w:sz w:val="14"/>
      </w:rPr>
      <w:t>0936</w:t>
    </w:r>
    <w:r w:rsidRPr="00845E6F">
      <w:rPr>
        <w:sz w:val="14"/>
      </w:rPr>
      <w:t>/202</w:t>
    </w:r>
    <w:r w:rsidR="00D7191D" w:rsidRPr="00845E6F">
      <w:rPr>
        <w:sz w:val="14"/>
      </w:rPr>
      <w:t>3</w:t>
    </w:r>
    <w:r>
      <w:rPr>
        <w:sz w:val="14"/>
      </w:rPr>
      <w:t xml:space="preserve">                                                                                                                                                                                                                                       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32876" w14:textId="77777777" w:rsidR="00F412C7" w:rsidRDefault="00F412C7">
      <w:r>
        <w:separator/>
      </w:r>
    </w:p>
  </w:footnote>
  <w:footnote w:type="continuationSeparator" w:id="0">
    <w:p w14:paraId="76988453" w14:textId="77777777" w:rsidR="00F412C7" w:rsidRDefault="00F412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2E59F" w14:textId="77777777" w:rsidR="006A59DF" w:rsidRDefault="00D9682D">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B44B3A" w:rsidRPr="006A59DF" w:rsidRDefault="00B44B3A">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019B4" w14:textId="7BEB68F6" w:rsidR="00F803EB" w:rsidRDefault="00E718DF" w:rsidP="00FA48CA">
    <w:pPr>
      <w:ind w:left="567"/>
      <w:rPr>
        <w:b/>
      </w:rPr>
    </w:pPr>
    <w:r w:rsidRPr="005F6D78">
      <w:rPr>
        <w:noProof/>
        <w:lang w:eastAsia="pt-BR"/>
      </w:rPr>
      <w:drawing>
        <wp:inline distT="0" distB="0" distL="0" distR="0" wp14:anchorId="11269790" wp14:editId="10911BE6">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C46C0F9" w14:textId="77777777" w:rsidR="00F803EB" w:rsidRDefault="00F803EB">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6DA6C06"/>
    <w:multiLevelType w:val="multilevel"/>
    <w:tmpl w:val="D26C14E4"/>
    <w:lvl w:ilvl="0">
      <w:start w:val="1"/>
      <w:numFmt w:val="none"/>
      <w:suff w:val="nothing"/>
      <w:lvlText w:val=""/>
      <w:lvlJc w:val="left"/>
      <w:pPr>
        <w:tabs>
          <w:tab w:val="num" w:pos="0"/>
        </w:tabs>
        <w:ind w:left="0" w:firstLine="0"/>
      </w:pPr>
    </w:lvl>
    <w:lvl w:ilvl="1">
      <w:start w:val="1"/>
      <w:numFmt w:val="decimal"/>
      <w:lvlText w:val="%2"/>
      <w:lvlJc w:val="left"/>
      <w:pPr>
        <w:tabs>
          <w:tab w:val="num" w:pos="0"/>
        </w:tabs>
        <w:ind w:left="792" w:hanging="432"/>
      </w:pPr>
      <w:rPr>
        <w:rFonts w:cs="Times New Roman"/>
        <w:b w:val="0"/>
      </w:rPr>
    </w:lvl>
    <w:lvl w:ilvl="2">
      <w:start w:val="1"/>
      <w:numFmt w:val="decimal"/>
      <w:lvlText w:val="%2.%3"/>
      <w:lvlJc w:val="left"/>
      <w:pPr>
        <w:tabs>
          <w:tab w:val="num" w:pos="0"/>
        </w:tabs>
        <w:ind w:left="1224" w:hanging="504"/>
      </w:pPr>
      <w:rPr>
        <w:rFonts w:cs="Times New Roman"/>
        <w:b w:val="0"/>
      </w:rPr>
    </w:lvl>
    <w:lvl w:ilvl="3">
      <w:start w:val="1"/>
      <w:numFmt w:val="decimal"/>
      <w:lvlText w:val="%2.%3.%4"/>
      <w:lvlJc w:val="left"/>
      <w:pPr>
        <w:tabs>
          <w:tab w:val="num" w:pos="0"/>
        </w:tabs>
        <w:ind w:left="1728" w:hanging="648"/>
      </w:pPr>
      <w:rPr>
        <w:rFonts w:cs="Times New Roman"/>
        <w:b w:val="0"/>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8"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4CE4335"/>
    <w:multiLevelType w:val="multilevel"/>
    <w:tmpl w:val="0FBA9ABE"/>
    <w:lvl w:ilvl="0">
      <w:start w:val="1"/>
      <w:numFmt w:val="decimal"/>
      <w:lvlText w:val="%1"/>
      <w:lvlJc w:val="left"/>
      <w:pPr>
        <w:tabs>
          <w:tab w:val="num" w:pos="0"/>
        </w:tabs>
        <w:ind w:left="502" w:hanging="360"/>
      </w:pPr>
      <w:rPr>
        <w:rFonts w:eastAsia="Calibri" w:cs="Arial"/>
      </w:rPr>
    </w:lvl>
    <w:lvl w:ilvl="1">
      <w:start w:val="1"/>
      <w:numFmt w:val="decimal"/>
      <w:lvlText w:val="%1.%2"/>
      <w:lvlJc w:val="left"/>
      <w:pPr>
        <w:tabs>
          <w:tab w:val="num" w:pos="0"/>
        </w:tabs>
        <w:ind w:left="716" w:hanging="432"/>
      </w:pPr>
      <w:rPr>
        <w:b/>
        <w:sz w:val="22"/>
        <w:szCs w:val="22"/>
      </w:rPr>
    </w:lvl>
    <w:lvl w:ilvl="2">
      <w:start w:val="1"/>
      <w:numFmt w:val="decimal"/>
      <w:lvlText w:val="%1.%2.%3"/>
      <w:lvlJc w:val="left"/>
      <w:pPr>
        <w:tabs>
          <w:tab w:val="num" w:pos="0"/>
        </w:tabs>
        <w:ind w:left="1497" w:hanging="504"/>
      </w:pPr>
      <w:rPr>
        <w:b w:val="0"/>
      </w:rPr>
    </w:lvl>
    <w:lvl w:ilvl="3">
      <w:start w:val="1"/>
      <w:numFmt w:val="decimal"/>
      <w:lvlText w:val="%1.%2.%3.%4"/>
      <w:lvlJc w:val="left"/>
      <w:pPr>
        <w:tabs>
          <w:tab w:val="num" w:pos="0"/>
        </w:tabs>
        <w:ind w:left="1728" w:hanging="648"/>
      </w:pPr>
      <w:rPr>
        <w:b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2" w15:restartNumberingAfterBreak="0">
    <w:nsid w:val="52FA04E4"/>
    <w:multiLevelType w:val="multilevel"/>
    <w:tmpl w:val="B3881474"/>
    <w:lvl w:ilvl="0">
      <w:start w:val="1"/>
      <w:numFmt w:val="decimal"/>
      <w:lvlText w:val="%1."/>
      <w:lvlJc w:val="left"/>
      <w:pPr>
        <w:ind w:left="502" w:hanging="360"/>
      </w:pPr>
      <w:rPr>
        <w:rFonts w:hint="default"/>
      </w:rPr>
    </w:lvl>
    <w:lvl w:ilvl="1">
      <w:start w:val="1"/>
      <w:numFmt w:val="decimal"/>
      <w:lvlText w:val="%1.%2."/>
      <w:lvlJc w:val="left"/>
      <w:pPr>
        <w:ind w:left="716" w:hanging="432"/>
      </w:pPr>
      <w:rPr>
        <w:b/>
      </w:rPr>
    </w:lvl>
    <w:lvl w:ilvl="2">
      <w:start w:val="1"/>
      <w:numFmt w:val="decimal"/>
      <w:lvlText w:val="%1.%2.%3."/>
      <w:lvlJc w:val="left"/>
      <w:pPr>
        <w:ind w:left="1355"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4" w15:restartNumberingAfterBreak="0">
    <w:nsid w:val="5C090A45"/>
    <w:multiLevelType w:val="multilevel"/>
    <w:tmpl w:val="46FC9DEA"/>
    <w:lvl w:ilvl="0">
      <w:start w:val="3"/>
      <w:numFmt w:val="decimal"/>
      <w:lvlText w:val="%1"/>
      <w:lvlJc w:val="left"/>
      <w:pPr>
        <w:tabs>
          <w:tab w:val="num" w:pos="0"/>
        </w:tabs>
        <w:ind w:left="502" w:hanging="360"/>
      </w:pPr>
      <w:rPr>
        <w:rFonts w:eastAsia="Calibri" w:cs="Arial"/>
      </w:rPr>
    </w:lvl>
    <w:lvl w:ilvl="1">
      <w:start w:val="1"/>
      <w:numFmt w:val="decimal"/>
      <w:lvlText w:val="%1.%2"/>
      <w:lvlJc w:val="left"/>
      <w:pPr>
        <w:tabs>
          <w:tab w:val="num" w:pos="0"/>
        </w:tabs>
        <w:ind w:left="716" w:hanging="432"/>
      </w:pPr>
      <w:rPr>
        <w:b/>
        <w:sz w:val="22"/>
        <w:szCs w:val="22"/>
      </w:rPr>
    </w:lvl>
    <w:lvl w:ilvl="2">
      <w:start w:val="1"/>
      <w:numFmt w:val="decimal"/>
      <w:lvlText w:val="%1.%2.%3"/>
      <w:lvlJc w:val="left"/>
      <w:pPr>
        <w:tabs>
          <w:tab w:val="num" w:pos="0"/>
        </w:tabs>
        <w:ind w:left="1497" w:hanging="504"/>
      </w:pPr>
      <w:rPr>
        <w:b w:val="0"/>
      </w:rPr>
    </w:lvl>
    <w:lvl w:ilvl="3">
      <w:start w:val="1"/>
      <w:numFmt w:val="decimal"/>
      <w:lvlText w:val="%1.%2.%3.%4"/>
      <w:lvlJc w:val="left"/>
      <w:pPr>
        <w:tabs>
          <w:tab w:val="num" w:pos="0"/>
        </w:tabs>
        <w:ind w:left="1728" w:hanging="648"/>
      </w:pPr>
      <w:rPr>
        <w:b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64974CAC"/>
    <w:multiLevelType w:val="multilevel"/>
    <w:tmpl w:val="3F04C5D2"/>
    <w:lvl w:ilvl="0">
      <w:start w:val="1"/>
      <w:numFmt w:val="decimal"/>
      <w:lvlText w:val="%1"/>
      <w:lvlJc w:val="left"/>
      <w:pPr>
        <w:tabs>
          <w:tab w:val="num" w:pos="283"/>
        </w:tabs>
        <w:ind w:left="785" w:hanging="360"/>
      </w:pPr>
      <w:rPr>
        <w:rFonts w:cs="Arial"/>
        <w:b/>
        <w:bCs/>
        <w:sz w:val="22"/>
        <w:szCs w:val="22"/>
      </w:rPr>
    </w:lvl>
    <w:lvl w:ilvl="1">
      <w:start w:val="1"/>
      <w:numFmt w:val="decimal"/>
      <w:lvlText w:val="%1.%2"/>
      <w:lvlJc w:val="left"/>
      <w:pPr>
        <w:tabs>
          <w:tab w:val="num" w:pos="284"/>
        </w:tabs>
        <w:ind w:left="1000" w:hanging="432"/>
      </w:pPr>
      <w:rPr>
        <w:rFonts w:cs="Arial"/>
        <w:b/>
        <w:bCs w:val="0"/>
        <w:spacing w:val="14"/>
        <w:sz w:val="22"/>
        <w:szCs w:val="22"/>
        <w:lang w:val="pt-BR"/>
      </w:rPr>
    </w:lvl>
    <w:lvl w:ilvl="2">
      <w:start w:val="1"/>
      <w:numFmt w:val="decimal"/>
      <w:lvlText w:val="%1.%2.%3"/>
      <w:lvlJc w:val="left"/>
      <w:pPr>
        <w:tabs>
          <w:tab w:val="num" w:pos="284"/>
        </w:tabs>
        <w:ind w:left="1781" w:hanging="504"/>
      </w:pPr>
      <w:rPr>
        <w:rFonts w:eastAsia="Calibri" w:cs="Arial"/>
        <w:b/>
        <w:bCs w:val="0"/>
        <w:spacing w:val="14"/>
        <w:kern w:val="2"/>
        <w:sz w:val="22"/>
        <w:szCs w:val="22"/>
        <w:lang w:val="en-US" w:eastAsia="en-US" w:bidi="ar-SA"/>
      </w:rPr>
    </w:lvl>
    <w:lvl w:ilvl="3">
      <w:start w:val="1"/>
      <w:numFmt w:val="decimal"/>
      <w:lvlText w:val="%1.%2.%3.%4"/>
      <w:lvlJc w:val="left"/>
      <w:pPr>
        <w:tabs>
          <w:tab w:val="num" w:pos="284"/>
        </w:tabs>
        <w:ind w:left="2012" w:hanging="648"/>
      </w:pPr>
      <w:rPr>
        <w:rFonts w:eastAsia="Calibri" w:cs="Arial"/>
        <w:b/>
        <w:bCs w:val="0"/>
        <w:spacing w:val="14"/>
        <w:kern w:val="2"/>
        <w:sz w:val="22"/>
        <w:szCs w:val="22"/>
        <w:lang w:val="en-US" w:eastAsia="en-US" w:bidi="ar-SA"/>
      </w:rPr>
    </w:lvl>
    <w:lvl w:ilvl="4">
      <w:start w:val="1"/>
      <w:numFmt w:val="decimal"/>
      <w:lvlText w:val="%1.%2.%3.%4.%5"/>
      <w:lvlJc w:val="left"/>
      <w:pPr>
        <w:tabs>
          <w:tab w:val="num" w:pos="284"/>
        </w:tabs>
        <w:ind w:left="2516" w:hanging="792"/>
      </w:pPr>
    </w:lvl>
    <w:lvl w:ilvl="5">
      <w:start w:val="1"/>
      <w:numFmt w:val="decimal"/>
      <w:lvlText w:val="%1.%2.%3.%4.%5.%6"/>
      <w:lvlJc w:val="left"/>
      <w:pPr>
        <w:tabs>
          <w:tab w:val="num" w:pos="284"/>
        </w:tabs>
        <w:ind w:left="3020" w:hanging="936"/>
      </w:pPr>
    </w:lvl>
    <w:lvl w:ilvl="6">
      <w:start w:val="1"/>
      <w:numFmt w:val="decimal"/>
      <w:lvlText w:val="%1.%2.%3.%4.%5.%6.%7"/>
      <w:lvlJc w:val="left"/>
      <w:pPr>
        <w:tabs>
          <w:tab w:val="num" w:pos="284"/>
        </w:tabs>
        <w:ind w:left="3524" w:hanging="1080"/>
      </w:pPr>
    </w:lvl>
    <w:lvl w:ilvl="7">
      <w:start w:val="1"/>
      <w:numFmt w:val="decimal"/>
      <w:lvlText w:val="%1.%2.%3.%4.%5.%6.%7.%8"/>
      <w:lvlJc w:val="left"/>
      <w:pPr>
        <w:tabs>
          <w:tab w:val="num" w:pos="284"/>
        </w:tabs>
        <w:ind w:left="4028" w:hanging="1224"/>
      </w:pPr>
    </w:lvl>
    <w:lvl w:ilvl="8">
      <w:start w:val="1"/>
      <w:numFmt w:val="decimal"/>
      <w:lvlText w:val="%1.%2.%3.%4.%5.%6.%7.%8.%9"/>
      <w:lvlJc w:val="left"/>
      <w:pPr>
        <w:tabs>
          <w:tab w:val="num" w:pos="284"/>
        </w:tabs>
        <w:ind w:left="4604" w:hanging="1440"/>
      </w:pPr>
    </w:lvl>
  </w:abstractNum>
  <w:abstractNum w:abstractNumId="16"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769453E5"/>
    <w:multiLevelType w:val="multilevel"/>
    <w:tmpl w:val="2ED4D99A"/>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bCs/>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9"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7"/>
  </w:num>
  <w:num w:numId="5">
    <w:abstractNumId w:val="19"/>
  </w:num>
  <w:num w:numId="6">
    <w:abstractNumId w:val="9"/>
  </w:num>
  <w:num w:numId="7">
    <w:abstractNumId w:val="5"/>
  </w:num>
  <w:num w:numId="8">
    <w:abstractNumId w:val="8"/>
  </w:num>
  <w:num w:numId="9">
    <w:abstractNumId w:val="13"/>
  </w:num>
  <w:num w:numId="10">
    <w:abstractNumId w:val="19"/>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9"/>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9"/>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9"/>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9"/>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6"/>
  </w:num>
  <w:num w:numId="33">
    <w:abstractNumId w:val="17"/>
  </w:num>
  <w:num w:numId="34">
    <w:abstractNumId w:val="6"/>
  </w:num>
  <w:num w:numId="35">
    <w:abstractNumId w:val="15"/>
  </w:num>
  <w:num w:numId="36">
    <w:abstractNumId w:val="14"/>
  </w:num>
  <w:num w:numId="37">
    <w:abstractNumId w:val="10"/>
  </w:num>
  <w:num w:numId="38">
    <w:abstractNumId w:val="18"/>
  </w:num>
  <w:num w:numId="39">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76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99E"/>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118"/>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1F3D8B"/>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891"/>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1E8"/>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45E6F"/>
    <w:rsid w:val="008508AB"/>
    <w:rsid w:val="00850A2C"/>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3A3"/>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1D"/>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uiPriority w:val="9"/>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uiPriority w:val="9"/>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uiPriority w:val="9"/>
    <w:qFormat/>
    <w:pPr>
      <w:keepNext/>
      <w:numPr>
        <w:ilvl w:val="2"/>
        <w:numId w:val="1"/>
      </w:numPr>
      <w:jc w:val="center"/>
      <w:outlineLvl w:val="2"/>
    </w:pPr>
    <w:rPr>
      <w:b/>
      <w:sz w:val="20"/>
      <w:szCs w:val="20"/>
    </w:rPr>
  </w:style>
  <w:style w:type="paragraph" w:styleId="Ttulo4">
    <w:name w:val="heading 4"/>
    <w:basedOn w:val="Normal"/>
    <w:next w:val="Normal"/>
    <w:link w:val="Ttulo4Char"/>
    <w:uiPriority w:val="9"/>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qFormat/>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qFormat/>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qFormat/>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qFormat/>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qFormat/>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qFormat/>
  </w:style>
  <w:style w:type="character" w:styleId="Forte">
    <w:name w:val="Strong"/>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qFormat/>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qFormat/>
    <w:pPr>
      <w:suppressLineNumbers/>
      <w:spacing w:before="120" w:after="120"/>
    </w:pPr>
    <w:rPr>
      <w:rFonts w:cs="Tahoma"/>
      <w:i/>
      <w:iCs/>
      <w:sz w:val="20"/>
      <w:szCs w:val="20"/>
    </w:rPr>
  </w:style>
  <w:style w:type="paragraph" w:customStyle="1" w:styleId="ndice">
    <w:name w:val="Índice"/>
    <w:basedOn w:val="Normal"/>
    <w:qFormat/>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uiPriority w:val="10"/>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uiPriority w:val="11"/>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qFormat/>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qFormat/>
    <w:rPr>
      <w:rFonts w:ascii="Tahoma" w:hAnsi="Tahoma" w:cs="Tahoma"/>
      <w:sz w:val="16"/>
      <w:szCs w:val="16"/>
    </w:rPr>
  </w:style>
  <w:style w:type="paragraph" w:styleId="NormalWeb">
    <w:name w:val="Normal (Web)"/>
    <w:basedOn w:val="Normal"/>
    <w:qFormat/>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qFormat/>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qFormat/>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qFormat/>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qFormat/>
    <w:rsid w:val="00F35AB8"/>
    <w:rPr>
      <w:b/>
      <w:lang w:eastAsia="ar-SA"/>
    </w:rPr>
  </w:style>
  <w:style w:type="character" w:customStyle="1" w:styleId="Ttulo4Char">
    <w:name w:val="Título 4 Char"/>
    <w:link w:val="Ttulo4"/>
    <w:qFormat/>
    <w:rsid w:val="00F35AB8"/>
    <w:rPr>
      <w:b/>
      <w:sz w:val="28"/>
      <w:lang w:eastAsia="ar-SA"/>
    </w:rPr>
  </w:style>
  <w:style w:type="character" w:customStyle="1" w:styleId="Ttulo1Char">
    <w:name w:val="Título 1 Char"/>
    <w:link w:val="Ttulo1"/>
    <w:qFormat/>
    <w:rsid w:val="00132E50"/>
    <w:rPr>
      <w:b/>
      <w:sz w:val="24"/>
      <w:lang w:eastAsia="ar-SA"/>
    </w:rPr>
  </w:style>
  <w:style w:type="character" w:customStyle="1" w:styleId="TtuloChar">
    <w:name w:val="Título Char"/>
    <w:link w:val="Ttulo"/>
    <w:qFormat/>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qFormat/>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qFormat/>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qForma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qFormat/>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character" w:customStyle="1" w:styleId="RodapChar">
    <w:name w:val="Rodapé Char"/>
    <w:basedOn w:val="Fontepargpadro"/>
    <w:qFormat/>
    <w:rsid w:val="00845E6F"/>
    <w:rPr>
      <w:rFonts w:cs="Times New Roman"/>
    </w:rPr>
  </w:style>
  <w:style w:type="character" w:customStyle="1" w:styleId="TextodebaloChar">
    <w:name w:val="Texto de balão Char"/>
    <w:basedOn w:val="Fontepargpadro"/>
    <w:qFormat/>
    <w:rsid w:val="00845E6F"/>
    <w:rPr>
      <w:rFonts w:ascii="Tahoma" w:hAnsi="Tahoma" w:cs="Tahoma"/>
      <w:sz w:val="16"/>
      <w:szCs w:val="16"/>
    </w:rPr>
  </w:style>
  <w:style w:type="character" w:customStyle="1" w:styleId="TextodecomentrioChar">
    <w:name w:val="Texto de comentário Char"/>
    <w:basedOn w:val="Fontepargpadro"/>
    <w:qFormat/>
    <w:rsid w:val="00845E6F"/>
    <w:rPr>
      <w:rFonts w:cs="Times New Roman"/>
      <w:sz w:val="20"/>
      <w:szCs w:val="20"/>
    </w:rPr>
  </w:style>
  <w:style w:type="character" w:styleId="Refdecomentrio">
    <w:name w:val="annotation reference"/>
    <w:basedOn w:val="Fontepargpadro"/>
    <w:qFormat/>
    <w:rsid w:val="00845E6F"/>
    <w:rPr>
      <w:rFonts w:cs="Times New Roman"/>
      <w:sz w:val="16"/>
      <w:szCs w:val="16"/>
    </w:rPr>
  </w:style>
  <w:style w:type="character" w:customStyle="1" w:styleId="TextodenotaderodapChar">
    <w:name w:val="Texto de nota de rodapé Char"/>
    <w:basedOn w:val="Fontepargpadro"/>
    <w:qFormat/>
    <w:rsid w:val="00845E6F"/>
    <w:rPr>
      <w:rFonts w:cs="Times New Roman"/>
      <w:sz w:val="20"/>
      <w:szCs w:val="20"/>
    </w:rPr>
  </w:style>
  <w:style w:type="character" w:customStyle="1" w:styleId="ncoradanotaderodap">
    <w:name w:val="Âncora da nota de rodapé"/>
    <w:qFormat/>
    <w:rsid w:val="00845E6F"/>
    <w:rPr>
      <w:rFonts w:cs="Times New Roman"/>
      <w:vertAlign w:val="superscript"/>
    </w:rPr>
  </w:style>
  <w:style w:type="character" w:customStyle="1" w:styleId="FootnoteCharacters">
    <w:name w:val="Footnote Characters"/>
    <w:basedOn w:val="Fontepargpadro"/>
    <w:qFormat/>
    <w:rsid w:val="00845E6F"/>
    <w:rPr>
      <w:rFonts w:cs="Times New Roman"/>
      <w:vertAlign w:val="superscript"/>
    </w:rPr>
  </w:style>
  <w:style w:type="character" w:customStyle="1" w:styleId="Ttulo2Char">
    <w:name w:val="Título 2 Char"/>
    <w:basedOn w:val="Fontepargpadro"/>
    <w:qFormat/>
    <w:rsid w:val="00845E6F"/>
    <w:rPr>
      <w:rFonts w:ascii="Liberation Sans" w:eastAsia="Droid Sans Fallback" w:hAnsi="Liberation Sans" w:cs="FreeSans"/>
      <w:kern w:val="2"/>
      <w:sz w:val="28"/>
      <w:szCs w:val="28"/>
      <w:lang w:eastAsia="zh-CN"/>
    </w:rPr>
  </w:style>
  <w:style w:type="character" w:customStyle="1" w:styleId="WW8Num1z1">
    <w:name w:val="WW8Num1z1"/>
    <w:qFormat/>
    <w:rsid w:val="00845E6F"/>
  </w:style>
  <w:style w:type="character" w:customStyle="1" w:styleId="WW8Num1z2">
    <w:name w:val="WW8Num1z2"/>
    <w:qFormat/>
    <w:rsid w:val="00845E6F"/>
  </w:style>
  <w:style w:type="character" w:customStyle="1" w:styleId="WW8Num1z3">
    <w:name w:val="WW8Num1z3"/>
    <w:qFormat/>
    <w:rsid w:val="00845E6F"/>
  </w:style>
  <w:style w:type="character" w:customStyle="1" w:styleId="WW8Num1z4">
    <w:name w:val="WW8Num1z4"/>
    <w:qFormat/>
    <w:rsid w:val="00845E6F"/>
  </w:style>
  <w:style w:type="character" w:customStyle="1" w:styleId="WW8Num1z5">
    <w:name w:val="WW8Num1z5"/>
    <w:qFormat/>
    <w:rsid w:val="00845E6F"/>
  </w:style>
  <w:style w:type="character" w:customStyle="1" w:styleId="WW8Num1z6">
    <w:name w:val="WW8Num1z6"/>
    <w:qFormat/>
    <w:rsid w:val="00845E6F"/>
  </w:style>
  <w:style w:type="character" w:customStyle="1" w:styleId="WW8Num1z7">
    <w:name w:val="WW8Num1z7"/>
    <w:qFormat/>
    <w:rsid w:val="00845E6F"/>
  </w:style>
  <w:style w:type="character" w:customStyle="1" w:styleId="WW8Num1z8">
    <w:name w:val="WW8Num1z8"/>
    <w:qFormat/>
    <w:rsid w:val="00845E6F"/>
  </w:style>
  <w:style w:type="character" w:customStyle="1" w:styleId="WW8Num2z1">
    <w:name w:val="WW8Num2z1"/>
    <w:qFormat/>
    <w:rsid w:val="00845E6F"/>
    <w:rPr>
      <w:rFonts w:ascii="Calibri" w:hAnsi="Calibri" w:cs="Arial"/>
      <w:b/>
      <w:bCs w:val="0"/>
      <w:spacing w:val="14"/>
      <w:sz w:val="22"/>
      <w:szCs w:val="22"/>
      <w:lang w:val="en-US"/>
    </w:rPr>
  </w:style>
  <w:style w:type="character" w:customStyle="1" w:styleId="WW8Num2z2">
    <w:name w:val="WW8Num2z2"/>
    <w:qFormat/>
    <w:rsid w:val="00845E6F"/>
    <w:rPr>
      <w:rFonts w:ascii="Calibri" w:eastAsia="Calibri" w:hAnsi="Calibri" w:cs="Arial"/>
      <w:b/>
      <w:bCs w:val="0"/>
      <w:spacing w:val="14"/>
      <w:kern w:val="2"/>
      <w:sz w:val="22"/>
      <w:szCs w:val="22"/>
      <w:lang w:val="en-US" w:eastAsia="en-US" w:bidi="ar-SA"/>
    </w:rPr>
  </w:style>
  <w:style w:type="character" w:customStyle="1" w:styleId="WW8Num2z4">
    <w:name w:val="WW8Num2z4"/>
    <w:qFormat/>
    <w:rsid w:val="00845E6F"/>
  </w:style>
  <w:style w:type="character" w:customStyle="1" w:styleId="WW8Num2z5">
    <w:name w:val="WW8Num2z5"/>
    <w:qFormat/>
    <w:rsid w:val="00845E6F"/>
  </w:style>
  <w:style w:type="character" w:customStyle="1" w:styleId="WW8Num2z6">
    <w:name w:val="WW8Num2z6"/>
    <w:qFormat/>
    <w:rsid w:val="00845E6F"/>
  </w:style>
  <w:style w:type="character" w:customStyle="1" w:styleId="WW8Num2z7">
    <w:name w:val="WW8Num2z7"/>
    <w:qFormat/>
    <w:rsid w:val="00845E6F"/>
  </w:style>
  <w:style w:type="character" w:customStyle="1" w:styleId="WW8Num2z8">
    <w:name w:val="WW8Num2z8"/>
    <w:qFormat/>
    <w:rsid w:val="00845E6F"/>
  </w:style>
  <w:style w:type="character" w:customStyle="1" w:styleId="WW8Num3z3">
    <w:name w:val="WW8Num3z3"/>
    <w:qFormat/>
    <w:rsid w:val="00845E6F"/>
  </w:style>
  <w:style w:type="character" w:customStyle="1" w:styleId="WW8Num3z4">
    <w:name w:val="WW8Num3z4"/>
    <w:qFormat/>
    <w:rsid w:val="00845E6F"/>
  </w:style>
  <w:style w:type="character" w:customStyle="1" w:styleId="WW8Num3z5">
    <w:name w:val="WW8Num3z5"/>
    <w:qFormat/>
    <w:rsid w:val="00845E6F"/>
  </w:style>
  <w:style w:type="character" w:customStyle="1" w:styleId="WW8Num3z6">
    <w:name w:val="WW8Num3z6"/>
    <w:qFormat/>
    <w:rsid w:val="00845E6F"/>
  </w:style>
  <w:style w:type="character" w:customStyle="1" w:styleId="WW8Num3z7">
    <w:name w:val="WW8Num3z7"/>
    <w:qFormat/>
    <w:rsid w:val="00845E6F"/>
  </w:style>
  <w:style w:type="character" w:customStyle="1" w:styleId="WW8Num3z8">
    <w:name w:val="WW8Num3z8"/>
    <w:qFormat/>
    <w:rsid w:val="00845E6F"/>
  </w:style>
  <w:style w:type="character" w:customStyle="1" w:styleId="Tipodeletrapredefinidodopargrafo">
    <w:name w:val="Tipo de letra predefinido do parágrafo"/>
    <w:qFormat/>
    <w:rsid w:val="00845E6F"/>
  </w:style>
  <w:style w:type="character" w:customStyle="1" w:styleId="Tipodeletrapredefinidodopargrafo1">
    <w:name w:val="Tipo de letra predefinido do parágrafo1"/>
    <w:qFormat/>
    <w:rsid w:val="00845E6F"/>
  </w:style>
  <w:style w:type="character" w:customStyle="1" w:styleId="WW8Num2z3">
    <w:name w:val="WW8Num2z3"/>
    <w:qFormat/>
    <w:rsid w:val="00845E6F"/>
  </w:style>
  <w:style w:type="character" w:customStyle="1" w:styleId="Refdecomentrio1">
    <w:name w:val="Ref. de comentário1"/>
    <w:qFormat/>
    <w:rsid w:val="00845E6F"/>
    <w:rPr>
      <w:rFonts w:cs="Times New Roman"/>
      <w:sz w:val="16"/>
      <w:szCs w:val="16"/>
    </w:rPr>
  </w:style>
  <w:style w:type="character" w:customStyle="1" w:styleId="Refdenotaderodap1">
    <w:name w:val="Ref. de nota de rodapé1"/>
    <w:qFormat/>
    <w:rsid w:val="00845E6F"/>
    <w:rPr>
      <w:rFonts w:cs="Times New Roman"/>
      <w:vertAlign w:val="superscript"/>
    </w:rPr>
  </w:style>
  <w:style w:type="character" w:customStyle="1" w:styleId="AssuntodocomentrioChar">
    <w:name w:val="Assunto do comentário Char"/>
    <w:qFormat/>
    <w:rsid w:val="00845E6F"/>
    <w:rPr>
      <w:rFonts w:cs="Times New Roman"/>
      <w:b/>
      <w:bCs/>
      <w:sz w:val="20"/>
      <w:szCs w:val="20"/>
    </w:rPr>
  </w:style>
  <w:style w:type="character" w:customStyle="1" w:styleId="LinkdaInternet">
    <w:name w:val="Link da Internet"/>
    <w:qFormat/>
    <w:rsid w:val="00845E6F"/>
    <w:rPr>
      <w:color w:val="0000FF"/>
      <w:u w:val="single"/>
    </w:rPr>
  </w:style>
  <w:style w:type="character" w:styleId="nfase">
    <w:name w:val="Emphasis"/>
    <w:qFormat/>
    <w:rsid w:val="00845E6F"/>
    <w:rPr>
      <w:i/>
      <w:iCs/>
    </w:rPr>
  </w:style>
  <w:style w:type="character" w:customStyle="1" w:styleId="WW8Num26z0">
    <w:name w:val="WW8Num26z0"/>
    <w:qFormat/>
    <w:rsid w:val="00845E6F"/>
    <w:rPr>
      <w:rFonts w:ascii="Symbol" w:hAnsi="Symbol" w:cs="Symbol"/>
    </w:rPr>
  </w:style>
  <w:style w:type="character" w:customStyle="1" w:styleId="WW8Num26z1">
    <w:name w:val="WW8Num26z1"/>
    <w:qFormat/>
    <w:rsid w:val="00845E6F"/>
    <w:rPr>
      <w:rFonts w:ascii="Courier New" w:hAnsi="Courier New" w:cs="Courier New"/>
    </w:rPr>
  </w:style>
  <w:style w:type="character" w:customStyle="1" w:styleId="WW8Num26z2">
    <w:name w:val="WW8Num26z2"/>
    <w:qFormat/>
    <w:rsid w:val="00845E6F"/>
    <w:rPr>
      <w:rFonts w:ascii="Wingdings" w:hAnsi="Wingdings" w:cs="Wingdings"/>
    </w:rPr>
  </w:style>
  <w:style w:type="character" w:customStyle="1" w:styleId="WW8Num42z1">
    <w:name w:val="WW8Num42z1"/>
    <w:qFormat/>
    <w:rsid w:val="00845E6F"/>
    <w:rPr>
      <w:rFonts w:cs="Arial"/>
      <w:b/>
      <w:bCs/>
    </w:rPr>
  </w:style>
  <w:style w:type="character" w:customStyle="1" w:styleId="WW8Num42z2">
    <w:name w:val="WW8Num42z2"/>
    <w:qFormat/>
    <w:rsid w:val="00845E6F"/>
    <w:rPr>
      <w:rFonts w:cs="Arial"/>
      <w:b w:val="0"/>
      <w:bCs/>
      <w:lang w:val="en-US"/>
    </w:rPr>
  </w:style>
  <w:style w:type="character" w:customStyle="1" w:styleId="WW8Num42z4">
    <w:name w:val="WW8Num42z4"/>
    <w:qFormat/>
    <w:rsid w:val="00845E6F"/>
  </w:style>
  <w:style w:type="character" w:customStyle="1" w:styleId="WW8Num42z5">
    <w:name w:val="WW8Num42z5"/>
    <w:qFormat/>
    <w:rsid w:val="00845E6F"/>
  </w:style>
  <w:style w:type="character" w:customStyle="1" w:styleId="WW8Num42z6">
    <w:name w:val="WW8Num42z6"/>
    <w:qFormat/>
    <w:rsid w:val="00845E6F"/>
  </w:style>
  <w:style w:type="character" w:customStyle="1" w:styleId="WW8Num42z7">
    <w:name w:val="WW8Num42z7"/>
    <w:qFormat/>
    <w:rsid w:val="00845E6F"/>
  </w:style>
  <w:style w:type="character" w:customStyle="1" w:styleId="WW8Num42z8">
    <w:name w:val="WW8Num42z8"/>
    <w:qFormat/>
    <w:rsid w:val="00845E6F"/>
  </w:style>
  <w:style w:type="character" w:customStyle="1" w:styleId="CorpodetextoChar1">
    <w:name w:val="Corpo de texto Char1"/>
    <w:basedOn w:val="Fontepargpadro"/>
    <w:qFormat/>
    <w:rsid w:val="00845E6F"/>
    <w:rPr>
      <w:rFonts w:ascii="Arial" w:eastAsia="Times New Roman" w:hAnsi="Arial" w:cs="Arial"/>
      <w:bCs/>
      <w:kern w:val="2"/>
      <w:sz w:val="24"/>
      <w:szCs w:val="24"/>
      <w:lang w:eastAsia="zh-CN"/>
    </w:rPr>
  </w:style>
  <w:style w:type="paragraph" w:styleId="Legenda">
    <w:name w:val="caption"/>
    <w:basedOn w:val="Normal"/>
    <w:qFormat/>
    <w:rsid w:val="00845E6F"/>
    <w:pPr>
      <w:suppressLineNumbers/>
      <w:spacing w:before="120" w:after="120" w:line="276" w:lineRule="auto"/>
    </w:pPr>
    <w:rPr>
      <w:rFonts w:ascii="Calibri" w:eastAsia="Calibri" w:hAnsi="Calibri" w:cs="FreeSans"/>
      <w:i/>
      <w:iCs/>
      <w:kern w:val="2"/>
      <w:lang w:eastAsia="zh-CN"/>
    </w:rPr>
  </w:style>
  <w:style w:type="paragraph" w:customStyle="1" w:styleId="CabealhoeRodap">
    <w:name w:val="Cabeçalho e Rodapé"/>
    <w:basedOn w:val="Normal"/>
    <w:qFormat/>
    <w:rsid w:val="00845E6F"/>
    <w:pPr>
      <w:spacing w:after="200" w:line="276" w:lineRule="auto"/>
    </w:pPr>
    <w:rPr>
      <w:rFonts w:ascii="Calibri" w:eastAsia="Calibri" w:hAnsi="Calibri"/>
      <w:sz w:val="22"/>
      <w:szCs w:val="22"/>
      <w:lang w:eastAsia="en-US"/>
    </w:rPr>
  </w:style>
  <w:style w:type="paragraph" w:styleId="Textodecomentrio">
    <w:name w:val="annotation text"/>
    <w:basedOn w:val="Normal"/>
    <w:link w:val="TextodecomentrioChar1"/>
    <w:qFormat/>
    <w:rsid w:val="00845E6F"/>
    <w:pPr>
      <w:spacing w:after="200"/>
    </w:pPr>
    <w:rPr>
      <w:rFonts w:ascii="Calibri" w:eastAsia="Calibri" w:hAnsi="Calibri"/>
      <w:sz w:val="20"/>
      <w:szCs w:val="20"/>
      <w:lang w:eastAsia="en-US"/>
    </w:rPr>
  </w:style>
  <w:style w:type="character" w:customStyle="1" w:styleId="TextodecomentrioChar1">
    <w:name w:val="Texto de comentário Char1"/>
    <w:basedOn w:val="Fontepargpadro"/>
    <w:link w:val="Textodecomentrio"/>
    <w:rsid w:val="00845E6F"/>
    <w:rPr>
      <w:rFonts w:ascii="Calibri" w:eastAsia="Calibri" w:hAnsi="Calibri"/>
      <w:lang w:eastAsia="en-US"/>
    </w:rPr>
  </w:style>
  <w:style w:type="paragraph" w:customStyle="1" w:styleId="Legenda3">
    <w:name w:val="Legenda3"/>
    <w:basedOn w:val="Normal"/>
    <w:qFormat/>
    <w:rsid w:val="00845E6F"/>
    <w:pPr>
      <w:suppressLineNumbers/>
      <w:spacing w:before="120" w:after="120" w:line="276" w:lineRule="auto"/>
    </w:pPr>
    <w:rPr>
      <w:rFonts w:ascii="Calibri" w:eastAsia="Calibri" w:hAnsi="Calibri" w:cs="FreeSans"/>
      <w:i/>
      <w:iCs/>
      <w:kern w:val="2"/>
      <w:lang w:eastAsia="zh-CN"/>
    </w:rPr>
  </w:style>
  <w:style w:type="paragraph" w:customStyle="1" w:styleId="Textodebalo1">
    <w:name w:val="Texto de balão1"/>
    <w:basedOn w:val="Normal"/>
    <w:qFormat/>
    <w:rsid w:val="00845E6F"/>
    <w:rPr>
      <w:rFonts w:ascii="Tahoma" w:eastAsia="Calibri" w:hAnsi="Tahoma" w:cs="Tahoma"/>
      <w:kern w:val="2"/>
      <w:sz w:val="16"/>
      <w:szCs w:val="16"/>
      <w:lang w:eastAsia="zh-CN"/>
    </w:rPr>
  </w:style>
  <w:style w:type="paragraph" w:customStyle="1" w:styleId="Textodecomentrio1">
    <w:name w:val="Texto de comentário1"/>
    <w:basedOn w:val="Normal"/>
    <w:qFormat/>
    <w:rsid w:val="00845E6F"/>
    <w:pPr>
      <w:spacing w:after="200"/>
    </w:pPr>
    <w:rPr>
      <w:rFonts w:ascii="Calibri" w:eastAsia="Calibri" w:hAnsi="Calibri" w:cs="Calibri"/>
      <w:kern w:val="2"/>
      <w:sz w:val="20"/>
      <w:szCs w:val="20"/>
      <w:lang w:eastAsia="zh-CN"/>
    </w:rPr>
  </w:style>
  <w:style w:type="paragraph" w:customStyle="1" w:styleId="Textodenotaderodap1">
    <w:name w:val="Texto de nota de rodapé1"/>
    <w:basedOn w:val="Normal"/>
    <w:qFormat/>
    <w:rsid w:val="00845E6F"/>
    <w:rPr>
      <w:rFonts w:ascii="Calibri" w:eastAsia="Calibri" w:hAnsi="Calibri" w:cs="Calibri"/>
      <w:kern w:val="2"/>
      <w:sz w:val="20"/>
      <w:szCs w:val="20"/>
      <w:lang w:eastAsia="zh-CN"/>
    </w:rPr>
  </w:style>
  <w:style w:type="paragraph" w:customStyle="1" w:styleId="PargrafodaLista1">
    <w:name w:val="Parágrafo da Lista1"/>
    <w:basedOn w:val="Normal"/>
    <w:qFormat/>
    <w:rsid w:val="00845E6F"/>
    <w:pPr>
      <w:spacing w:after="160" w:line="252" w:lineRule="auto"/>
      <w:ind w:left="708"/>
    </w:pPr>
    <w:rPr>
      <w:rFonts w:ascii="Calibri" w:eastAsia="DejaVu Sans" w:hAnsi="Calibri" w:cs="font242"/>
      <w:color w:val="00000A"/>
      <w:kern w:val="2"/>
      <w:sz w:val="22"/>
      <w:szCs w:val="22"/>
      <w:lang w:eastAsia="zh-CN"/>
    </w:rPr>
  </w:style>
  <w:style w:type="paragraph" w:customStyle="1" w:styleId="Assuntodocomentrio1">
    <w:name w:val="Assunto do comentário1"/>
    <w:basedOn w:val="Textodecomentrio1"/>
    <w:qFormat/>
    <w:rsid w:val="00845E6F"/>
    <w:rPr>
      <w:b/>
      <w:bCs/>
    </w:rPr>
  </w:style>
  <w:style w:type="paragraph" w:customStyle="1" w:styleId="Reviso1">
    <w:name w:val="Revisão1"/>
    <w:qFormat/>
    <w:rsid w:val="00845E6F"/>
    <w:pPr>
      <w:suppressAutoHyphens/>
    </w:pPr>
    <w:rPr>
      <w:rFonts w:ascii="Calibri" w:eastAsia="Calibri" w:hAnsi="Calibri" w:cs="Calibri"/>
      <w:kern w:val="2"/>
      <w:sz w:val="22"/>
      <w:szCs w:val="22"/>
      <w:lang w:eastAsia="zh-CN"/>
    </w:rPr>
  </w:style>
  <w:style w:type="paragraph" w:styleId="Sumrio1">
    <w:name w:val="toc 1"/>
    <w:basedOn w:val="Normal"/>
    <w:next w:val="Normal"/>
    <w:rsid w:val="00845E6F"/>
    <w:pPr>
      <w:spacing w:before="240" w:after="120" w:line="276" w:lineRule="auto"/>
    </w:pPr>
    <w:rPr>
      <w:rFonts w:ascii="Calibri" w:eastAsia="Calibri" w:hAnsi="Calibri" w:cs="Calibri"/>
      <w:b/>
      <w:bCs/>
      <w:kern w:val="2"/>
      <w:sz w:val="20"/>
      <w:szCs w:val="20"/>
      <w:lang w:eastAsia="zh-CN"/>
    </w:rPr>
  </w:style>
  <w:style w:type="paragraph" w:styleId="Sumrio2">
    <w:name w:val="toc 2"/>
    <w:basedOn w:val="Normal"/>
    <w:next w:val="Normal"/>
    <w:rsid w:val="00845E6F"/>
    <w:pPr>
      <w:spacing w:before="120" w:line="276" w:lineRule="auto"/>
      <w:ind w:left="220"/>
    </w:pPr>
    <w:rPr>
      <w:rFonts w:ascii="Calibri" w:eastAsia="Calibri" w:hAnsi="Calibri" w:cs="Calibri"/>
      <w:i/>
      <w:iCs/>
      <w:kern w:val="2"/>
      <w:sz w:val="20"/>
      <w:szCs w:val="20"/>
      <w:lang w:eastAsia="zh-CN"/>
    </w:rPr>
  </w:style>
  <w:style w:type="paragraph" w:styleId="Sumrio3">
    <w:name w:val="toc 3"/>
    <w:basedOn w:val="Normal"/>
    <w:next w:val="Normal"/>
    <w:rsid w:val="00845E6F"/>
    <w:pPr>
      <w:spacing w:line="276" w:lineRule="auto"/>
      <w:ind w:left="440"/>
    </w:pPr>
    <w:rPr>
      <w:rFonts w:ascii="Calibri" w:eastAsia="Calibri" w:hAnsi="Calibri" w:cs="Calibri"/>
      <w:kern w:val="2"/>
      <w:sz w:val="20"/>
      <w:szCs w:val="20"/>
      <w:lang w:eastAsia="zh-CN"/>
    </w:rPr>
  </w:style>
  <w:style w:type="paragraph" w:styleId="Sumrio4">
    <w:name w:val="toc 4"/>
    <w:basedOn w:val="Normal"/>
    <w:next w:val="Normal"/>
    <w:rsid w:val="00845E6F"/>
    <w:pPr>
      <w:spacing w:line="276" w:lineRule="auto"/>
      <w:ind w:left="660"/>
    </w:pPr>
    <w:rPr>
      <w:rFonts w:ascii="Calibri" w:eastAsia="Calibri" w:hAnsi="Calibri" w:cs="Calibri"/>
      <w:kern w:val="2"/>
      <w:sz w:val="20"/>
      <w:szCs w:val="20"/>
      <w:lang w:eastAsia="zh-CN"/>
    </w:rPr>
  </w:style>
  <w:style w:type="paragraph" w:styleId="Sumrio5">
    <w:name w:val="toc 5"/>
    <w:basedOn w:val="Normal"/>
    <w:next w:val="Normal"/>
    <w:rsid w:val="00845E6F"/>
    <w:pPr>
      <w:spacing w:line="276" w:lineRule="auto"/>
      <w:ind w:left="880"/>
    </w:pPr>
    <w:rPr>
      <w:rFonts w:ascii="Calibri" w:eastAsia="Calibri" w:hAnsi="Calibri" w:cs="Calibri"/>
      <w:kern w:val="2"/>
      <w:sz w:val="20"/>
      <w:szCs w:val="20"/>
      <w:lang w:eastAsia="zh-CN"/>
    </w:rPr>
  </w:style>
  <w:style w:type="paragraph" w:styleId="Sumrio6">
    <w:name w:val="toc 6"/>
    <w:basedOn w:val="Normal"/>
    <w:next w:val="Normal"/>
    <w:rsid w:val="00845E6F"/>
    <w:pPr>
      <w:spacing w:line="276" w:lineRule="auto"/>
      <w:ind w:left="1100"/>
    </w:pPr>
    <w:rPr>
      <w:rFonts w:ascii="Calibri" w:eastAsia="Calibri" w:hAnsi="Calibri" w:cs="Calibri"/>
      <w:kern w:val="2"/>
      <w:sz w:val="20"/>
      <w:szCs w:val="20"/>
      <w:lang w:eastAsia="zh-CN"/>
    </w:rPr>
  </w:style>
  <w:style w:type="paragraph" w:styleId="Sumrio7">
    <w:name w:val="toc 7"/>
    <w:basedOn w:val="Normal"/>
    <w:next w:val="Normal"/>
    <w:rsid w:val="00845E6F"/>
    <w:pPr>
      <w:spacing w:line="276" w:lineRule="auto"/>
      <w:ind w:left="1320"/>
    </w:pPr>
    <w:rPr>
      <w:rFonts w:ascii="Calibri" w:eastAsia="Calibri" w:hAnsi="Calibri" w:cs="Calibri"/>
      <w:kern w:val="2"/>
      <w:sz w:val="20"/>
      <w:szCs w:val="20"/>
      <w:lang w:eastAsia="zh-CN"/>
    </w:rPr>
  </w:style>
  <w:style w:type="paragraph" w:styleId="Sumrio8">
    <w:name w:val="toc 8"/>
    <w:basedOn w:val="Normal"/>
    <w:next w:val="Normal"/>
    <w:rsid w:val="00845E6F"/>
    <w:pPr>
      <w:spacing w:line="276" w:lineRule="auto"/>
      <w:ind w:left="1540"/>
    </w:pPr>
    <w:rPr>
      <w:rFonts w:ascii="Calibri" w:eastAsia="Calibri" w:hAnsi="Calibri" w:cs="Calibri"/>
      <w:kern w:val="2"/>
      <w:sz w:val="20"/>
      <w:szCs w:val="20"/>
      <w:lang w:eastAsia="zh-CN"/>
    </w:rPr>
  </w:style>
  <w:style w:type="paragraph" w:styleId="Sumrio9">
    <w:name w:val="toc 9"/>
    <w:basedOn w:val="Normal"/>
    <w:next w:val="Normal"/>
    <w:rsid w:val="00845E6F"/>
    <w:pPr>
      <w:spacing w:line="276" w:lineRule="auto"/>
      <w:ind w:left="1760"/>
    </w:pPr>
    <w:rPr>
      <w:rFonts w:ascii="Calibri" w:eastAsia="Calibri" w:hAnsi="Calibri" w:cs="Calibri"/>
      <w:kern w:val="2"/>
      <w:sz w:val="20"/>
      <w:szCs w:val="20"/>
      <w:lang w:eastAsia="zh-CN"/>
    </w:rPr>
  </w:style>
  <w:style w:type="paragraph" w:customStyle="1" w:styleId="Textoprformatado">
    <w:name w:val="Texto préformatado"/>
    <w:basedOn w:val="Normal"/>
    <w:qFormat/>
    <w:rsid w:val="00845E6F"/>
    <w:pPr>
      <w:spacing w:line="252" w:lineRule="auto"/>
    </w:pPr>
    <w:rPr>
      <w:rFonts w:ascii="DejaVu Sans Mono" w:eastAsia="WenQuanYi Micro Hei" w:hAnsi="DejaVu Sans Mono" w:cs="DejaVu Sans Mono"/>
      <w:color w:val="00000A"/>
      <w:kern w:val="2"/>
      <w:sz w:val="20"/>
      <w:szCs w:val="20"/>
      <w:lang w:eastAsia="zh-CN"/>
    </w:rPr>
  </w:style>
  <w:style w:type="paragraph" w:customStyle="1" w:styleId="FrameContents">
    <w:name w:val="Frame Contents"/>
    <w:basedOn w:val="Normal"/>
    <w:qFormat/>
    <w:rsid w:val="00845E6F"/>
    <w:pPr>
      <w:spacing w:after="200" w:line="276" w:lineRule="auto"/>
    </w:pPr>
    <w:rPr>
      <w:rFonts w:ascii="Calibri" w:eastAsia="Calibri" w:hAnsi="Calibri" w:cs="Calibri"/>
      <w:kern w:val="2"/>
      <w:sz w:val="22"/>
      <w:szCs w:val="22"/>
      <w:lang w:eastAsia="zh-CN"/>
    </w:rPr>
  </w:style>
  <w:style w:type="paragraph" w:customStyle="1" w:styleId="Citaes">
    <w:name w:val="Citações"/>
    <w:basedOn w:val="Normal"/>
    <w:qFormat/>
    <w:rsid w:val="00845E6F"/>
    <w:pPr>
      <w:spacing w:after="200" w:line="276" w:lineRule="auto"/>
    </w:pPr>
    <w:rPr>
      <w:rFonts w:ascii="Calibri" w:eastAsia="Calibri" w:hAnsi="Calibri" w:cs="Calibri"/>
      <w:kern w:val="2"/>
      <w:sz w:val="22"/>
      <w:szCs w:val="22"/>
      <w:lang w:eastAsia="zh-CN"/>
    </w:rPr>
  </w:style>
  <w:style w:type="paragraph" w:styleId="Remissivo1">
    <w:name w:val="index 1"/>
    <w:basedOn w:val="Normal"/>
    <w:next w:val="Normal"/>
    <w:autoRedefine/>
    <w:uiPriority w:val="99"/>
    <w:semiHidden/>
    <w:unhideWhenUsed/>
    <w:rsid w:val="00845E6F"/>
    <w:pPr>
      <w:ind w:left="240" w:hanging="240"/>
    </w:pPr>
  </w:style>
  <w:style w:type="paragraph" w:styleId="Ttulodendiceremissivo">
    <w:name w:val="index heading"/>
    <w:basedOn w:val="Ttulo10"/>
    <w:qFormat/>
    <w:rsid w:val="00845E6F"/>
    <w:pPr>
      <w:keepNext w:val="0"/>
      <w:spacing w:before="0" w:after="0"/>
      <w:jc w:val="center"/>
    </w:pPr>
    <w:rPr>
      <w:rFonts w:ascii="Times New Roman" w:eastAsia="Times New Roman" w:hAnsi="Times New Roman" w:cs="Times New Roman"/>
      <w:kern w:val="2"/>
      <w:sz w:val="32"/>
      <w:szCs w:val="24"/>
      <w:lang w:eastAsia="zh-CN"/>
    </w:rPr>
  </w:style>
  <w:style w:type="paragraph" w:customStyle="1" w:styleId="Ttulodendicedeautoridades1">
    <w:name w:val="Título de índice de autoridades1"/>
    <w:basedOn w:val="Ttulo10"/>
    <w:qFormat/>
    <w:rsid w:val="00845E6F"/>
    <w:pPr>
      <w:keepNext w:val="0"/>
      <w:suppressLineNumbers/>
      <w:spacing w:before="0" w:after="0"/>
      <w:jc w:val="center"/>
    </w:pPr>
    <w:rPr>
      <w:rFonts w:ascii="Times New Roman" w:eastAsia="Times New Roman" w:hAnsi="Times New Roman" w:cs="Times New Roman"/>
      <w:b/>
      <w:bCs/>
      <w:kern w:val="2"/>
      <w:sz w:val="32"/>
      <w:szCs w:val="32"/>
      <w:lang w:eastAsia="zh-CN"/>
    </w:rPr>
  </w:style>
  <w:style w:type="paragraph" w:customStyle="1" w:styleId="Ttulo20">
    <w:name w:val="Título2"/>
    <w:basedOn w:val="Ttulo10"/>
    <w:next w:val="Corpodetexto"/>
    <w:qFormat/>
    <w:rsid w:val="00845E6F"/>
    <w:pPr>
      <w:keepNext w:val="0"/>
      <w:spacing w:before="0" w:after="0"/>
      <w:jc w:val="center"/>
    </w:pPr>
    <w:rPr>
      <w:rFonts w:ascii="Times New Roman" w:eastAsia="Times New Roman" w:hAnsi="Times New Roman" w:cs="Times New Roman"/>
      <w:b/>
      <w:bCs/>
      <w:kern w:val="2"/>
      <w:sz w:val="56"/>
      <w:szCs w:val="56"/>
      <w:lang w:eastAsia="zh-CN"/>
    </w:rPr>
  </w:style>
  <w:style w:type="paragraph" w:customStyle="1" w:styleId="Objectwitharrow">
    <w:name w:val="Object with arrow"/>
    <w:basedOn w:val="Default"/>
    <w:qFormat/>
    <w:rsid w:val="00845E6F"/>
    <w:pPr>
      <w:suppressAutoHyphens/>
      <w:autoSpaceDE/>
      <w:autoSpaceDN/>
      <w:adjustRightInd/>
    </w:pPr>
    <w:rPr>
      <w:rFonts w:ascii="FreeSans" w:eastAsia="DejaVu Sans" w:hAnsi="FreeSans" w:cs="FreeSans"/>
      <w:kern w:val="2"/>
      <w:sz w:val="36"/>
      <w:lang w:eastAsia="zh-CN" w:bidi="hi-IN"/>
    </w:rPr>
  </w:style>
  <w:style w:type="paragraph" w:customStyle="1" w:styleId="Objectwithshadow">
    <w:name w:val="Object with shadow"/>
    <w:basedOn w:val="Default"/>
    <w:qFormat/>
    <w:rsid w:val="00845E6F"/>
    <w:pPr>
      <w:suppressAutoHyphens/>
      <w:autoSpaceDE/>
      <w:autoSpaceDN/>
      <w:adjustRightInd/>
    </w:pPr>
    <w:rPr>
      <w:rFonts w:ascii="FreeSans" w:eastAsia="DejaVu Sans" w:hAnsi="FreeSans" w:cs="FreeSans"/>
      <w:kern w:val="2"/>
      <w:sz w:val="36"/>
      <w:lang w:eastAsia="zh-CN" w:bidi="hi-IN"/>
    </w:rPr>
  </w:style>
  <w:style w:type="paragraph" w:customStyle="1" w:styleId="Objectwithoutfill">
    <w:name w:val="Object without fill"/>
    <w:basedOn w:val="Default"/>
    <w:qFormat/>
    <w:rsid w:val="00845E6F"/>
    <w:pPr>
      <w:suppressAutoHyphens/>
      <w:autoSpaceDE/>
      <w:autoSpaceDN/>
      <w:adjustRightInd/>
    </w:pPr>
    <w:rPr>
      <w:rFonts w:ascii="FreeSans" w:eastAsia="DejaVu Sans" w:hAnsi="FreeSans" w:cs="FreeSans"/>
      <w:kern w:val="2"/>
      <w:sz w:val="36"/>
      <w:lang w:eastAsia="zh-CN" w:bidi="hi-IN"/>
    </w:rPr>
  </w:style>
  <w:style w:type="paragraph" w:customStyle="1" w:styleId="Objectwithnofillandnoline">
    <w:name w:val="Object with no fill and no line"/>
    <w:basedOn w:val="Default"/>
    <w:qFormat/>
    <w:rsid w:val="00845E6F"/>
    <w:pPr>
      <w:suppressAutoHyphens/>
      <w:autoSpaceDE/>
      <w:autoSpaceDN/>
      <w:adjustRightInd/>
    </w:pPr>
    <w:rPr>
      <w:rFonts w:ascii="FreeSans" w:eastAsia="DejaVu Sans" w:hAnsi="FreeSans" w:cs="FreeSans"/>
      <w:kern w:val="2"/>
      <w:sz w:val="36"/>
      <w:lang w:eastAsia="zh-CN" w:bidi="hi-IN"/>
    </w:rPr>
  </w:style>
  <w:style w:type="paragraph" w:customStyle="1" w:styleId="Textbodyjustified">
    <w:name w:val="Text body justified"/>
    <w:basedOn w:val="Default"/>
    <w:qFormat/>
    <w:rsid w:val="00845E6F"/>
    <w:pPr>
      <w:suppressAutoHyphens/>
      <w:autoSpaceDE/>
      <w:autoSpaceDN/>
      <w:adjustRightInd/>
    </w:pPr>
    <w:rPr>
      <w:rFonts w:ascii="FreeSans" w:eastAsia="DejaVu Sans" w:hAnsi="FreeSans" w:cs="FreeSans"/>
      <w:kern w:val="2"/>
      <w:sz w:val="36"/>
      <w:lang w:eastAsia="zh-CN" w:bidi="hi-IN"/>
    </w:rPr>
  </w:style>
  <w:style w:type="paragraph" w:customStyle="1" w:styleId="Title1">
    <w:name w:val="Title1"/>
    <w:basedOn w:val="Default"/>
    <w:qFormat/>
    <w:rsid w:val="00845E6F"/>
    <w:pPr>
      <w:suppressAutoHyphens/>
      <w:autoSpaceDE/>
      <w:autoSpaceDN/>
      <w:adjustRightInd/>
      <w:jc w:val="center"/>
    </w:pPr>
    <w:rPr>
      <w:rFonts w:ascii="FreeSans" w:eastAsia="DejaVu Sans" w:hAnsi="FreeSans" w:cs="FreeSans"/>
      <w:kern w:val="2"/>
      <w:sz w:val="36"/>
      <w:lang w:eastAsia="zh-CN" w:bidi="hi-IN"/>
    </w:rPr>
  </w:style>
  <w:style w:type="paragraph" w:customStyle="1" w:styleId="Title2">
    <w:name w:val="Title2"/>
    <w:basedOn w:val="Default"/>
    <w:qFormat/>
    <w:rsid w:val="00845E6F"/>
    <w:pPr>
      <w:suppressAutoHyphens/>
      <w:autoSpaceDE/>
      <w:autoSpaceDN/>
      <w:adjustRightInd/>
      <w:spacing w:before="57" w:after="57"/>
      <w:ind w:right="113"/>
      <w:jc w:val="center"/>
    </w:pPr>
    <w:rPr>
      <w:rFonts w:ascii="FreeSans" w:eastAsia="DejaVu Sans" w:hAnsi="FreeSans" w:cs="FreeSans"/>
      <w:kern w:val="2"/>
      <w:sz w:val="36"/>
      <w:lang w:eastAsia="zh-CN" w:bidi="hi-IN"/>
    </w:rPr>
  </w:style>
  <w:style w:type="paragraph" w:customStyle="1" w:styleId="DimensionLine">
    <w:name w:val="Dimension Line"/>
    <w:basedOn w:val="Default"/>
    <w:qFormat/>
    <w:rsid w:val="00845E6F"/>
    <w:pPr>
      <w:suppressAutoHyphens/>
      <w:autoSpaceDE/>
      <w:autoSpaceDN/>
      <w:adjustRightInd/>
    </w:pPr>
    <w:rPr>
      <w:rFonts w:ascii="FreeSans" w:eastAsia="DejaVu Sans" w:hAnsi="FreeSans" w:cs="FreeSans"/>
      <w:kern w:val="2"/>
      <w:sz w:val="36"/>
      <w:lang w:eastAsia="zh-CN" w:bidi="hi-IN"/>
    </w:rPr>
  </w:style>
  <w:style w:type="paragraph" w:customStyle="1" w:styleId="BlankLTGliederung1">
    <w:name w:val="Blank~LT~Gliederung 1"/>
    <w:qFormat/>
    <w:rsid w:val="00845E6F"/>
    <w:pPr>
      <w:suppressAutoHyphens/>
      <w:spacing w:after="283"/>
    </w:pPr>
    <w:rPr>
      <w:rFonts w:ascii="FreeSans" w:eastAsia="DejaVu Sans" w:hAnsi="FreeSans" w:cs="Liberation Sans"/>
      <w:color w:val="000000"/>
      <w:kern w:val="2"/>
      <w:sz w:val="36"/>
      <w:szCs w:val="24"/>
      <w:lang w:eastAsia="zh-CN" w:bidi="hi-IN"/>
    </w:rPr>
  </w:style>
  <w:style w:type="paragraph" w:customStyle="1" w:styleId="BlankLTGliederung2">
    <w:name w:val="Blank~LT~Gliederung 2"/>
    <w:basedOn w:val="BlankLTGliederung1"/>
    <w:qFormat/>
    <w:rsid w:val="00845E6F"/>
    <w:pPr>
      <w:spacing w:after="227"/>
    </w:pPr>
    <w:rPr>
      <w:rFonts w:cs="FreeSans"/>
    </w:rPr>
  </w:style>
  <w:style w:type="paragraph" w:customStyle="1" w:styleId="BlankLTGliederung3">
    <w:name w:val="Blank~LT~Gliederung 3"/>
    <w:basedOn w:val="BlankLTGliederung2"/>
    <w:qFormat/>
    <w:rsid w:val="00845E6F"/>
    <w:pPr>
      <w:spacing w:after="170"/>
    </w:pPr>
  </w:style>
  <w:style w:type="paragraph" w:customStyle="1" w:styleId="BlankLTGliederung4">
    <w:name w:val="Blank~LT~Gliederung 4"/>
    <w:basedOn w:val="BlankLTGliederung3"/>
    <w:qFormat/>
    <w:rsid w:val="00845E6F"/>
    <w:pPr>
      <w:spacing w:after="113"/>
    </w:pPr>
  </w:style>
  <w:style w:type="paragraph" w:customStyle="1" w:styleId="BlankLTGliederung5">
    <w:name w:val="Blank~LT~Gliederung 5"/>
    <w:basedOn w:val="BlankLTGliederung4"/>
    <w:qFormat/>
    <w:rsid w:val="00845E6F"/>
    <w:pPr>
      <w:spacing w:after="57"/>
    </w:pPr>
    <w:rPr>
      <w:sz w:val="40"/>
    </w:rPr>
  </w:style>
  <w:style w:type="paragraph" w:customStyle="1" w:styleId="BlankLTGliederung6">
    <w:name w:val="Blank~LT~Gliederung 6"/>
    <w:basedOn w:val="BlankLTGliederung5"/>
    <w:qFormat/>
    <w:rsid w:val="00845E6F"/>
  </w:style>
  <w:style w:type="paragraph" w:customStyle="1" w:styleId="BlankLTGliederung7">
    <w:name w:val="Blank~LT~Gliederung 7"/>
    <w:basedOn w:val="BlankLTGliederung6"/>
    <w:qFormat/>
    <w:rsid w:val="00845E6F"/>
  </w:style>
  <w:style w:type="paragraph" w:customStyle="1" w:styleId="BlankLTGliederung8">
    <w:name w:val="Blank~LT~Gliederung 8"/>
    <w:basedOn w:val="BlankLTGliederung7"/>
    <w:qFormat/>
    <w:rsid w:val="00845E6F"/>
  </w:style>
  <w:style w:type="paragraph" w:customStyle="1" w:styleId="BlankLTGliederung9">
    <w:name w:val="Blank~LT~Gliederung 9"/>
    <w:basedOn w:val="BlankLTGliederung8"/>
    <w:qFormat/>
    <w:rsid w:val="00845E6F"/>
  </w:style>
  <w:style w:type="paragraph" w:customStyle="1" w:styleId="BlankLTTitel">
    <w:name w:val="Blank~LT~Titel"/>
    <w:qFormat/>
    <w:rsid w:val="00845E6F"/>
    <w:pPr>
      <w:suppressAutoHyphens/>
    </w:pPr>
    <w:rPr>
      <w:rFonts w:ascii="FreeSans" w:eastAsia="DejaVu Sans" w:hAnsi="FreeSans" w:cs="Liberation Sans"/>
      <w:color w:val="000000"/>
      <w:kern w:val="2"/>
      <w:sz w:val="36"/>
      <w:szCs w:val="24"/>
      <w:lang w:eastAsia="zh-CN" w:bidi="hi-IN"/>
    </w:rPr>
  </w:style>
  <w:style w:type="paragraph" w:customStyle="1" w:styleId="BlankLTUntertitel">
    <w:name w:val="Blank~LT~Untertitel"/>
    <w:qFormat/>
    <w:rsid w:val="00845E6F"/>
    <w:pPr>
      <w:suppressAutoHyphens/>
      <w:jc w:val="center"/>
    </w:pPr>
    <w:rPr>
      <w:rFonts w:ascii="FreeSans" w:eastAsia="DejaVu Sans" w:hAnsi="FreeSans" w:cs="Liberation Sans"/>
      <w:color w:val="000000"/>
      <w:kern w:val="2"/>
      <w:sz w:val="64"/>
      <w:szCs w:val="24"/>
      <w:lang w:eastAsia="zh-CN" w:bidi="hi-IN"/>
    </w:rPr>
  </w:style>
  <w:style w:type="paragraph" w:customStyle="1" w:styleId="BlankLTNotizen">
    <w:name w:val="Blank~LT~Notizen"/>
    <w:qFormat/>
    <w:rsid w:val="00845E6F"/>
    <w:pPr>
      <w:suppressAutoHyphens/>
      <w:ind w:left="340" w:hanging="340"/>
    </w:pPr>
    <w:rPr>
      <w:rFonts w:ascii="FreeSans" w:eastAsia="DejaVu Sans" w:hAnsi="FreeSans" w:cs="Liberation Sans"/>
      <w:color w:val="000000"/>
      <w:kern w:val="2"/>
      <w:sz w:val="40"/>
      <w:szCs w:val="24"/>
      <w:lang w:eastAsia="zh-CN" w:bidi="hi-IN"/>
    </w:rPr>
  </w:style>
  <w:style w:type="paragraph" w:customStyle="1" w:styleId="BlankLTHintergrundobjekte">
    <w:name w:val="Blank~LT~Hintergrundobjekte"/>
    <w:qFormat/>
    <w:rsid w:val="00845E6F"/>
    <w:pPr>
      <w:suppressAutoHyphens/>
    </w:pPr>
    <w:rPr>
      <w:rFonts w:ascii="Liberation Serif" w:eastAsia="DejaVu Sans" w:hAnsi="Liberation Serif" w:cs="Liberation Sans"/>
      <w:kern w:val="2"/>
      <w:sz w:val="24"/>
      <w:szCs w:val="24"/>
      <w:lang w:eastAsia="zh-CN" w:bidi="hi-IN"/>
    </w:rPr>
  </w:style>
  <w:style w:type="paragraph" w:customStyle="1" w:styleId="BlankLTHintergrund">
    <w:name w:val="Blank~LT~Hintergrund"/>
    <w:qFormat/>
    <w:rsid w:val="00845E6F"/>
    <w:pPr>
      <w:suppressAutoHyphens/>
    </w:pPr>
    <w:rPr>
      <w:rFonts w:ascii="Liberation Serif" w:eastAsia="DejaVu Sans" w:hAnsi="Liberation Serif" w:cs="Liberation Sans"/>
      <w:kern w:val="2"/>
      <w:sz w:val="24"/>
      <w:szCs w:val="24"/>
      <w:lang w:eastAsia="zh-CN" w:bidi="hi-IN"/>
    </w:rPr>
  </w:style>
  <w:style w:type="paragraph" w:customStyle="1" w:styleId="default0">
    <w:name w:val="default"/>
    <w:qFormat/>
    <w:rsid w:val="00845E6F"/>
    <w:pPr>
      <w:suppressAutoHyphens/>
    </w:pPr>
    <w:rPr>
      <w:rFonts w:ascii="FreeSans" w:eastAsia="DejaVu Sans" w:hAnsi="FreeSans" w:cs="Liberation Sans"/>
      <w:color w:val="000000"/>
      <w:kern w:val="2"/>
      <w:sz w:val="36"/>
      <w:szCs w:val="24"/>
      <w:lang w:eastAsia="zh-CN" w:bidi="hi-IN"/>
    </w:rPr>
  </w:style>
  <w:style w:type="paragraph" w:customStyle="1" w:styleId="gray1">
    <w:name w:val="gray1"/>
    <w:basedOn w:val="default0"/>
    <w:qFormat/>
    <w:rsid w:val="00845E6F"/>
    <w:rPr>
      <w:rFonts w:cs="FreeSans"/>
    </w:rPr>
  </w:style>
  <w:style w:type="paragraph" w:customStyle="1" w:styleId="gray2">
    <w:name w:val="gray2"/>
    <w:basedOn w:val="default0"/>
    <w:qFormat/>
    <w:rsid w:val="00845E6F"/>
    <w:rPr>
      <w:rFonts w:cs="FreeSans"/>
    </w:rPr>
  </w:style>
  <w:style w:type="paragraph" w:customStyle="1" w:styleId="gray3">
    <w:name w:val="gray3"/>
    <w:basedOn w:val="default0"/>
    <w:qFormat/>
    <w:rsid w:val="00845E6F"/>
    <w:rPr>
      <w:rFonts w:cs="FreeSans"/>
    </w:rPr>
  </w:style>
  <w:style w:type="paragraph" w:customStyle="1" w:styleId="bw1">
    <w:name w:val="bw1"/>
    <w:basedOn w:val="default0"/>
    <w:qFormat/>
    <w:rsid w:val="00845E6F"/>
    <w:rPr>
      <w:rFonts w:cs="FreeSans"/>
    </w:rPr>
  </w:style>
  <w:style w:type="paragraph" w:customStyle="1" w:styleId="bw2">
    <w:name w:val="bw2"/>
    <w:basedOn w:val="default0"/>
    <w:qFormat/>
    <w:rsid w:val="00845E6F"/>
    <w:rPr>
      <w:rFonts w:cs="FreeSans"/>
    </w:rPr>
  </w:style>
  <w:style w:type="paragraph" w:customStyle="1" w:styleId="bw3">
    <w:name w:val="bw3"/>
    <w:basedOn w:val="default0"/>
    <w:qFormat/>
    <w:rsid w:val="00845E6F"/>
    <w:rPr>
      <w:rFonts w:cs="FreeSans"/>
    </w:rPr>
  </w:style>
  <w:style w:type="paragraph" w:customStyle="1" w:styleId="orange1">
    <w:name w:val="orange1"/>
    <w:basedOn w:val="default0"/>
    <w:qFormat/>
    <w:rsid w:val="00845E6F"/>
    <w:rPr>
      <w:rFonts w:cs="FreeSans"/>
    </w:rPr>
  </w:style>
  <w:style w:type="paragraph" w:customStyle="1" w:styleId="orange2">
    <w:name w:val="orange2"/>
    <w:basedOn w:val="default0"/>
    <w:qFormat/>
    <w:rsid w:val="00845E6F"/>
    <w:rPr>
      <w:rFonts w:cs="FreeSans"/>
    </w:rPr>
  </w:style>
  <w:style w:type="paragraph" w:customStyle="1" w:styleId="orange3">
    <w:name w:val="orange3"/>
    <w:basedOn w:val="default0"/>
    <w:qFormat/>
    <w:rsid w:val="00845E6F"/>
    <w:rPr>
      <w:rFonts w:cs="FreeSans"/>
    </w:rPr>
  </w:style>
  <w:style w:type="paragraph" w:customStyle="1" w:styleId="turquoise1">
    <w:name w:val="turquoise1"/>
    <w:basedOn w:val="default0"/>
    <w:qFormat/>
    <w:rsid w:val="00845E6F"/>
    <w:rPr>
      <w:rFonts w:cs="FreeSans"/>
    </w:rPr>
  </w:style>
  <w:style w:type="paragraph" w:customStyle="1" w:styleId="turquoise2">
    <w:name w:val="turquoise2"/>
    <w:basedOn w:val="default0"/>
    <w:qFormat/>
    <w:rsid w:val="00845E6F"/>
    <w:rPr>
      <w:rFonts w:cs="FreeSans"/>
    </w:rPr>
  </w:style>
  <w:style w:type="paragraph" w:customStyle="1" w:styleId="turquoise3">
    <w:name w:val="turquoise3"/>
    <w:basedOn w:val="default0"/>
    <w:qFormat/>
    <w:rsid w:val="00845E6F"/>
    <w:rPr>
      <w:rFonts w:cs="FreeSans"/>
    </w:rPr>
  </w:style>
  <w:style w:type="paragraph" w:customStyle="1" w:styleId="blue1">
    <w:name w:val="blue1"/>
    <w:basedOn w:val="default0"/>
    <w:qFormat/>
    <w:rsid w:val="00845E6F"/>
    <w:rPr>
      <w:rFonts w:cs="FreeSans"/>
    </w:rPr>
  </w:style>
  <w:style w:type="paragraph" w:customStyle="1" w:styleId="blue2">
    <w:name w:val="blue2"/>
    <w:basedOn w:val="default0"/>
    <w:qFormat/>
    <w:rsid w:val="00845E6F"/>
    <w:rPr>
      <w:rFonts w:cs="FreeSans"/>
    </w:rPr>
  </w:style>
  <w:style w:type="paragraph" w:customStyle="1" w:styleId="blue3">
    <w:name w:val="blue3"/>
    <w:basedOn w:val="default0"/>
    <w:qFormat/>
    <w:rsid w:val="00845E6F"/>
    <w:rPr>
      <w:rFonts w:cs="FreeSans"/>
    </w:rPr>
  </w:style>
  <w:style w:type="paragraph" w:customStyle="1" w:styleId="sun1">
    <w:name w:val="sun1"/>
    <w:basedOn w:val="default0"/>
    <w:qFormat/>
    <w:rsid w:val="00845E6F"/>
    <w:rPr>
      <w:rFonts w:cs="FreeSans"/>
    </w:rPr>
  </w:style>
  <w:style w:type="paragraph" w:customStyle="1" w:styleId="sun2">
    <w:name w:val="sun2"/>
    <w:basedOn w:val="default0"/>
    <w:qFormat/>
    <w:rsid w:val="00845E6F"/>
    <w:rPr>
      <w:rFonts w:cs="FreeSans"/>
    </w:rPr>
  </w:style>
  <w:style w:type="paragraph" w:customStyle="1" w:styleId="sun3">
    <w:name w:val="sun3"/>
    <w:basedOn w:val="default0"/>
    <w:qFormat/>
    <w:rsid w:val="00845E6F"/>
    <w:rPr>
      <w:rFonts w:cs="FreeSans"/>
    </w:rPr>
  </w:style>
  <w:style w:type="paragraph" w:customStyle="1" w:styleId="earth1">
    <w:name w:val="earth1"/>
    <w:basedOn w:val="default0"/>
    <w:qFormat/>
    <w:rsid w:val="00845E6F"/>
    <w:rPr>
      <w:rFonts w:cs="FreeSans"/>
    </w:rPr>
  </w:style>
  <w:style w:type="paragraph" w:customStyle="1" w:styleId="earth2">
    <w:name w:val="earth2"/>
    <w:basedOn w:val="default0"/>
    <w:qFormat/>
    <w:rsid w:val="00845E6F"/>
    <w:rPr>
      <w:rFonts w:cs="FreeSans"/>
    </w:rPr>
  </w:style>
  <w:style w:type="paragraph" w:customStyle="1" w:styleId="earth3">
    <w:name w:val="earth3"/>
    <w:basedOn w:val="default0"/>
    <w:qFormat/>
    <w:rsid w:val="00845E6F"/>
    <w:rPr>
      <w:rFonts w:cs="FreeSans"/>
    </w:rPr>
  </w:style>
  <w:style w:type="paragraph" w:customStyle="1" w:styleId="green1">
    <w:name w:val="green1"/>
    <w:basedOn w:val="default0"/>
    <w:qFormat/>
    <w:rsid w:val="00845E6F"/>
    <w:rPr>
      <w:rFonts w:cs="FreeSans"/>
    </w:rPr>
  </w:style>
  <w:style w:type="paragraph" w:customStyle="1" w:styleId="green2">
    <w:name w:val="green2"/>
    <w:basedOn w:val="default0"/>
    <w:qFormat/>
    <w:rsid w:val="00845E6F"/>
    <w:rPr>
      <w:rFonts w:cs="FreeSans"/>
    </w:rPr>
  </w:style>
  <w:style w:type="paragraph" w:customStyle="1" w:styleId="green3">
    <w:name w:val="green3"/>
    <w:basedOn w:val="default0"/>
    <w:qFormat/>
    <w:rsid w:val="00845E6F"/>
    <w:rPr>
      <w:rFonts w:cs="FreeSans"/>
    </w:rPr>
  </w:style>
  <w:style w:type="paragraph" w:customStyle="1" w:styleId="seetang1">
    <w:name w:val="seetang1"/>
    <w:basedOn w:val="default0"/>
    <w:qFormat/>
    <w:rsid w:val="00845E6F"/>
    <w:rPr>
      <w:rFonts w:cs="FreeSans"/>
    </w:rPr>
  </w:style>
  <w:style w:type="paragraph" w:customStyle="1" w:styleId="seetang2">
    <w:name w:val="seetang2"/>
    <w:basedOn w:val="default0"/>
    <w:qFormat/>
    <w:rsid w:val="00845E6F"/>
    <w:rPr>
      <w:rFonts w:cs="FreeSans"/>
    </w:rPr>
  </w:style>
  <w:style w:type="paragraph" w:customStyle="1" w:styleId="seetang3">
    <w:name w:val="seetang3"/>
    <w:basedOn w:val="default0"/>
    <w:qFormat/>
    <w:rsid w:val="00845E6F"/>
    <w:rPr>
      <w:rFonts w:cs="FreeSans"/>
    </w:rPr>
  </w:style>
  <w:style w:type="paragraph" w:customStyle="1" w:styleId="lightblue1">
    <w:name w:val="lightblue1"/>
    <w:basedOn w:val="default0"/>
    <w:qFormat/>
    <w:rsid w:val="00845E6F"/>
    <w:rPr>
      <w:rFonts w:cs="FreeSans"/>
    </w:rPr>
  </w:style>
  <w:style w:type="paragraph" w:customStyle="1" w:styleId="lightblue2">
    <w:name w:val="lightblue2"/>
    <w:basedOn w:val="default0"/>
    <w:qFormat/>
    <w:rsid w:val="00845E6F"/>
    <w:rPr>
      <w:rFonts w:cs="FreeSans"/>
    </w:rPr>
  </w:style>
  <w:style w:type="paragraph" w:customStyle="1" w:styleId="lightblue3">
    <w:name w:val="lightblue3"/>
    <w:basedOn w:val="default0"/>
    <w:qFormat/>
    <w:rsid w:val="00845E6F"/>
    <w:rPr>
      <w:rFonts w:cs="FreeSans"/>
    </w:rPr>
  </w:style>
  <w:style w:type="paragraph" w:customStyle="1" w:styleId="yellow1">
    <w:name w:val="yellow1"/>
    <w:basedOn w:val="default0"/>
    <w:qFormat/>
    <w:rsid w:val="00845E6F"/>
    <w:rPr>
      <w:rFonts w:cs="FreeSans"/>
    </w:rPr>
  </w:style>
  <w:style w:type="paragraph" w:customStyle="1" w:styleId="yellow2">
    <w:name w:val="yellow2"/>
    <w:basedOn w:val="default0"/>
    <w:qFormat/>
    <w:rsid w:val="00845E6F"/>
    <w:rPr>
      <w:rFonts w:cs="FreeSans"/>
    </w:rPr>
  </w:style>
  <w:style w:type="paragraph" w:customStyle="1" w:styleId="yellow3">
    <w:name w:val="yellow3"/>
    <w:basedOn w:val="default0"/>
    <w:qFormat/>
    <w:rsid w:val="00845E6F"/>
    <w:rPr>
      <w:rFonts w:cs="FreeSans"/>
    </w:rPr>
  </w:style>
  <w:style w:type="paragraph" w:customStyle="1" w:styleId="Backgroundobjects">
    <w:name w:val="Background objects"/>
    <w:qFormat/>
    <w:rsid w:val="00845E6F"/>
    <w:pPr>
      <w:suppressAutoHyphens/>
    </w:pPr>
    <w:rPr>
      <w:rFonts w:ascii="Liberation Serif" w:eastAsia="DejaVu Sans" w:hAnsi="Liberation Serif" w:cs="Liberation Sans"/>
      <w:kern w:val="2"/>
      <w:sz w:val="24"/>
      <w:szCs w:val="24"/>
      <w:lang w:eastAsia="zh-CN" w:bidi="hi-IN"/>
    </w:rPr>
  </w:style>
  <w:style w:type="paragraph" w:customStyle="1" w:styleId="Background">
    <w:name w:val="Background"/>
    <w:qFormat/>
    <w:rsid w:val="00845E6F"/>
    <w:pPr>
      <w:suppressAutoHyphens/>
    </w:pPr>
    <w:rPr>
      <w:rFonts w:ascii="Liberation Serif" w:eastAsia="DejaVu Sans" w:hAnsi="Liberation Serif" w:cs="Liberation Sans"/>
      <w:kern w:val="2"/>
      <w:sz w:val="24"/>
      <w:szCs w:val="24"/>
      <w:lang w:eastAsia="zh-CN" w:bidi="hi-IN"/>
    </w:rPr>
  </w:style>
  <w:style w:type="paragraph" w:customStyle="1" w:styleId="Notes">
    <w:name w:val="Notes"/>
    <w:qFormat/>
    <w:rsid w:val="00845E6F"/>
    <w:pPr>
      <w:suppressAutoHyphens/>
      <w:ind w:left="340" w:hanging="340"/>
    </w:pPr>
    <w:rPr>
      <w:rFonts w:ascii="FreeSans" w:eastAsia="DejaVu Sans" w:hAnsi="FreeSans" w:cs="Liberation Sans"/>
      <w:color w:val="000000"/>
      <w:kern w:val="2"/>
      <w:sz w:val="40"/>
      <w:szCs w:val="24"/>
      <w:lang w:eastAsia="zh-CN" w:bidi="hi-IN"/>
    </w:rPr>
  </w:style>
  <w:style w:type="paragraph" w:customStyle="1" w:styleId="Outline1">
    <w:name w:val="Outline 1"/>
    <w:qFormat/>
    <w:rsid w:val="00845E6F"/>
    <w:pPr>
      <w:suppressAutoHyphens/>
      <w:spacing w:after="283"/>
    </w:pPr>
    <w:rPr>
      <w:rFonts w:ascii="FreeSans" w:eastAsia="DejaVu Sans" w:hAnsi="FreeSans" w:cs="Liberation Sans"/>
      <w:color w:val="000000"/>
      <w:kern w:val="2"/>
      <w:sz w:val="36"/>
      <w:szCs w:val="24"/>
      <w:lang w:eastAsia="zh-CN" w:bidi="hi-IN"/>
    </w:rPr>
  </w:style>
  <w:style w:type="paragraph" w:customStyle="1" w:styleId="Outline2">
    <w:name w:val="Outline 2"/>
    <w:basedOn w:val="Outline1"/>
    <w:qFormat/>
    <w:rsid w:val="00845E6F"/>
    <w:pPr>
      <w:spacing w:after="227"/>
    </w:pPr>
    <w:rPr>
      <w:rFonts w:cs="FreeSans"/>
    </w:rPr>
  </w:style>
  <w:style w:type="paragraph" w:customStyle="1" w:styleId="Outline3">
    <w:name w:val="Outline 3"/>
    <w:basedOn w:val="Outline2"/>
    <w:qFormat/>
    <w:rsid w:val="00845E6F"/>
    <w:pPr>
      <w:spacing w:after="170"/>
    </w:pPr>
  </w:style>
  <w:style w:type="paragraph" w:customStyle="1" w:styleId="Outline4">
    <w:name w:val="Outline 4"/>
    <w:basedOn w:val="Outline3"/>
    <w:qFormat/>
    <w:rsid w:val="00845E6F"/>
    <w:pPr>
      <w:spacing w:after="113"/>
    </w:pPr>
  </w:style>
  <w:style w:type="paragraph" w:customStyle="1" w:styleId="Outline5">
    <w:name w:val="Outline 5"/>
    <w:basedOn w:val="Outline4"/>
    <w:qFormat/>
    <w:rsid w:val="00845E6F"/>
    <w:pPr>
      <w:spacing w:after="57"/>
    </w:pPr>
    <w:rPr>
      <w:sz w:val="40"/>
    </w:rPr>
  </w:style>
  <w:style w:type="paragraph" w:customStyle="1" w:styleId="Outline6">
    <w:name w:val="Outline 6"/>
    <w:basedOn w:val="Outline5"/>
    <w:qFormat/>
    <w:rsid w:val="00845E6F"/>
  </w:style>
  <w:style w:type="paragraph" w:customStyle="1" w:styleId="Outline7">
    <w:name w:val="Outline 7"/>
    <w:basedOn w:val="Outline6"/>
    <w:qFormat/>
    <w:rsid w:val="00845E6F"/>
  </w:style>
  <w:style w:type="paragraph" w:customStyle="1" w:styleId="Outline8">
    <w:name w:val="Outline 8"/>
    <w:basedOn w:val="Outline7"/>
    <w:qFormat/>
    <w:rsid w:val="00845E6F"/>
  </w:style>
  <w:style w:type="paragraph" w:customStyle="1" w:styleId="Outline9">
    <w:name w:val="Outline 9"/>
    <w:basedOn w:val="Outline8"/>
    <w:qFormat/>
    <w:rsid w:val="00845E6F"/>
  </w:style>
  <w:style w:type="paragraph" w:customStyle="1" w:styleId="TitleandContentLTGliederung1">
    <w:name w:val="Title and Content~LT~Gliederung 1"/>
    <w:qFormat/>
    <w:rsid w:val="00845E6F"/>
    <w:pPr>
      <w:suppressAutoHyphens/>
      <w:spacing w:after="283"/>
    </w:pPr>
    <w:rPr>
      <w:rFonts w:ascii="FreeSans" w:eastAsia="DejaVu Sans" w:hAnsi="FreeSans" w:cs="Liberation Sans"/>
      <w:color w:val="000000"/>
      <w:kern w:val="2"/>
      <w:sz w:val="36"/>
      <w:szCs w:val="24"/>
      <w:lang w:eastAsia="zh-CN" w:bidi="hi-IN"/>
    </w:rPr>
  </w:style>
  <w:style w:type="paragraph" w:customStyle="1" w:styleId="TitleandContentLTGliederung2">
    <w:name w:val="Title and Content~LT~Gliederung 2"/>
    <w:basedOn w:val="TitleandContentLTGliederung1"/>
    <w:qFormat/>
    <w:rsid w:val="00845E6F"/>
    <w:pPr>
      <w:spacing w:after="227"/>
    </w:pPr>
    <w:rPr>
      <w:rFonts w:cs="FreeSans"/>
    </w:rPr>
  </w:style>
  <w:style w:type="paragraph" w:customStyle="1" w:styleId="TitleandContentLTGliederung3">
    <w:name w:val="Title and Content~LT~Gliederung 3"/>
    <w:basedOn w:val="TitleandContentLTGliederung2"/>
    <w:qFormat/>
    <w:rsid w:val="00845E6F"/>
    <w:pPr>
      <w:spacing w:after="170"/>
    </w:pPr>
  </w:style>
  <w:style w:type="paragraph" w:customStyle="1" w:styleId="TitleandContentLTGliederung4">
    <w:name w:val="Title and Content~LT~Gliederung 4"/>
    <w:basedOn w:val="TitleandContentLTGliederung3"/>
    <w:qFormat/>
    <w:rsid w:val="00845E6F"/>
    <w:pPr>
      <w:spacing w:after="113"/>
    </w:pPr>
  </w:style>
  <w:style w:type="paragraph" w:customStyle="1" w:styleId="TitleandContentLTGliederung5">
    <w:name w:val="Title and Content~LT~Gliederung 5"/>
    <w:basedOn w:val="TitleandContentLTGliederung4"/>
    <w:qFormat/>
    <w:rsid w:val="00845E6F"/>
    <w:pPr>
      <w:spacing w:after="57"/>
    </w:pPr>
    <w:rPr>
      <w:sz w:val="40"/>
    </w:rPr>
  </w:style>
  <w:style w:type="paragraph" w:customStyle="1" w:styleId="TitleandContentLTGliederung6">
    <w:name w:val="Title and Content~LT~Gliederung 6"/>
    <w:basedOn w:val="TitleandContentLTGliederung5"/>
    <w:qFormat/>
    <w:rsid w:val="00845E6F"/>
  </w:style>
  <w:style w:type="paragraph" w:customStyle="1" w:styleId="TitleandContentLTGliederung7">
    <w:name w:val="Title and Content~LT~Gliederung 7"/>
    <w:basedOn w:val="TitleandContentLTGliederung6"/>
    <w:qFormat/>
    <w:rsid w:val="00845E6F"/>
  </w:style>
  <w:style w:type="paragraph" w:customStyle="1" w:styleId="TitleandContentLTGliederung8">
    <w:name w:val="Title and Content~LT~Gliederung 8"/>
    <w:basedOn w:val="TitleandContentLTGliederung7"/>
    <w:qFormat/>
    <w:rsid w:val="00845E6F"/>
  </w:style>
  <w:style w:type="paragraph" w:customStyle="1" w:styleId="TitleandContentLTGliederung9">
    <w:name w:val="Title and Content~LT~Gliederung 9"/>
    <w:basedOn w:val="TitleandContentLTGliederung8"/>
    <w:qFormat/>
    <w:rsid w:val="00845E6F"/>
  </w:style>
  <w:style w:type="paragraph" w:customStyle="1" w:styleId="TitleandContentLTTitel">
    <w:name w:val="Title and Content~LT~Titel"/>
    <w:qFormat/>
    <w:rsid w:val="00845E6F"/>
    <w:pPr>
      <w:suppressAutoHyphens/>
    </w:pPr>
    <w:rPr>
      <w:rFonts w:ascii="FreeSans" w:eastAsia="DejaVu Sans" w:hAnsi="FreeSans" w:cs="Liberation Sans"/>
      <w:color w:val="000000"/>
      <w:kern w:val="2"/>
      <w:sz w:val="36"/>
      <w:szCs w:val="24"/>
      <w:lang w:eastAsia="zh-CN" w:bidi="hi-IN"/>
    </w:rPr>
  </w:style>
  <w:style w:type="paragraph" w:customStyle="1" w:styleId="TitleandContentLTUntertitel">
    <w:name w:val="Title and Content~LT~Untertitel"/>
    <w:qFormat/>
    <w:rsid w:val="00845E6F"/>
    <w:pPr>
      <w:suppressAutoHyphens/>
      <w:jc w:val="center"/>
    </w:pPr>
    <w:rPr>
      <w:rFonts w:ascii="FreeSans" w:eastAsia="DejaVu Sans" w:hAnsi="FreeSans" w:cs="Liberation Sans"/>
      <w:color w:val="000000"/>
      <w:kern w:val="2"/>
      <w:sz w:val="64"/>
      <w:szCs w:val="24"/>
      <w:lang w:eastAsia="zh-CN" w:bidi="hi-IN"/>
    </w:rPr>
  </w:style>
  <w:style w:type="paragraph" w:customStyle="1" w:styleId="TitleandContentLTNotizen">
    <w:name w:val="Title and Content~LT~Notizen"/>
    <w:qFormat/>
    <w:rsid w:val="00845E6F"/>
    <w:pPr>
      <w:suppressAutoHyphens/>
      <w:ind w:left="340" w:hanging="340"/>
    </w:pPr>
    <w:rPr>
      <w:rFonts w:ascii="FreeSans" w:eastAsia="DejaVu Sans" w:hAnsi="FreeSans" w:cs="Liberation Sans"/>
      <w:color w:val="000000"/>
      <w:kern w:val="2"/>
      <w:sz w:val="40"/>
      <w:szCs w:val="24"/>
      <w:lang w:eastAsia="zh-CN" w:bidi="hi-IN"/>
    </w:rPr>
  </w:style>
  <w:style w:type="paragraph" w:customStyle="1" w:styleId="TitleandContentLTHintergrundobjekte">
    <w:name w:val="Title and Content~LT~Hintergrundobjekte"/>
    <w:qFormat/>
    <w:rsid w:val="00845E6F"/>
    <w:pPr>
      <w:suppressAutoHyphens/>
    </w:pPr>
    <w:rPr>
      <w:rFonts w:ascii="Liberation Serif" w:eastAsia="DejaVu Sans" w:hAnsi="Liberation Serif" w:cs="Liberation Sans"/>
      <w:kern w:val="2"/>
      <w:sz w:val="24"/>
      <w:szCs w:val="24"/>
      <w:lang w:eastAsia="zh-CN" w:bidi="hi-IN"/>
    </w:rPr>
  </w:style>
  <w:style w:type="paragraph" w:customStyle="1" w:styleId="TitleandContentLTHintergrund">
    <w:name w:val="Title and Content~LT~Hintergrund"/>
    <w:qFormat/>
    <w:rsid w:val="00845E6F"/>
    <w:pPr>
      <w:suppressAutoHyphens/>
    </w:pPr>
    <w:rPr>
      <w:rFonts w:ascii="Liberation Serif" w:eastAsia="DejaVu Sans" w:hAnsi="Liberation Serif" w:cs="Liberation Sans"/>
      <w:kern w:val="2"/>
      <w:sz w:val="24"/>
      <w:szCs w:val="24"/>
      <w:lang w:eastAsia="zh-CN" w:bidi="hi-IN"/>
    </w:rPr>
  </w:style>
  <w:style w:type="paragraph" w:customStyle="1" w:styleId="PargrafodaLista2">
    <w:name w:val="Parágrafo da Lista2"/>
    <w:basedOn w:val="Normal"/>
    <w:qFormat/>
    <w:rsid w:val="00845E6F"/>
    <w:pPr>
      <w:spacing w:after="200" w:line="276" w:lineRule="auto"/>
      <w:ind w:left="720"/>
      <w:contextualSpacing/>
    </w:pPr>
    <w:rPr>
      <w:rFonts w:ascii="Calibri" w:eastAsia="Calibri" w:hAnsi="Calibri" w:cs="Calibri"/>
      <w:kern w:val="2"/>
      <w:sz w:val="22"/>
      <w:szCs w:val="22"/>
      <w:lang w:eastAsia="zh-CN"/>
    </w:rPr>
  </w:style>
  <w:style w:type="paragraph" w:customStyle="1" w:styleId="PargrafodaLista3">
    <w:name w:val="Parágrafo da Lista3"/>
    <w:basedOn w:val="Normal"/>
    <w:qFormat/>
    <w:rsid w:val="00845E6F"/>
    <w:pPr>
      <w:spacing w:after="200" w:line="276" w:lineRule="auto"/>
      <w:ind w:left="720"/>
      <w:contextualSpacing/>
    </w:pPr>
    <w:rPr>
      <w:rFonts w:ascii="Calibri" w:eastAsia="Calibri" w:hAnsi="Calibri" w:cs="Calibri"/>
      <w:kern w:val="2"/>
      <w:sz w:val="22"/>
      <w:szCs w:val="22"/>
      <w:lang w:eastAsia="zh-CN"/>
    </w:rPr>
  </w:style>
  <w:style w:type="paragraph" w:customStyle="1" w:styleId="Standard">
    <w:name w:val="Standard"/>
    <w:qFormat/>
    <w:rsid w:val="00845E6F"/>
    <w:pPr>
      <w:suppressAutoHyphens/>
      <w:spacing w:after="200" w:line="276" w:lineRule="auto"/>
      <w:textAlignment w:val="baseline"/>
    </w:pPr>
    <w:rPr>
      <w:rFonts w:ascii="Calibri" w:eastAsia="Calibri" w:hAnsi="Calibri" w:cs="Calibri"/>
      <w:kern w:val="2"/>
      <w:sz w:val="22"/>
      <w:szCs w:val="22"/>
      <w:lang w:eastAsia="zh-CN"/>
    </w:rPr>
  </w:style>
  <w:style w:type="numbering" w:customStyle="1" w:styleId="WW8Num2">
    <w:name w:val="WW8Num2"/>
    <w:qFormat/>
    <w:rsid w:val="00845E6F"/>
  </w:style>
  <w:style w:type="numbering" w:customStyle="1" w:styleId="WW8Num3">
    <w:name w:val="WW8Num3"/>
    <w:qFormat/>
    <w:rsid w:val="00845E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swiss"/>
    <w:pitch w:val="variable"/>
  </w:font>
  <w:font w:name="Palatino Linotype">
    <w:panose1 w:val="02040502050505030304"/>
    <w:charset w:val="00"/>
    <w:family w:val="roman"/>
    <w:pitch w:val="variable"/>
    <w:sig w:usb0="E0000287" w:usb1="40000013" w:usb2="00000000" w:usb3="00000000" w:csb0="0000019F" w:csb1="00000000"/>
  </w:font>
  <w:font w:name="Liberation Sans">
    <w:altName w:val="Arial"/>
    <w:charset w:val="01"/>
    <w:family w:val="roman"/>
    <w:pitch w:val="variable"/>
  </w:font>
  <w:font w:name="Droid Sans Fallback">
    <w:charset w:val="01"/>
    <w:family w:val="auto"/>
    <w:pitch w:val="variable"/>
  </w:font>
  <w:font w:name="FreeSans">
    <w:altName w:val="Times New Roman"/>
    <w:charset w:val="00"/>
    <w:family w:val="roman"/>
    <w:pitch w:val="variable"/>
  </w:font>
  <w:font w:name="DejaVu Sans">
    <w:charset w:val="00"/>
    <w:family w:val="swiss"/>
    <w:pitch w:val="variable"/>
  </w:font>
  <w:font w:name="font242">
    <w:charset w:val="01"/>
    <w:family w:val="auto"/>
    <w:pitch w:val="variable"/>
  </w:font>
  <w:font w:name="DejaVu Sans Mono">
    <w:charset w:val="01"/>
    <w:family w:val="roman"/>
    <w:pitch w:val="variable"/>
  </w:font>
  <w:font w:name="WenQuanYi Micro Hei">
    <w:charset w:val="01"/>
    <w:family w:val="auto"/>
    <w:pitch w:val="variable"/>
  </w:font>
  <w:font w:name="Liberation Serif">
    <w:altName w:val="Times New Roman"/>
    <w:charset w:val="01"/>
    <w:family w:val="roman"/>
    <w:pitch w:val="variable"/>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36551F"/>
    <w:rsid w:val="005F3E3E"/>
    <w:rsid w:val="009A05A2"/>
    <w:rsid w:val="009B22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86BC0-17CC-46B1-949D-445A8AD54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40</Pages>
  <Words>14909</Words>
  <Characters>80513</Characters>
  <Application>Microsoft Office Word</Application>
  <DocSecurity>0</DocSecurity>
  <Lines>670</Lines>
  <Paragraphs>190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95232</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PATRICIA MICHELS SANDRINI</cp:lastModifiedBy>
  <cp:revision>18</cp:revision>
  <cp:lastPrinted>2023-06-26T20:52:00Z</cp:lastPrinted>
  <dcterms:created xsi:type="dcterms:W3CDTF">2020-05-14T18:48:00Z</dcterms:created>
  <dcterms:modified xsi:type="dcterms:W3CDTF">2023-06-26T20:53:00Z</dcterms:modified>
</cp:coreProperties>
</file>